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A4C" w:rsidRDefault="00403A4C" w:rsidP="00AF33DB">
      <w:pPr>
        <w:spacing w:after="0" w:line="240" w:lineRule="auto"/>
        <w:ind w:firstLine="284"/>
        <w:rPr>
          <w:rFonts w:ascii="Times New Roman" w:eastAsia="Times New Roman" w:hAnsi="Times New Roman" w:cs="Times New Roman"/>
          <w:sz w:val="24"/>
          <w:szCs w:val="24"/>
          <w:lang w:eastAsia="ru-RU"/>
        </w:rPr>
      </w:pPr>
      <w:proofErr w:type="gramStart"/>
      <w:r w:rsidRPr="00026E69">
        <w:rPr>
          <w:rFonts w:ascii="Times New Roman" w:eastAsia="Times New Roman" w:hAnsi="Times New Roman" w:cs="Times New Roman"/>
          <w:sz w:val="24"/>
          <w:szCs w:val="24"/>
          <w:lang w:eastAsia="ru-RU"/>
        </w:rPr>
        <w:t xml:space="preserve">Рабочая программа по литературному чтению для 3 класса разработана на основе Примерной программы начального общего  образования по литературному чтению, соответствующей Федеральному государственному образовательному стандарту (ФГОС), утверждённым в 2004 г. приказом Минобразования РФ № 1089 от 05.03.2004. и авторской программы авторов Л.Ф. Климановой,  </w:t>
      </w:r>
      <w:r w:rsidRPr="00026E69">
        <w:rPr>
          <w:rFonts w:ascii="Times New Roman" w:eastAsia="Times New Roman" w:hAnsi="Times New Roman" w:cs="Times New Roman"/>
          <w:sz w:val="24"/>
          <w:szCs w:val="24"/>
          <w:shd w:val="clear" w:color="auto" w:fill="FFFFFF"/>
          <w:lang w:eastAsia="ru-RU"/>
        </w:rPr>
        <w:t xml:space="preserve">В. Г. Горецкого, М. В. </w:t>
      </w:r>
      <w:proofErr w:type="spellStart"/>
      <w:r w:rsidRPr="00026E69">
        <w:rPr>
          <w:rFonts w:ascii="Times New Roman" w:eastAsia="Times New Roman" w:hAnsi="Times New Roman" w:cs="Times New Roman"/>
          <w:sz w:val="24"/>
          <w:szCs w:val="24"/>
          <w:shd w:val="clear" w:color="auto" w:fill="FFFFFF"/>
          <w:lang w:eastAsia="ru-RU"/>
        </w:rPr>
        <w:t>Головановой</w:t>
      </w:r>
      <w:proofErr w:type="spellEnd"/>
      <w:r w:rsidRPr="00026E69">
        <w:rPr>
          <w:rFonts w:ascii="Times New Roman" w:eastAsia="Times New Roman" w:hAnsi="Times New Roman" w:cs="Times New Roman"/>
          <w:sz w:val="24"/>
          <w:szCs w:val="24"/>
          <w:lang w:eastAsia="ru-RU"/>
        </w:rPr>
        <w:t>, УМК «Школа России».</w:t>
      </w:r>
      <w:proofErr w:type="gramEnd"/>
      <w:r w:rsidRPr="00026E69">
        <w:rPr>
          <w:rFonts w:ascii="Times New Roman" w:eastAsia="Times New Roman" w:hAnsi="Times New Roman" w:cs="Times New Roman"/>
          <w:sz w:val="24"/>
          <w:szCs w:val="24"/>
          <w:lang w:eastAsia="ru-RU"/>
        </w:rPr>
        <w:t xml:space="preserve"> Программа для общеобразовательных учреждений. Начальные классы (1-4). Москва. Просвещение, 2014 год.</w:t>
      </w:r>
    </w:p>
    <w:p w:rsidR="00403A4C" w:rsidRDefault="00403A4C" w:rsidP="00AF33DB">
      <w:pPr>
        <w:rPr>
          <w:rFonts w:ascii="Times New Roman" w:hAnsi="Times New Roman" w:cs="Times New Roman"/>
          <w:b/>
          <w:sz w:val="24"/>
          <w:szCs w:val="24"/>
        </w:rPr>
      </w:pPr>
    </w:p>
    <w:p w:rsidR="00AF33DB" w:rsidRPr="00B93591" w:rsidRDefault="00AF33DB" w:rsidP="00AF33DB">
      <w:pPr>
        <w:spacing w:after="0" w:line="240" w:lineRule="auto"/>
        <w:rPr>
          <w:rFonts w:ascii="Times New Roman" w:eastAsia="Times New Roman" w:hAnsi="Times New Roman" w:cs="Times New Roman"/>
          <w:b/>
          <w:sz w:val="24"/>
          <w:szCs w:val="24"/>
          <w:lang w:eastAsia="ru-RU"/>
        </w:rPr>
      </w:pPr>
      <w:r w:rsidRPr="00B93591">
        <w:rPr>
          <w:rFonts w:ascii="Times New Roman" w:eastAsia="Times New Roman" w:hAnsi="Times New Roman" w:cs="Times New Roman"/>
          <w:b/>
          <w:sz w:val="24"/>
          <w:szCs w:val="24"/>
          <w:lang w:eastAsia="ru-RU"/>
        </w:rPr>
        <w:t>Содержание:</w:t>
      </w:r>
    </w:p>
    <w:p w:rsidR="00AF33DB" w:rsidRPr="00B93591" w:rsidRDefault="00AF33DB" w:rsidP="00AF33DB">
      <w:pPr>
        <w:spacing w:after="0" w:line="240" w:lineRule="auto"/>
        <w:rPr>
          <w:rFonts w:ascii="Times New Roman" w:hAnsi="Times New Roman" w:cs="Times New Roman"/>
          <w:b/>
          <w:sz w:val="24"/>
          <w:szCs w:val="24"/>
        </w:rPr>
      </w:pPr>
      <w:r w:rsidRPr="00B93591">
        <w:rPr>
          <w:rFonts w:ascii="Times New Roman" w:hAnsi="Times New Roman" w:cs="Times New Roman"/>
          <w:b/>
          <w:sz w:val="24"/>
          <w:szCs w:val="24"/>
          <w:lang w:val="en-US"/>
        </w:rPr>
        <w:t>I</w:t>
      </w:r>
      <w:r w:rsidRPr="00B93591">
        <w:rPr>
          <w:rFonts w:ascii="Times New Roman" w:hAnsi="Times New Roman" w:cs="Times New Roman"/>
          <w:b/>
          <w:sz w:val="24"/>
          <w:szCs w:val="24"/>
        </w:rPr>
        <w:t>. Пояснительная записка</w:t>
      </w:r>
    </w:p>
    <w:p w:rsidR="00AF33DB" w:rsidRPr="00081114" w:rsidRDefault="00AF33DB" w:rsidP="00AF33DB">
      <w:pPr>
        <w:spacing w:after="0" w:line="240" w:lineRule="auto"/>
        <w:rPr>
          <w:rFonts w:ascii="Times New Roman" w:eastAsia="Times New Roman" w:hAnsi="Times New Roman" w:cs="Times New Roman"/>
          <w:sz w:val="24"/>
          <w:szCs w:val="24"/>
          <w:lang w:eastAsia="ru-RU"/>
        </w:rPr>
      </w:pPr>
      <w:r w:rsidRPr="00081114">
        <w:rPr>
          <w:rFonts w:ascii="Times New Roman" w:hAnsi="Times New Roman" w:cs="Times New Roman"/>
          <w:sz w:val="24"/>
          <w:szCs w:val="24"/>
        </w:rPr>
        <w:t>1.</w:t>
      </w:r>
      <w:r w:rsidRPr="00081114">
        <w:rPr>
          <w:rFonts w:ascii="Times New Roman" w:eastAsia="Times New Roman" w:hAnsi="Times New Roman" w:cs="Times New Roman"/>
          <w:sz w:val="24"/>
          <w:szCs w:val="24"/>
          <w:lang w:eastAsia="ru-RU"/>
        </w:rPr>
        <w:t xml:space="preserve"> Статус документа </w:t>
      </w:r>
    </w:p>
    <w:p w:rsidR="00AF33DB" w:rsidRPr="00081114" w:rsidRDefault="00AF33DB" w:rsidP="00AF33DB">
      <w:pPr>
        <w:spacing w:after="0" w:line="240" w:lineRule="auto"/>
        <w:rPr>
          <w:rFonts w:ascii="Times New Roman" w:eastAsia="Times New Roman" w:hAnsi="Times New Roman" w:cs="Times New Roman"/>
          <w:sz w:val="24"/>
          <w:szCs w:val="24"/>
          <w:shd w:val="clear" w:color="auto" w:fill="FFFFFF"/>
          <w:lang w:eastAsia="ru-RU"/>
        </w:rPr>
      </w:pPr>
      <w:r w:rsidRPr="00081114">
        <w:rPr>
          <w:rFonts w:ascii="Times New Roman" w:hAnsi="Times New Roman" w:cs="Times New Roman"/>
          <w:sz w:val="24"/>
          <w:szCs w:val="24"/>
        </w:rPr>
        <w:t>2.</w:t>
      </w:r>
      <w:r w:rsidRPr="00081114">
        <w:rPr>
          <w:rFonts w:ascii="Times New Roman" w:eastAsia="Times New Roman" w:hAnsi="Times New Roman" w:cs="Times New Roman"/>
          <w:sz w:val="24"/>
          <w:szCs w:val="24"/>
          <w:shd w:val="clear" w:color="auto" w:fill="FFFFFF"/>
          <w:lang w:eastAsia="ru-RU"/>
        </w:rPr>
        <w:t xml:space="preserve"> Нормативная база</w:t>
      </w:r>
    </w:p>
    <w:p w:rsidR="00AF33DB" w:rsidRPr="00081114" w:rsidRDefault="00AF33DB" w:rsidP="00AF33DB">
      <w:pPr>
        <w:spacing w:after="0" w:line="240" w:lineRule="auto"/>
        <w:rPr>
          <w:rFonts w:ascii="Times New Roman" w:hAnsi="Times New Roman" w:cs="Times New Roman"/>
          <w:sz w:val="24"/>
          <w:szCs w:val="24"/>
        </w:rPr>
      </w:pPr>
      <w:r w:rsidRPr="00081114">
        <w:rPr>
          <w:rFonts w:ascii="Times New Roman" w:hAnsi="Times New Roman" w:cs="Times New Roman"/>
          <w:sz w:val="24"/>
          <w:szCs w:val="24"/>
        </w:rPr>
        <w:t>3.</w:t>
      </w:r>
      <w:r w:rsidRPr="00081114">
        <w:rPr>
          <w:rFonts w:ascii="Times New Roman" w:eastAsia="Times New Roman" w:hAnsi="Times New Roman" w:cs="Times New Roman"/>
          <w:sz w:val="24"/>
          <w:szCs w:val="24"/>
          <w:lang w:eastAsia="ru-RU"/>
        </w:rPr>
        <w:t xml:space="preserve"> Реализация учебной программы</w:t>
      </w:r>
    </w:p>
    <w:p w:rsidR="00AF33DB" w:rsidRPr="00081114" w:rsidRDefault="00AF33DB" w:rsidP="00AF33DB">
      <w:pPr>
        <w:spacing w:after="0" w:line="240" w:lineRule="auto"/>
        <w:rPr>
          <w:rFonts w:ascii="Times New Roman" w:hAnsi="Times New Roman" w:cs="Times New Roman"/>
          <w:sz w:val="24"/>
          <w:szCs w:val="24"/>
        </w:rPr>
      </w:pPr>
      <w:r w:rsidRPr="00081114">
        <w:rPr>
          <w:rFonts w:ascii="Times New Roman" w:hAnsi="Times New Roman" w:cs="Times New Roman"/>
          <w:sz w:val="24"/>
          <w:szCs w:val="24"/>
        </w:rPr>
        <w:t>4.</w:t>
      </w:r>
      <w:r w:rsidRPr="00081114">
        <w:rPr>
          <w:rFonts w:ascii="Times New Roman" w:eastAsia="Times New Roman" w:hAnsi="Times New Roman" w:cs="Times New Roman"/>
          <w:sz w:val="24"/>
          <w:szCs w:val="24"/>
          <w:lang w:eastAsia="ru-RU"/>
        </w:rPr>
        <w:t xml:space="preserve"> Цели рабочей программы</w:t>
      </w:r>
    </w:p>
    <w:p w:rsidR="00AF33DB" w:rsidRPr="00081114" w:rsidRDefault="00AF33DB" w:rsidP="00AF33DB">
      <w:pPr>
        <w:spacing w:after="0" w:line="240" w:lineRule="auto"/>
        <w:rPr>
          <w:rFonts w:ascii="Times New Roman" w:hAnsi="Times New Roman" w:cs="Times New Roman"/>
          <w:sz w:val="24"/>
          <w:szCs w:val="24"/>
        </w:rPr>
      </w:pPr>
      <w:r w:rsidRPr="00081114">
        <w:rPr>
          <w:rFonts w:ascii="Times New Roman" w:hAnsi="Times New Roman" w:cs="Times New Roman"/>
          <w:sz w:val="24"/>
          <w:szCs w:val="24"/>
        </w:rPr>
        <w:t>5.</w:t>
      </w:r>
      <w:r w:rsidRPr="00081114">
        <w:rPr>
          <w:rFonts w:ascii="Times New Roman" w:eastAsia="Times New Roman" w:hAnsi="Times New Roman" w:cs="Times New Roman"/>
          <w:sz w:val="24"/>
          <w:szCs w:val="24"/>
          <w:lang w:eastAsia="ru-RU"/>
        </w:rPr>
        <w:t xml:space="preserve"> Задачи реализации программы</w:t>
      </w:r>
    </w:p>
    <w:p w:rsidR="00AF33DB" w:rsidRPr="00B93591" w:rsidRDefault="00AF33DB" w:rsidP="00AF33DB">
      <w:pPr>
        <w:spacing w:after="0" w:line="240" w:lineRule="auto"/>
        <w:rPr>
          <w:rFonts w:ascii="Times New Roman" w:hAnsi="Times New Roman" w:cs="Times New Roman"/>
          <w:b/>
          <w:sz w:val="24"/>
          <w:szCs w:val="24"/>
        </w:rPr>
      </w:pPr>
      <w:r w:rsidRPr="00B93591">
        <w:rPr>
          <w:rFonts w:ascii="Times New Roman" w:hAnsi="Times New Roman" w:cs="Times New Roman"/>
          <w:b/>
          <w:sz w:val="24"/>
          <w:szCs w:val="24"/>
          <w:lang w:val="en-US"/>
        </w:rPr>
        <w:t>II</w:t>
      </w:r>
      <w:r w:rsidRPr="00B93591">
        <w:rPr>
          <w:rFonts w:ascii="Times New Roman" w:hAnsi="Times New Roman" w:cs="Times New Roman"/>
          <w:b/>
          <w:sz w:val="24"/>
          <w:szCs w:val="24"/>
        </w:rPr>
        <w:t>. Общая характеристика учебного предмета, курса</w:t>
      </w:r>
    </w:p>
    <w:p w:rsidR="00AF33DB" w:rsidRPr="00081114" w:rsidRDefault="00AF33DB" w:rsidP="00AF33D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081114">
        <w:rPr>
          <w:rFonts w:ascii="Times New Roman" w:eastAsia="Calibri" w:hAnsi="Times New Roman" w:cs="Times New Roman"/>
          <w:sz w:val="24"/>
          <w:szCs w:val="24"/>
        </w:rPr>
        <w:t>Раздел «Круг детского чтения»</w:t>
      </w:r>
    </w:p>
    <w:p w:rsidR="00AF33DB" w:rsidRPr="00B93591" w:rsidRDefault="00AF33DB" w:rsidP="00AF33DB">
      <w:pPr>
        <w:spacing w:after="0" w:line="240" w:lineRule="auto"/>
        <w:rPr>
          <w:rFonts w:ascii="Times New Roman" w:eastAsia="Calibri" w:hAnsi="Times New Roman" w:cs="Times New Roman"/>
          <w:sz w:val="24"/>
          <w:szCs w:val="24"/>
        </w:rPr>
      </w:pPr>
      <w:r w:rsidRPr="00B93591">
        <w:rPr>
          <w:rFonts w:ascii="Times New Roman" w:eastAsia="Calibri" w:hAnsi="Times New Roman" w:cs="Times New Roman"/>
          <w:sz w:val="24"/>
          <w:szCs w:val="24"/>
        </w:rPr>
        <w:t>2. Раздел «Виды речевой и читательской деятельности»</w:t>
      </w:r>
    </w:p>
    <w:p w:rsidR="00AF33DB" w:rsidRPr="00B93591" w:rsidRDefault="00AF33DB" w:rsidP="00AF33DB">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rPr>
        <w:t xml:space="preserve">3. </w:t>
      </w:r>
      <w:r w:rsidRPr="00B93591">
        <w:rPr>
          <w:rFonts w:ascii="Times New Roman" w:eastAsia="Calibri" w:hAnsi="Times New Roman" w:cs="Times New Roman"/>
          <w:sz w:val="24"/>
          <w:szCs w:val="24"/>
        </w:rPr>
        <w:t xml:space="preserve">Раздел </w:t>
      </w:r>
      <w:r w:rsidRPr="00B93591">
        <w:rPr>
          <w:rFonts w:ascii="Times New Roman" w:eastAsia="Calibri" w:hAnsi="Times New Roman" w:cs="Times New Roman"/>
          <w:bCs/>
          <w:sz w:val="24"/>
          <w:szCs w:val="24"/>
        </w:rPr>
        <w:t>«Опыт творческой деятельности»</w:t>
      </w:r>
    </w:p>
    <w:p w:rsidR="00AF33DB" w:rsidRDefault="00AF33DB" w:rsidP="00AF33DB">
      <w:pPr>
        <w:spacing w:after="0" w:line="240" w:lineRule="auto"/>
        <w:rPr>
          <w:rFonts w:ascii="Times New Roman" w:hAnsi="Times New Roman" w:cs="Times New Roman"/>
          <w:b/>
          <w:sz w:val="24"/>
          <w:szCs w:val="24"/>
        </w:rPr>
      </w:pPr>
      <w:r w:rsidRPr="008F41A7">
        <w:rPr>
          <w:rFonts w:ascii="Times New Roman" w:hAnsi="Times New Roman" w:cs="Times New Roman"/>
          <w:b/>
          <w:sz w:val="24"/>
          <w:szCs w:val="24"/>
          <w:lang w:val="en-US"/>
        </w:rPr>
        <w:t>III</w:t>
      </w:r>
      <w:r w:rsidRPr="008F41A7">
        <w:rPr>
          <w:rFonts w:ascii="Times New Roman" w:hAnsi="Times New Roman" w:cs="Times New Roman"/>
          <w:b/>
          <w:sz w:val="24"/>
          <w:szCs w:val="24"/>
        </w:rPr>
        <w:t>. Описание места учебного предмета, курса в учебном плане</w:t>
      </w:r>
    </w:p>
    <w:p w:rsidR="00AF33DB" w:rsidRDefault="00AF33DB" w:rsidP="00AF33DB">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IV</w:t>
      </w:r>
      <w:r w:rsidRPr="008D32A0">
        <w:rPr>
          <w:rFonts w:ascii="Times New Roman" w:hAnsi="Times New Roman" w:cs="Times New Roman"/>
          <w:b/>
          <w:sz w:val="24"/>
          <w:szCs w:val="24"/>
        </w:rPr>
        <w:t>. Описание ценностных ориентиров содержания учебного предмета</w:t>
      </w:r>
    </w:p>
    <w:p w:rsidR="00AF33DB" w:rsidRDefault="00AF33DB" w:rsidP="00AF33DB">
      <w:pPr>
        <w:spacing w:after="0" w:line="240" w:lineRule="auto"/>
        <w:rPr>
          <w:rFonts w:ascii="Times New Roman" w:hAnsi="Times New Roman" w:cs="Times New Roman"/>
          <w:b/>
          <w:sz w:val="24"/>
          <w:szCs w:val="24"/>
        </w:rPr>
      </w:pPr>
      <w:r w:rsidRPr="00A40FE0">
        <w:rPr>
          <w:rFonts w:ascii="Times New Roman" w:hAnsi="Times New Roman" w:cs="Times New Roman"/>
          <w:b/>
          <w:sz w:val="24"/>
          <w:szCs w:val="24"/>
          <w:lang w:val="en-US"/>
        </w:rPr>
        <w:t>V</w:t>
      </w:r>
      <w:r w:rsidRPr="00A40FE0">
        <w:rPr>
          <w:rFonts w:ascii="Times New Roman" w:hAnsi="Times New Roman" w:cs="Times New Roman"/>
          <w:b/>
          <w:sz w:val="24"/>
          <w:szCs w:val="24"/>
        </w:rPr>
        <w:t>. Результаты освоени</w:t>
      </w:r>
      <w:r>
        <w:rPr>
          <w:rFonts w:ascii="Times New Roman" w:hAnsi="Times New Roman" w:cs="Times New Roman"/>
          <w:b/>
          <w:sz w:val="24"/>
          <w:szCs w:val="24"/>
        </w:rPr>
        <w:t>я конкретного учебного предмета</w:t>
      </w:r>
    </w:p>
    <w:p w:rsidR="00AF33DB" w:rsidRPr="00B93591" w:rsidRDefault="00AF33DB" w:rsidP="00AF33DB">
      <w:pPr>
        <w:spacing w:after="0" w:line="240" w:lineRule="auto"/>
        <w:rPr>
          <w:rFonts w:ascii="Times New Roman" w:eastAsia="Times New Roman" w:hAnsi="Times New Roman" w:cs="Times New Roman"/>
          <w:bCs/>
          <w:iCs/>
          <w:sz w:val="24"/>
          <w:szCs w:val="24"/>
          <w:lang w:eastAsia="ru-RU"/>
        </w:rPr>
      </w:pPr>
      <w:r w:rsidRPr="00B93591">
        <w:rPr>
          <w:rFonts w:ascii="Times New Roman" w:eastAsia="Times New Roman" w:hAnsi="Times New Roman" w:cs="Times New Roman"/>
          <w:bCs/>
          <w:iCs/>
          <w:sz w:val="24"/>
          <w:szCs w:val="24"/>
          <w:lang w:eastAsia="ru-RU"/>
        </w:rPr>
        <w:t>Личностные результаты предмета</w:t>
      </w:r>
    </w:p>
    <w:p w:rsidR="00AF33DB" w:rsidRPr="00B93591" w:rsidRDefault="00AF33DB" w:rsidP="00AF33DB">
      <w:pPr>
        <w:spacing w:after="0" w:line="240" w:lineRule="auto"/>
        <w:rPr>
          <w:rFonts w:ascii="Times New Roman" w:eastAsia="Times New Roman" w:hAnsi="Times New Roman" w:cs="Times New Roman"/>
          <w:bCs/>
          <w:iCs/>
          <w:sz w:val="24"/>
          <w:szCs w:val="24"/>
          <w:lang w:eastAsia="ru-RU"/>
        </w:rPr>
      </w:pPr>
      <w:proofErr w:type="spellStart"/>
      <w:r w:rsidRPr="00B93591">
        <w:rPr>
          <w:rFonts w:ascii="Times New Roman" w:eastAsia="Times New Roman" w:hAnsi="Times New Roman" w:cs="Times New Roman"/>
          <w:bCs/>
          <w:sz w:val="24"/>
          <w:szCs w:val="24"/>
          <w:lang w:eastAsia="ru-RU"/>
        </w:rPr>
        <w:t>Метапредметные</w:t>
      </w:r>
      <w:proofErr w:type="spellEnd"/>
      <w:r w:rsidRPr="00B93591">
        <w:rPr>
          <w:rFonts w:ascii="Times New Roman" w:eastAsia="Times New Roman" w:hAnsi="Times New Roman" w:cs="Times New Roman"/>
          <w:bCs/>
          <w:sz w:val="24"/>
          <w:szCs w:val="24"/>
          <w:lang w:eastAsia="ru-RU"/>
        </w:rPr>
        <w:t xml:space="preserve"> результаты</w:t>
      </w:r>
      <w:r w:rsidRPr="00B93591">
        <w:rPr>
          <w:rFonts w:ascii="Times New Roman" w:eastAsia="Times New Roman" w:hAnsi="Times New Roman" w:cs="Times New Roman"/>
          <w:bCs/>
          <w:iCs/>
          <w:sz w:val="24"/>
          <w:szCs w:val="24"/>
          <w:lang w:eastAsia="ru-RU"/>
        </w:rPr>
        <w:t xml:space="preserve"> предмета</w:t>
      </w:r>
    </w:p>
    <w:p w:rsidR="00AF33DB" w:rsidRPr="00B93591" w:rsidRDefault="00AF33DB" w:rsidP="00AF33DB">
      <w:pPr>
        <w:spacing w:after="0" w:line="240" w:lineRule="auto"/>
        <w:rPr>
          <w:rFonts w:ascii="Times New Roman" w:eastAsia="Times New Roman" w:hAnsi="Times New Roman" w:cs="Times New Roman"/>
          <w:bCs/>
          <w:iCs/>
          <w:sz w:val="24"/>
          <w:szCs w:val="24"/>
          <w:lang w:eastAsia="ru-RU"/>
        </w:rPr>
      </w:pPr>
      <w:r w:rsidRPr="00B93591">
        <w:rPr>
          <w:rFonts w:ascii="Times New Roman" w:eastAsia="Times New Roman" w:hAnsi="Times New Roman" w:cs="Times New Roman"/>
          <w:bCs/>
          <w:sz w:val="24"/>
          <w:szCs w:val="24"/>
          <w:lang w:eastAsia="ru-RU"/>
        </w:rPr>
        <w:t>Предметные результаты</w:t>
      </w:r>
      <w:r w:rsidRPr="00B93591">
        <w:rPr>
          <w:rFonts w:ascii="Times New Roman" w:eastAsia="Times New Roman" w:hAnsi="Times New Roman" w:cs="Times New Roman"/>
          <w:bCs/>
          <w:iCs/>
          <w:sz w:val="24"/>
          <w:szCs w:val="24"/>
          <w:lang w:eastAsia="ru-RU"/>
        </w:rPr>
        <w:t xml:space="preserve"> предмета</w:t>
      </w:r>
    </w:p>
    <w:p w:rsidR="00AF33DB" w:rsidRDefault="00AF33DB" w:rsidP="00AF33DB">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VI</w:t>
      </w:r>
      <w:r w:rsidRPr="008D32A0">
        <w:rPr>
          <w:rFonts w:ascii="Times New Roman" w:hAnsi="Times New Roman" w:cs="Times New Roman"/>
          <w:b/>
          <w:sz w:val="24"/>
          <w:szCs w:val="24"/>
        </w:rPr>
        <w:t>. Содержание тем учебного предмета, курса</w:t>
      </w:r>
    </w:p>
    <w:p w:rsidR="00AF33DB" w:rsidRPr="00B93591" w:rsidRDefault="00AF33DB" w:rsidP="00AF33DB">
      <w:pPr>
        <w:spacing w:after="0" w:line="240" w:lineRule="auto"/>
        <w:rPr>
          <w:rFonts w:ascii="Times New Roman" w:hAnsi="Times New Roman" w:cs="Times New Roman"/>
          <w:sz w:val="24"/>
          <w:szCs w:val="24"/>
        </w:rPr>
      </w:pPr>
      <w:r w:rsidRPr="00B93591">
        <w:rPr>
          <w:rFonts w:ascii="Times New Roman" w:hAnsi="Times New Roman" w:cs="Times New Roman"/>
          <w:sz w:val="24"/>
          <w:szCs w:val="24"/>
        </w:rPr>
        <w:t>1. Введение</w:t>
      </w:r>
    </w:p>
    <w:p w:rsidR="00AF33DB" w:rsidRPr="00B93591" w:rsidRDefault="00AF33DB" w:rsidP="00AF33DB">
      <w:pPr>
        <w:spacing w:after="0" w:line="240" w:lineRule="auto"/>
        <w:rPr>
          <w:rFonts w:ascii="Times New Roman" w:eastAsia="Times New Roman" w:hAnsi="Times New Roman" w:cs="Times New Roman"/>
          <w:sz w:val="24"/>
          <w:szCs w:val="24"/>
          <w:lang w:eastAsia="ru-RU"/>
        </w:rPr>
      </w:pPr>
      <w:r w:rsidRPr="00B93591">
        <w:rPr>
          <w:rFonts w:ascii="Times New Roman" w:hAnsi="Times New Roman" w:cs="Times New Roman"/>
          <w:sz w:val="24"/>
          <w:szCs w:val="24"/>
        </w:rPr>
        <w:t xml:space="preserve">2. </w:t>
      </w:r>
      <w:r w:rsidRPr="00B93591">
        <w:rPr>
          <w:rFonts w:ascii="Times New Roman" w:eastAsia="Times New Roman" w:hAnsi="Times New Roman" w:cs="Times New Roman"/>
          <w:sz w:val="24"/>
          <w:szCs w:val="24"/>
          <w:lang w:eastAsia="ru-RU"/>
        </w:rPr>
        <w:t>Самое великое чудо на свете</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sz w:val="24"/>
          <w:szCs w:val="24"/>
          <w:lang w:eastAsia="ru-RU"/>
        </w:rPr>
        <w:t xml:space="preserve">3. </w:t>
      </w:r>
      <w:r w:rsidRPr="00B93591">
        <w:rPr>
          <w:rFonts w:ascii="Times New Roman" w:eastAsia="Times New Roman" w:hAnsi="Times New Roman" w:cs="Times New Roman"/>
          <w:bCs/>
          <w:sz w:val="24"/>
          <w:szCs w:val="24"/>
          <w:lang w:eastAsia="ru-RU"/>
        </w:rPr>
        <w:t>Устное народное творчество</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4. Поэтическая тетрадь 1</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5. Великие русские писатели</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6. Поэтическая тетрадь 2</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7. Литературные сказки</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8. Были и небылицы</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9. Поэтическая тетрадь 1</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10. Люби живое</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11. Поэтическая тетрадь 2</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12. Собирай по ягодке — наберешь кузовок</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13. По страницам детских журналов «</w:t>
      </w:r>
      <w:proofErr w:type="spellStart"/>
      <w:r w:rsidRPr="00B93591">
        <w:rPr>
          <w:rFonts w:ascii="Times New Roman" w:eastAsia="Times New Roman" w:hAnsi="Times New Roman" w:cs="Times New Roman"/>
          <w:bCs/>
          <w:sz w:val="24"/>
          <w:szCs w:val="24"/>
          <w:lang w:eastAsia="ru-RU"/>
        </w:rPr>
        <w:t>Мурзилка</w:t>
      </w:r>
      <w:proofErr w:type="spellEnd"/>
      <w:r w:rsidRPr="00B93591">
        <w:rPr>
          <w:rFonts w:ascii="Times New Roman" w:eastAsia="Times New Roman" w:hAnsi="Times New Roman" w:cs="Times New Roman"/>
          <w:bCs/>
          <w:sz w:val="24"/>
          <w:szCs w:val="24"/>
          <w:lang w:eastAsia="ru-RU"/>
        </w:rPr>
        <w:t>» и «Веселые картинки»</w:t>
      </w:r>
    </w:p>
    <w:p w:rsidR="00AF33DB" w:rsidRPr="00B93591" w:rsidRDefault="00AF33DB" w:rsidP="00AF33DB">
      <w:pPr>
        <w:spacing w:after="0" w:line="240" w:lineRule="auto"/>
        <w:rPr>
          <w:rFonts w:ascii="Times New Roman" w:eastAsia="Times New Roman" w:hAnsi="Times New Roman" w:cs="Times New Roman"/>
          <w:bCs/>
          <w:sz w:val="24"/>
          <w:szCs w:val="24"/>
          <w:lang w:eastAsia="ru-RU"/>
        </w:rPr>
      </w:pPr>
      <w:r w:rsidRPr="00B93591">
        <w:rPr>
          <w:rFonts w:ascii="Times New Roman" w:eastAsia="Times New Roman" w:hAnsi="Times New Roman" w:cs="Times New Roman"/>
          <w:bCs/>
          <w:sz w:val="24"/>
          <w:szCs w:val="24"/>
          <w:lang w:eastAsia="ru-RU"/>
        </w:rPr>
        <w:t>14. Зарубежная литература</w:t>
      </w:r>
    </w:p>
    <w:p w:rsidR="00AF33DB" w:rsidRDefault="00AF33DB" w:rsidP="00AF33DB">
      <w:pPr>
        <w:spacing w:after="0" w:line="240" w:lineRule="auto"/>
        <w:rPr>
          <w:rFonts w:ascii="Times New Roman" w:hAnsi="Times New Roman" w:cs="Times New Roman"/>
          <w:b/>
          <w:sz w:val="24"/>
          <w:szCs w:val="24"/>
        </w:rPr>
      </w:pPr>
      <w:r w:rsidRPr="008475D9">
        <w:rPr>
          <w:rFonts w:ascii="Times New Roman" w:hAnsi="Times New Roman" w:cs="Times New Roman"/>
          <w:b/>
          <w:sz w:val="24"/>
          <w:szCs w:val="24"/>
          <w:lang w:val="en-US"/>
        </w:rPr>
        <w:t>VII</w:t>
      </w:r>
      <w:r w:rsidRPr="008475D9">
        <w:rPr>
          <w:rFonts w:ascii="Times New Roman" w:hAnsi="Times New Roman" w:cs="Times New Roman"/>
          <w:b/>
          <w:sz w:val="24"/>
          <w:szCs w:val="24"/>
        </w:rPr>
        <w:t>. Тематическое планирование</w:t>
      </w:r>
      <w:r>
        <w:rPr>
          <w:rFonts w:ascii="Times New Roman" w:hAnsi="Times New Roman" w:cs="Times New Roman"/>
          <w:b/>
          <w:sz w:val="24"/>
          <w:szCs w:val="24"/>
        </w:rPr>
        <w:t xml:space="preserve"> </w:t>
      </w:r>
    </w:p>
    <w:p w:rsidR="00AF33DB" w:rsidRDefault="00AF33DB" w:rsidP="00AF33DB">
      <w:pPr>
        <w:spacing w:after="0" w:line="240" w:lineRule="auto"/>
        <w:rPr>
          <w:rFonts w:ascii="Times New Roman" w:eastAsia="Andale Sans UI" w:hAnsi="Times New Roman" w:cs="Times New Roman"/>
          <w:b/>
          <w:kern w:val="1"/>
          <w:sz w:val="24"/>
          <w:szCs w:val="24"/>
        </w:rPr>
      </w:pPr>
      <w:r w:rsidRPr="008475D9">
        <w:rPr>
          <w:rFonts w:ascii="Times New Roman" w:hAnsi="Times New Roman" w:cs="Times New Roman"/>
          <w:b/>
          <w:sz w:val="24"/>
          <w:szCs w:val="24"/>
          <w:lang w:val="en-US"/>
        </w:rPr>
        <w:t>VI</w:t>
      </w:r>
      <w:r>
        <w:rPr>
          <w:rFonts w:ascii="Times New Roman" w:hAnsi="Times New Roman" w:cs="Times New Roman"/>
          <w:b/>
          <w:sz w:val="24"/>
          <w:szCs w:val="24"/>
          <w:lang w:val="en-US"/>
        </w:rPr>
        <w:t>I</w:t>
      </w:r>
      <w:r w:rsidRPr="008475D9">
        <w:rPr>
          <w:rFonts w:ascii="Times New Roman" w:hAnsi="Times New Roman" w:cs="Times New Roman"/>
          <w:b/>
          <w:sz w:val="24"/>
          <w:szCs w:val="24"/>
          <w:lang w:val="en-US"/>
        </w:rPr>
        <w:t>I</w:t>
      </w:r>
      <w:r w:rsidRPr="008475D9">
        <w:rPr>
          <w:rFonts w:ascii="Times New Roman" w:hAnsi="Times New Roman" w:cs="Times New Roman"/>
          <w:b/>
          <w:sz w:val="24"/>
          <w:szCs w:val="24"/>
        </w:rPr>
        <w:t xml:space="preserve">. </w:t>
      </w:r>
      <w:r w:rsidRPr="00195C84">
        <w:rPr>
          <w:rFonts w:ascii="Times New Roman" w:eastAsia="Andale Sans UI" w:hAnsi="Times New Roman" w:cs="Times New Roman"/>
          <w:b/>
          <w:kern w:val="1"/>
          <w:sz w:val="24"/>
          <w:szCs w:val="24"/>
        </w:rPr>
        <w:t>Календарно – тематическое планирование</w:t>
      </w:r>
    </w:p>
    <w:p w:rsidR="00AF33DB" w:rsidRDefault="00AF33DB" w:rsidP="00AF33DB">
      <w:pPr>
        <w:spacing w:after="0" w:line="240" w:lineRule="auto"/>
        <w:rPr>
          <w:rFonts w:ascii="Times New Roman" w:hAnsi="Times New Roman" w:cs="Times New Roman"/>
          <w:b/>
          <w:sz w:val="24"/>
          <w:szCs w:val="24"/>
        </w:rPr>
      </w:pPr>
      <w:r w:rsidRPr="008D32A0">
        <w:rPr>
          <w:rFonts w:ascii="Times New Roman" w:hAnsi="Times New Roman" w:cs="Times New Roman"/>
          <w:b/>
          <w:sz w:val="24"/>
          <w:szCs w:val="24"/>
          <w:lang w:val="en-US"/>
        </w:rPr>
        <w:t>IX</w:t>
      </w:r>
      <w:r w:rsidRPr="008D32A0">
        <w:rPr>
          <w:rFonts w:ascii="Times New Roman" w:hAnsi="Times New Roman" w:cs="Times New Roman"/>
          <w:b/>
          <w:sz w:val="24"/>
          <w:szCs w:val="24"/>
        </w:rPr>
        <w:t>. Описание материально-технического обеспечения образовательного процесса</w:t>
      </w:r>
    </w:p>
    <w:p w:rsidR="00AF33DB" w:rsidRDefault="00AF33DB" w:rsidP="00AF33DB">
      <w:pPr>
        <w:spacing w:after="0" w:line="240" w:lineRule="auto"/>
        <w:rPr>
          <w:rFonts w:ascii="Times New Roman" w:eastAsia="Calibri" w:hAnsi="Times New Roman" w:cs="Times New Roman"/>
          <w:sz w:val="24"/>
          <w:szCs w:val="24"/>
        </w:rPr>
      </w:pPr>
      <w:r w:rsidRPr="00B93591">
        <w:rPr>
          <w:rFonts w:ascii="Times New Roman" w:hAnsi="Times New Roman" w:cs="Times New Roman"/>
          <w:sz w:val="24"/>
          <w:szCs w:val="24"/>
        </w:rPr>
        <w:t xml:space="preserve">1. </w:t>
      </w:r>
      <w:r>
        <w:rPr>
          <w:rFonts w:ascii="Times New Roman" w:eastAsia="Calibri" w:hAnsi="Times New Roman" w:cs="Times New Roman"/>
          <w:sz w:val="24"/>
          <w:szCs w:val="24"/>
        </w:rPr>
        <w:t>У</w:t>
      </w:r>
      <w:r w:rsidRPr="00B93591">
        <w:rPr>
          <w:rFonts w:ascii="Times New Roman" w:eastAsia="Calibri" w:hAnsi="Times New Roman" w:cs="Times New Roman"/>
          <w:sz w:val="24"/>
          <w:szCs w:val="24"/>
        </w:rPr>
        <w:t>чебно-методический комплект</w:t>
      </w:r>
    </w:p>
    <w:p w:rsidR="00AF33DB" w:rsidRDefault="00AF33DB" w:rsidP="00AF33D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B93591">
        <w:rPr>
          <w:rFonts w:ascii="Times New Roman" w:eastAsia="Calibri" w:hAnsi="Times New Roman" w:cs="Times New Roman"/>
          <w:sz w:val="24"/>
          <w:szCs w:val="24"/>
        </w:rPr>
        <w:t>Электронные ресурсы</w:t>
      </w:r>
    </w:p>
    <w:p w:rsidR="00AF33DB" w:rsidRDefault="00AF33DB" w:rsidP="00AF33DB">
      <w:pPr>
        <w:spacing w:after="0" w:line="240" w:lineRule="auto"/>
        <w:rPr>
          <w:rFonts w:ascii="Times New Roman" w:eastAsia="Calibri" w:hAnsi="Times New Roman" w:cs="Times New Roman"/>
          <w:sz w:val="24"/>
          <w:szCs w:val="24"/>
        </w:rPr>
      </w:pPr>
      <w:r w:rsidRPr="00B93591">
        <w:rPr>
          <w:rFonts w:ascii="Times New Roman" w:eastAsia="Calibri" w:hAnsi="Times New Roman" w:cs="Times New Roman"/>
          <w:sz w:val="24"/>
          <w:szCs w:val="24"/>
        </w:rPr>
        <w:t>3. Оборудование</w:t>
      </w:r>
    </w:p>
    <w:p w:rsidR="00AF33DB" w:rsidRDefault="00AF33DB" w:rsidP="00AF33D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B93591">
        <w:rPr>
          <w:rFonts w:ascii="Times New Roman" w:eastAsia="Calibri" w:hAnsi="Times New Roman" w:cs="Times New Roman"/>
          <w:sz w:val="24"/>
          <w:szCs w:val="24"/>
        </w:rPr>
        <w:t xml:space="preserve">Интернет </w:t>
      </w:r>
      <w:r w:rsidR="009439DB">
        <w:rPr>
          <w:rFonts w:ascii="Times New Roman" w:eastAsia="Calibri" w:hAnsi="Times New Roman" w:cs="Times New Roman"/>
          <w:sz w:val="24"/>
          <w:szCs w:val="24"/>
        </w:rPr>
        <w:t>–</w:t>
      </w:r>
      <w:r w:rsidRPr="00B93591">
        <w:rPr>
          <w:rFonts w:ascii="Times New Roman" w:eastAsia="Calibri" w:hAnsi="Times New Roman" w:cs="Times New Roman"/>
          <w:sz w:val="24"/>
          <w:szCs w:val="24"/>
        </w:rPr>
        <w:t xml:space="preserve"> ресурсы</w:t>
      </w:r>
    </w:p>
    <w:p w:rsidR="000C0B0D" w:rsidRPr="000C0B0D" w:rsidRDefault="000C0B0D" w:rsidP="00AF33DB">
      <w:pPr>
        <w:spacing w:after="0" w:line="240" w:lineRule="auto"/>
        <w:rPr>
          <w:rFonts w:ascii="Times New Roman" w:eastAsia="Times New Roman" w:hAnsi="Times New Roman" w:cs="Times New Roman"/>
          <w:sz w:val="24"/>
          <w:szCs w:val="24"/>
          <w:lang w:eastAsia="ar-SA"/>
        </w:rPr>
      </w:pPr>
      <w:r>
        <w:rPr>
          <w:rFonts w:ascii="Times New Roman" w:eastAsia="Calibri" w:hAnsi="Times New Roman" w:cs="Times New Roman"/>
          <w:sz w:val="24"/>
          <w:szCs w:val="24"/>
        </w:rPr>
        <w:t xml:space="preserve">5. </w:t>
      </w:r>
      <w:r w:rsidRPr="000C0B0D">
        <w:rPr>
          <w:rFonts w:ascii="Times New Roman" w:eastAsia="Times New Roman" w:hAnsi="Times New Roman" w:cs="Times New Roman"/>
          <w:sz w:val="24"/>
          <w:szCs w:val="24"/>
          <w:lang w:eastAsia="ar-SA"/>
        </w:rPr>
        <w:t xml:space="preserve">Таблицы </w:t>
      </w:r>
    </w:p>
    <w:p w:rsidR="009439DB" w:rsidRPr="009439DB" w:rsidRDefault="009439DB" w:rsidP="009439DB">
      <w:pPr>
        <w:spacing w:after="0" w:line="240" w:lineRule="auto"/>
        <w:contextualSpacing/>
        <w:rPr>
          <w:rFonts w:ascii="Times New Roman" w:eastAsia="Times New Roman" w:hAnsi="Times New Roman" w:cs="Times New Roman"/>
          <w:b/>
          <w:sz w:val="24"/>
          <w:szCs w:val="24"/>
          <w:lang w:eastAsia="ru-RU"/>
        </w:rPr>
      </w:pPr>
      <w:r w:rsidRPr="00BC3A35">
        <w:rPr>
          <w:rFonts w:ascii="Times New Roman" w:eastAsia="Times New Roman" w:hAnsi="Times New Roman" w:cs="Times New Roman"/>
          <w:b/>
          <w:sz w:val="24"/>
          <w:szCs w:val="24"/>
          <w:lang w:val="en-US" w:eastAsia="ru-RU"/>
        </w:rPr>
        <w:t>X</w:t>
      </w:r>
      <w:r w:rsidRPr="00BC3A35">
        <w:rPr>
          <w:rFonts w:ascii="Times New Roman" w:eastAsia="Times New Roman" w:hAnsi="Times New Roman" w:cs="Times New Roman"/>
          <w:b/>
          <w:sz w:val="24"/>
          <w:szCs w:val="24"/>
          <w:lang w:eastAsia="ru-RU"/>
        </w:rPr>
        <w:t xml:space="preserve">. Список использованной </w:t>
      </w:r>
      <w:r>
        <w:rPr>
          <w:rFonts w:ascii="Times New Roman" w:eastAsia="Times New Roman" w:hAnsi="Times New Roman" w:cs="Times New Roman"/>
          <w:b/>
          <w:sz w:val="24"/>
          <w:szCs w:val="24"/>
          <w:lang w:eastAsia="ru-RU"/>
        </w:rPr>
        <w:t>литературы</w:t>
      </w:r>
    </w:p>
    <w:p w:rsidR="009439DB" w:rsidRPr="009E7044" w:rsidRDefault="009439DB" w:rsidP="00AF33DB">
      <w:pPr>
        <w:spacing w:after="0" w:line="240" w:lineRule="auto"/>
        <w:rPr>
          <w:rFonts w:ascii="Times New Roman" w:eastAsia="Calibri" w:hAnsi="Times New Roman" w:cs="Times New Roman"/>
          <w:b/>
          <w:sz w:val="24"/>
          <w:szCs w:val="24"/>
        </w:rPr>
      </w:pPr>
    </w:p>
    <w:p w:rsidR="00403A4C" w:rsidRPr="00403A4C" w:rsidRDefault="00403A4C" w:rsidP="00403A4C">
      <w:pPr>
        <w:jc w:val="both"/>
        <w:rPr>
          <w:rFonts w:ascii="Times New Roman" w:hAnsi="Times New Roman" w:cs="Times New Roman"/>
          <w:b/>
          <w:sz w:val="24"/>
          <w:szCs w:val="24"/>
        </w:rPr>
        <w:sectPr w:rsidR="00403A4C" w:rsidRPr="00403A4C" w:rsidSect="00403A4C">
          <w:pgSz w:w="11906" w:h="16838"/>
          <w:pgMar w:top="1134" w:right="850" w:bottom="1134"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8007D4" w:rsidRDefault="001006A3" w:rsidP="001006A3">
      <w:pPr>
        <w:jc w:val="center"/>
        <w:rPr>
          <w:rFonts w:ascii="Times New Roman" w:hAnsi="Times New Roman" w:cs="Times New Roman"/>
          <w:b/>
          <w:sz w:val="24"/>
          <w:szCs w:val="24"/>
        </w:rPr>
      </w:pPr>
      <w:r w:rsidRPr="00220B31">
        <w:rPr>
          <w:rFonts w:ascii="Times New Roman" w:hAnsi="Times New Roman" w:cs="Times New Roman"/>
          <w:b/>
          <w:sz w:val="24"/>
          <w:szCs w:val="24"/>
          <w:lang w:val="en-US"/>
        </w:rPr>
        <w:lastRenderedPageBreak/>
        <w:t>I</w:t>
      </w:r>
      <w:r w:rsidRPr="00220B31">
        <w:rPr>
          <w:rFonts w:ascii="Times New Roman" w:hAnsi="Times New Roman" w:cs="Times New Roman"/>
          <w:b/>
          <w:sz w:val="24"/>
          <w:szCs w:val="24"/>
        </w:rPr>
        <w:t>. Пояснительная записка</w:t>
      </w:r>
    </w:p>
    <w:p w:rsidR="00195601" w:rsidRPr="00026E69" w:rsidRDefault="00195601" w:rsidP="0019560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color w:val="FF0000"/>
          <w:sz w:val="24"/>
          <w:szCs w:val="24"/>
          <w:lang w:eastAsia="ru-RU"/>
        </w:rPr>
        <w:t xml:space="preserve">     </w:t>
      </w:r>
      <w:r w:rsidRPr="00026E69">
        <w:rPr>
          <w:rFonts w:ascii="Times New Roman" w:eastAsia="Times New Roman" w:hAnsi="Times New Roman" w:cs="Times New Roman"/>
          <w:b/>
          <w:sz w:val="24"/>
          <w:szCs w:val="24"/>
          <w:lang w:eastAsia="ru-RU"/>
        </w:rPr>
        <w:t xml:space="preserve">Статус документа </w:t>
      </w:r>
    </w:p>
    <w:p w:rsidR="00195601" w:rsidRPr="00026E69" w:rsidRDefault="00195601" w:rsidP="00195601">
      <w:pPr>
        <w:spacing w:after="0" w:line="240" w:lineRule="auto"/>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 xml:space="preserve">     </w:t>
      </w:r>
      <w:proofErr w:type="gramStart"/>
      <w:r w:rsidRPr="00026E69">
        <w:rPr>
          <w:rFonts w:ascii="Times New Roman" w:eastAsia="Times New Roman" w:hAnsi="Times New Roman" w:cs="Times New Roman"/>
          <w:sz w:val="24"/>
          <w:szCs w:val="24"/>
          <w:lang w:eastAsia="ru-RU"/>
        </w:rPr>
        <w:t xml:space="preserve">Рабочая программа по литературному чтению для 3 класса разработана на основе Примерной программы начального общего  образования по литературному чтению, соответствующей Федеральному государственному образовательному стандарту (ФГОС), утверждённым в 2004 г. приказом Минобразования РФ № 1089 от 05.03.2004. и авторской программы авторов Л.Ф. Климановой,  </w:t>
      </w:r>
      <w:r w:rsidRPr="00026E69">
        <w:rPr>
          <w:rFonts w:ascii="Times New Roman" w:eastAsia="Times New Roman" w:hAnsi="Times New Roman" w:cs="Times New Roman"/>
          <w:sz w:val="24"/>
          <w:szCs w:val="24"/>
          <w:shd w:val="clear" w:color="auto" w:fill="FFFFFF"/>
          <w:lang w:eastAsia="ru-RU"/>
        </w:rPr>
        <w:t xml:space="preserve">В. Г. Горецкого, М. В. </w:t>
      </w:r>
      <w:proofErr w:type="spellStart"/>
      <w:r w:rsidRPr="00026E69">
        <w:rPr>
          <w:rFonts w:ascii="Times New Roman" w:eastAsia="Times New Roman" w:hAnsi="Times New Roman" w:cs="Times New Roman"/>
          <w:sz w:val="24"/>
          <w:szCs w:val="24"/>
          <w:shd w:val="clear" w:color="auto" w:fill="FFFFFF"/>
          <w:lang w:eastAsia="ru-RU"/>
        </w:rPr>
        <w:t>Головановой</w:t>
      </w:r>
      <w:proofErr w:type="spellEnd"/>
      <w:r w:rsidRPr="00026E69">
        <w:rPr>
          <w:rFonts w:ascii="Times New Roman" w:eastAsia="Times New Roman" w:hAnsi="Times New Roman" w:cs="Times New Roman"/>
          <w:sz w:val="24"/>
          <w:szCs w:val="24"/>
          <w:lang w:eastAsia="ru-RU"/>
        </w:rPr>
        <w:t>, УМК «Школа России».</w:t>
      </w:r>
      <w:proofErr w:type="gramEnd"/>
      <w:r w:rsidRPr="00026E69">
        <w:rPr>
          <w:rFonts w:ascii="Times New Roman" w:eastAsia="Times New Roman" w:hAnsi="Times New Roman" w:cs="Times New Roman"/>
          <w:sz w:val="24"/>
          <w:szCs w:val="24"/>
          <w:lang w:eastAsia="ru-RU"/>
        </w:rPr>
        <w:t xml:space="preserve"> Программа для общеобразовательных учреждений. Начальные классы (1-4). Москва. Просвещение, 2014 год. </w:t>
      </w:r>
    </w:p>
    <w:p w:rsidR="00195601" w:rsidRPr="00026E69" w:rsidRDefault="00195601" w:rsidP="00195601">
      <w:pPr>
        <w:widowControl w:val="0"/>
        <w:spacing w:after="0" w:line="240" w:lineRule="auto"/>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 xml:space="preserve">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русского языка с учетом </w:t>
      </w:r>
      <w:proofErr w:type="spellStart"/>
      <w:r w:rsidRPr="00026E69">
        <w:rPr>
          <w:rFonts w:ascii="Times New Roman" w:eastAsia="Times New Roman" w:hAnsi="Times New Roman" w:cs="Times New Roman"/>
          <w:sz w:val="24"/>
          <w:szCs w:val="24"/>
          <w:lang w:eastAsia="ru-RU"/>
        </w:rPr>
        <w:t>межпредметных</w:t>
      </w:r>
      <w:proofErr w:type="spellEnd"/>
      <w:r w:rsidRPr="00026E69">
        <w:rPr>
          <w:rFonts w:ascii="Times New Roman" w:eastAsia="Times New Roman" w:hAnsi="Times New Roman" w:cs="Times New Roman"/>
          <w:sz w:val="24"/>
          <w:szCs w:val="24"/>
          <w:lang w:eastAsia="ru-RU"/>
        </w:rPr>
        <w:t xml:space="preserve"> связей, логики представления учебного материала, возрастных особенностей учащихся.</w:t>
      </w:r>
    </w:p>
    <w:p w:rsidR="00195601" w:rsidRPr="00026E69" w:rsidRDefault="00195601" w:rsidP="00195601">
      <w:pPr>
        <w:spacing w:after="0" w:line="240" w:lineRule="auto"/>
        <w:ind w:firstLine="284"/>
        <w:rPr>
          <w:rFonts w:ascii="Times New Roman" w:eastAsia="Times New Roman" w:hAnsi="Times New Roman" w:cs="Times New Roman"/>
          <w:b/>
          <w:sz w:val="24"/>
          <w:szCs w:val="24"/>
          <w:shd w:val="clear" w:color="auto" w:fill="FFFFFF"/>
          <w:lang w:eastAsia="ru-RU"/>
        </w:rPr>
      </w:pPr>
      <w:r w:rsidRPr="00026E69">
        <w:rPr>
          <w:rFonts w:ascii="Times New Roman" w:eastAsia="Times New Roman" w:hAnsi="Times New Roman" w:cs="Times New Roman"/>
          <w:b/>
          <w:sz w:val="24"/>
          <w:szCs w:val="24"/>
          <w:shd w:val="clear" w:color="auto" w:fill="FFFFFF"/>
          <w:lang w:eastAsia="ru-RU"/>
        </w:rPr>
        <w:t>Нормативная база</w:t>
      </w:r>
    </w:p>
    <w:p w:rsidR="00195601" w:rsidRPr="00026E69" w:rsidRDefault="00195601" w:rsidP="00195601">
      <w:pPr>
        <w:spacing w:after="0" w:line="240" w:lineRule="auto"/>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 xml:space="preserve">     Рабочая программа разработана на основе следующих </w:t>
      </w:r>
      <w:r w:rsidRPr="00026E69">
        <w:rPr>
          <w:rFonts w:ascii="Times New Roman" w:eastAsia="Times New Roman" w:hAnsi="Times New Roman" w:cs="Times New Roman"/>
          <w:b/>
          <w:bCs/>
          <w:sz w:val="24"/>
          <w:szCs w:val="24"/>
          <w:lang w:eastAsia="ru-RU"/>
        </w:rPr>
        <w:t>нормативно-правовых</w:t>
      </w:r>
      <w:r w:rsidRPr="00026E69">
        <w:rPr>
          <w:rFonts w:ascii="Times New Roman" w:eastAsia="Times New Roman" w:hAnsi="Times New Roman" w:cs="Times New Roman"/>
          <w:sz w:val="24"/>
          <w:szCs w:val="24"/>
          <w:lang w:eastAsia="ru-RU"/>
        </w:rPr>
        <w:t xml:space="preserve"> и </w:t>
      </w:r>
      <w:r w:rsidRPr="00026E69">
        <w:rPr>
          <w:rFonts w:ascii="Times New Roman" w:eastAsia="Times New Roman" w:hAnsi="Times New Roman" w:cs="Times New Roman"/>
          <w:b/>
          <w:bCs/>
          <w:sz w:val="24"/>
          <w:szCs w:val="24"/>
          <w:lang w:eastAsia="ru-RU"/>
        </w:rPr>
        <w:t>инструктивно-методических</w:t>
      </w:r>
      <w:r w:rsidRPr="00026E69">
        <w:rPr>
          <w:rFonts w:ascii="Times New Roman" w:eastAsia="Times New Roman" w:hAnsi="Times New Roman" w:cs="Times New Roman"/>
          <w:sz w:val="24"/>
          <w:szCs w:val="24"/>
          <w:lang w:eastAsia="ru-RU"/>
        </w:rPr>
        <w:t xml:space="preserve"> документов: </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Закон РФ от 10.07.1992 № 3266-1 «Об образовании» (ст.7, ст. 32);</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 xml:space="preserve">Письмо </w:t>
      </w:r>
      <w:proofErr w:type="spellStart"/>
      <w:r w:rsidRPr="00026E69">
        <w:rPr>
          <w:rFonts w:ascii="Times New Roman" w:eastAsia="Times New Roman" w:hAnsi="Times New Roman" w:cs="Times New Roman"/>
          <w:sz w:val="24"/>
          <w:szCs w:val="24"/>
          <w:lang w:eastAsia="ru-RU"/>
        </w:rPr>
        <w:t>Минобрнауки</w:t>
      </w:r>
      <w:proofErr w:type="spellEnd"/>
      <w:r w:rsidRPr="00026E69">
        <w:rPr>
          <w:rFonts w:ascii="Times New Roman" w:eastAsia="Times New Roman" w:hAnsi="Times New Roman" w:cs="Times New Roman"/>
          <w:sz w:val="24"/>
          <w:szCs w:val="24"/>
          <w:lang w:eastAsia="ru-RU"/>
        </w:rPr>
        <w:t xml:space="preserve"> России от 01.04.2005 года № 03-417 «О перечне учебного и компьютерного оборудования для оснащения общеобразовательных учреждений»;</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Типовое положение об общеобразовательном учреждении. Постановление правительства от 19.03.2001 года № 196;</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 xml:space="preserve">Приказ </w:t>
      </w:r>
      <w:proofErr w:type="spellStart"/>
      <w:r w:rsidRPr="00026E69">
        <w:rPr>
          <w:rFonts w:ascii="Times New Roman" w:eastAsia="Times New Roman" w:hAnsi="Times New Roman" w:cs="Times New Roman"/>
          <w:sz w:val="24"/>
          <w:szCs w:val="24"/>
          <w:lang w:eastAsia="ru-RU"/>
        </w:rPr>
        <w:t>Минобрнауки</w:t>
      </w:r>
      <w:proofErr w:type="spellEnd"/>
      <w:r w:rsidRPr="00026E69">
        <w:rPr>
          <w:rFonts w:ascii="Times New Roman" w:eastAsia="Times New Roman" w:hAnsi="Times New Roman" w:cs="Times New Roman"/>
          <w:sz w:val="24"/>
          <w:szCs w:val="24"/>
          <w:lang w:eastAsia="ru-RU"/>
        </w:rPr>
        <w:t xml:space="preserve"> России от 05.10.2009 года № 373 «Об утверждении и введении в действие федерального государственного образовательного стандарта начального общего образования»;</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 xml:space="preserve">Приказ </w:t>
      </w:r>
      <w:proofErr w:type="spellStart"/>
      <w:r w:rsidRPr="00026E69">
        <w:rPr>
          <w:rFonts w:ascii="Times New Roman" w:eastAsia="Times New Roman" w:hAnsi="Times New Roman" w:cs="Times New Roman"/>
          <w:sz w:val="24"/>
          <w:szCs w:val="24"/>
          <w:lang w:eastAsia="ru-RU"/>
        </w:rPr>
        <w:t>Минобрнауки</w:t>
      </w:r>
      <w:proofErr w:type="spellEnd"/>
      <w:r w:rsidRPr="00026E69">
        <w:rPr>
          <w:rFonts w:ascii="Times New Roman" w:eastAsia="Times New Roman" w:hAnsi="Times New Roman" w:cs="Times New Roman"/>
          <w:sz w:val="24"/>
          <w:szCs w:val="24"/>
          <w:lang w:eastAsia="ru-RU"/>
        </w:rPr>
        <w:t xml:space="preserve"> России от 27.12.2011 года № 2885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на 2012-2013 учебный год».</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 xml:space="preserve">Приказ </w:t>
      </w:r>
      <w:proofErr w:type="spellStart"/>
      <w:r w:rsidRPr="00026E69">
        <w:rPr>
          <w:rFonts w:ascii="Times New Roman" w:eastAsia="Times New Roman" w:hAnsi="Times New Roman" w:cs="Times New Roman"/>
          <w:sz w:val="24"/>
          <w:szCs w:val="24"/>
          <w:lang w:eastAsia="ru-RU"/>
        </w:rPr>
        <w:t>Минобрнауки</w:t>
      </w:r>
      <w:proofErr w:type="spellEnd"/>
      <w:r w:rsidRPr="00026E69">
        <w:rPr>
          <w:rFonts w:ascii="Times New Roman" w:eastAsia="Times New Roman" w:hAnsi="Times New Roman" w:cs="Times New Roman"/>
          <w:sz w:val="24"/>
          <w:szCs w:val="24"/>
          <w:lang w:eastAsia="ru-RU"/>
        </w:rPr>
        <w:t xml:space="preserve"> России от 26.11.2010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 373».;</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gramStart"/>
      <w:r w:rsidRPr="00026E69">
        <w:rPr>
          <w:rFonts w:ascii="Times New Roman" w:eastAsia="Times New Roman" w:hAnsi="Times New Roman" w:cs="Times New Roman"/>
          <w:sz w:val="24"/>
          <w:szCs w:val="24"/>
          <w:lang w:eastAsia="ru-RU"/>
        </w:rPr>
        <w:t xml:space="preserve">Письмо Департамента общего образования </w:t>
      </w:r>
      <w:proofErr w:type="spellStart"/>
      <w:r w:rsidRPr="00026E69">
        <w:rPr>
          <w:rFonts w:ascii="Times New Roman" w:eastAsia="Times New Roman" w:hAnsi="Times New Roman" w:cs="Times New Roman"/>
          <w:sz w:val="24"/>
          <w:szCs w:val="24"/>
          <w:lang w:eastAsia="ru-RU"/>
        </w:rPr>
        <w:t>Минобрнауки</w:t>
      </w:r>
      <w:proofErr w:type="spellEnd"/>
      <w:r w:rsidRPr="00026E69">
        <w:rPr>
          <w:rFonts w:ascii="Times New Roman" w:eastAsia="Times New Roman" w:hAnsi="Times New Roman" w:cs="Times New Roman"/>
          <w:sz w:val="24"/>
          <w:szCs w:val="24"/>
          <w:lang w:eastAsia="ru-RU"/>
        </w:rPr>
        <w:t xml:space="preserve"> РФ от 12 мая 2011 г. № 03-296 «Об организации внеурочной деятельности при введении федерального государственного образовательного стандарта общего образования»)</w:t>
      </w:r>
      <w:proofErr w:type="gramEnd"/>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Федеральный закон от 01.12.2007 года № 309 «О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w:t>
      </w:r>
    </w:p>
    <w:p w:rsidR="00195601" w:rsidRPr="00026E69" w:rsidRDefault="00195601" w:rsidP="00195601">
      <w:pPr>
        <w:widowControl w:val="0"/>
        <w:numPr>
          <w:ilvl w:val="0"/>
          <w:numId w:val="7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ar-SA"/>
        </w:rPr>
        <w:t>Учебный план школы на 2014-2015 учебный год.</w:t>
      </w:r>
    </w:p>
    <w:p w:rsidR="00195601" w:rsidRPr="00026E69" w:rsidRDefault="00195601" w:rsidP="00195601">
      <w:pPr>
        <w:spacing w:after="0" w:line="240" w:lineRule="auto"/>
        <w:rPr>
          <w:rFonts w:ascii="Times New Roman" w:eastAsia="Times New Roman" w:hAnsi="Times New Roman" w:cs="Times New Roman"/>
          <w:sz w:val="24"/>
          <w:szCs w:val="24"/>
          <w:lang w:eastAsia="ru-RU"/>
        </w:rPr>
      </w:pPr>
    </w:p>
    <w:p w:rsidR="00195601" w:rsidRPr="00026E69" w:rsidRDefault="00195601" w:rsidP="00195601">
      <w:pPr>
        <w:spacing w:after="0" w:line="240" w:lineRule="auto"/>
        <w:ind w:firstLine="708"/>
        <w:rPr>
          <w:rFonts w:ascii="Times New Roman" w:eastAsia="Times New Roman" w:hAnsi="Times New Roman" w:cs="Times New Roman"/>
          <w:b/>
          <w:sz w:val="24"/>
          <w:szCs w:val="24"/>
          <w:lang w:eastAsia="ru-RU"/>
        </w:rPr>
      </w:pPr>
      <w:r w:rsidRPr="00026E69">
        <w:rPr>
          <w:rFonts w:ascii="Times New Roman" w:eastAsia="Times New Roman" w:hAnsi="Times New Roman" w:cs="Times New Roman"/>
          <w:sz w:val="24"/>
          <w:szCs w:val="24"/>
          <w:lang w:eastAsia="ru-RU"/>
        </w:rPr>
        <w:lastRenderedPageBreak/>
        <w:t>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 поэтому в программу не внесено изменений, при этом учтено, что учебные темы, которые не входят в обязательный минимум содержания основных образовательных программ, отнесены  к элементам дополнительного (необязательного) содержания</w:t>
      </w:r>
      <w:r w:rsidRPr="00026E69">
        <w:rPr>
          <w:rFonts w:ascii="Times New Roman" w:eastAsia="Times New Roman" w:hAnsi="Times New Roman" w:cs="Times New Roman"/>
          <w:b/>
          <w:sz w:val="24"/>
          <w:szCs w:val="24"/>
          <w:lang w:eastAsia="ru-RU"/>
        </w:rPr>
        <w:t xml:space="preserve">. </w:t>
      </w:r>
    </w:p>
    <w:p w:rsidR="00195601" w:rsidRPr="00026E69" w:rsidRDefault="00195601" w:rsidP="00195601">
      <w:pPr>
        <w:spacing w:after="0" w:line="240" w:lineRule="auto"/>
        <w:rPr>
          <w:rFonts w:ascii="Times New Roman" w:eastAsia="Times New Roman" w:hAnsi="Times New Roman" w:cs="Times New Roman"/>
          <w:b/>
          <w:sz w:val="24"/>
          <w:szCs w:val="24"/>
          <w:lang w:eastAsia="ru-RU"/>
        </w:rPr>
      </w:pPr>
      <w:r w:rsidRPr="00026E69">
        <w:rPr>
          <w:rFonts w:ascii="Times New Roman" w:eastAsia="Times New Roman" w:hAnsi="Times New Roman" w:cs="Times New Roman"/>
          <w:b/>
          <w:sz w:val="24"/>
          <w:szCs w:val="24"/>
          <w:lang w:eastAsia="ru-RU"/>
        </w:rPr>
        <w:tab/>
        <w:t xml:space="preserve">Реализация учебной программы обеспечивается: </w:t>
      </w:r>
    </w:p>
    <w:p w:rsidR="00195601" w:rsidRPr="00026E69" w:rsidRDefault="008D5444" w:rsidP="008D5444">
      <w:pPr>
        <w:spacing w:after="0" w:line="240" w:lineRule="auto"/>
        <w:ind w:right="-159"/>
        <w:rPr>
          <w:rFonts w:ascii="Times New Roman" w:eastAsia="Calibri" w:hAnsi="Times New Roman" w:cs="Times New Roman"/>
          <w:sz w:val="24"/>
          <w:szCs w:val="24"/>
        </w:rPr>
      </w:pPr>
      <w:r w:rsidRPr="00026E69">
        <w:rPr>
          <w:rFonts w:ascii="Times New Roman" w:eastAsia="Calibri" w:hAnsi="Times New Roman" w:cs="Times New Roman"/>
          <w:sz w:val="24"/>
          <w:szCs w:val="24"/>
        </w:rPr>
        <w:t>1. Р</w:t>
      </w:r>
      <w:r w:rsidR="00195601" w:rsidRPr="00026E69">
        <w:rPr>
          <w:rFonts w:ascii="Times New Roman" w:eastAsia="Calibri" w:hAnsi="Times New Roman" w:cs="Times New Roman"/>
          <w:sz w:val="24"/>
          <w:szCs w:val="24"/>
        </w:rPr>
        <w:t xml:space="preserve">абочая программа Л.Ф. Климановой, М.В. </w:t>
      </w:r>
      <w:proofErr w:type="spellStart"/>
      <w:r w:rsidR="00195601" w:rsidRPr="00026E69">
        <w:rPr>
          <w:rFonts w:ascii="Times New Roman" w:eastAsia="Calibri" w:hAnsi="Times New Roman" w:cs="Times New Roman"/>
          <w:sz w:val="24"/>
          <w:szCs w:val="24"/>
        </w:rPr>
        <w:t>Бойкиной</w:t>
      </w:r>
      <w:proofErr w:type="spellEnd"/>
      <w:r w:rsidR="00195601" w:rsidRPr="00026E69">
        <w:rPr>
          <w:rFonts w:ascii="Times New Roman" w:eastAsia="Calibri" w:hAnsi="Times New Roman" w:cs="Times New Roman"/>
          <w:sz w:val="24"/>
          <w:szCs w:val="24"/>
        </w:rPr>
        <w:t xml:space="preserve"> «Литературное чтение» М., Просвещение 2014 год </w:t>
      </w:r>
    </w:p>
    <w:p w:rsidR="00195601" w:rsidRPr="00026E69" w:rsidRDefault="008D5444" w:rsidP="008D5444">
      <w:pPr>
        <w:spacing w:after="0" w:line="240" w:lineRule="auto"/>
        <w:ind w:right="-159"/>
        <w:rPr>
          <w:rFonts w:ascii="Times New Roman" w:eastAsia="Calibri" w:hAnsi="Times New Roman" w:cs="Times New Roman"/>
          <w:sz w:val="24"/>
          <w:szCs w:val="24"/>
        </w:rPr>
      </w:pPr>
      <w:r w:rsidRPr="00026E69">
        <w:rPr>
          <w:rFonts w:ascii="Times New Roman" w:eastAsia="Calibri" w:hAnsi="Times New Roman" w:cs="Times New Roman"/>
          <w:sz w:val="24"/>
          <w:szCs w:val="24"/>
        </w:rPr>
        <w:t>2. У</w:t>
      </w:r>
      <w:r w:rsidR="00195601" w:rsidRPr="00026E69">
        <w:rPr>
          <w:rFonts w:ascii="Times New Roman" w:eastAsia="Calibri" w:hAnsi="Times New Roman" w:cs="Times New Roman"/>
          <w:sz w:val="24"/>
          <w:szCs w:val="24"/>
        </w:rPr>
        <w:t>чебник по чтению «Литературное чтение»  в двух частях, Л Ф. Климанова, В. Г. Горецкий, М. В. Голованова,</w:t>
      </w:r>
      <w:r w:rsidR="00195601" w:rsidRPr="00026E69">
        <w:rPr>
          <w:rFonts w:ascii="Times New Roman" w:eastAsia="Calibri" w:hAnsi="Times New Roman" w:cs="Times New Roman"/>
          <w:b/>
          <w:sz w:val="24"/>
          <w:szCs w:val="24"/>
        </w:rPr>
        <w:t xml:space="preserve"> </w:t>
      </w:r>
      <w:r w:rsidR="00195601" w:rsidRPr="00026E69">
        <w:rPr>
          <w:rFonts w:ascii="Times New Roman" w:eastAsia="Calibri" w:hAnsi="Times New Roman" w:cs="Times New Roman"/>
          <w:sz w:val="24"/>
          <w:szCs w:val="24"/>
        </w:rPr>
        <w:t>М.: Просвещение, 2014 г. с логотипом ФГОС</w:t>
      </w:r>
    </w:p>
    <w:p w:rsidR="00195601" w:rsidRPr="00026E69" w:rsidRDefault="008D5444" w:rsidP="008D5444">
      <w:pPr>
        <w:spacing w:after="0" w:line="240" w:lineRule="auto"/>
        <w:ind w:right="-159"/>
        <w:rPr>
          <w:rFonts w:ascii="Times New Roman" w:eastAsia="Calibri" w:hAnsi="Times New Roman" w:cs="Times New Roman"/>
          <w:sz w:val="24"/>
          <w:szCs w:val="24"/>
        </w:rPr>
      </w:pPr>
      <w:r w:rsidRPr="00026E69">
        <w:rPr>
          <w:rFonts w:ascii="Times New Roman" w:eastAsia="Calibri" w:hAnsi="Times New Roman" w:cs="Times New Roman"/>
          <w:sz w:val="24"/>
          <w:szCs w:val="24"/>
        </w:rPr>
        <w:t>3.</w:t>
      </w:r>
      <w:r w:rsidR="00026E69">
        <w:rPr>
          <w:rFonts w:ascii="Times New Roman" w:eastAsia="Calibri" w:hAnsi="Times New Roman" w:cs="Times New Roman"/>
          <w:sz w:val="24"/>
          <w:szCs w:val="24"/>
        </w:rPr>
        <w:t xml:space="preserve"> </w:t>
      </w:r>
      <w:r w:rsidRPr="00026E69">
        <w:rPr>
          <w:rFonts w:ascii="Times New Roman" w:eastAsia="Calibri" w:hAnsi="Times New Roman" w:cs="Times New Roman"/>
          <w:sz w:val="24"/>
          <w:szCs w:val="24"/>
        </w:rPr>
        <w:t>Р</w:t>
      </w:r>
      <w:r w:rsidR="00195601" w:rsidRPr="00026E69">
        <w:rPr>
          <w:rFonts w:ascii="Times New Roman" w:eastAsia="Calibri" w:hAnsi="Times New Roman" w:cs="Times New Roman"/>
          <w:sz w:val="24"/>
          <w:szCs w:val="24"/>
        </w:rPr>
        <w:t xml:space="preserve">абочая тетрадь по литературному чтению М.В. </w:t>
      </w:r>
      <w:proofErr w:type="spellStart"/>
      <w:r w:rsidR="00195601" w:rsidRPr="00026E69">
        <w:rPr>
          <w:rFonts w:ascii="Times New Roman" w:eastAsia="Calibri" w:hAnsi="Times New Roman" w:cs="Times New Roman"/>
          <w:sz w:val="24"/>
          <w:szCs w:val="24"/>
        </w:rPr>
        <w:t>Бойкина</w:t>
      </w:r>
      <w:proofErr w:type="spellEnd"/>
      <w:r w:rsidR="00195601" w:rsidRPr="00026E69">
        <w:rPr>
          <w:rFonts w:ascii="Times New Roman" w:eastAsia="Calibri" w:hAnsi="Times New Roman" w:cs="Times New Roman"/>
          <w:sz w:val="24"/>
          <w:szCs w:val="24"/>
        </w:rPr>
        <w:t>, Л.А. Виноградская М.: Просвещение, 2014 г. с логотипом ФГОС</w:t>
      </w:r>
    </w:p>
    <w:p w:rsidR="00195601" w:rsidRPr="00026E69" w:rsidRDefault="008D5444" w:rsidP="008D5444">
      <w:pPr>
        <w:spacing w:after="0" w:line="240" w:lineRule="auto"/>
        <w:ind w:right="-159"/>
        <w:rPr>
          <w:rFonts w:ascii="Times New Roman" w:eastAsia="Calibri" w:hAnsi="Times New Roman" w:cs="Times New Roman"/>
          <w:sz w:val="24"/>
          <w:szCs w:val="24"/>
        </w:rPr>
      </w:pPr>
      <w:r w:rsidRPr="00026E69">
        <w:rPr>
          <w:rFonts w:ascii="Times New Roman" w:eastAsia="Calibri" w:hAnsi="Times New Roman" w:cs="Times New Roman"/>
          <w:sz w:val="24"/>
          <w:szCs w:val="24"/>
        </w:rPr>
        <w:t>4.</w:t>
      </w:r>
      <w:r w:rsidR="00026E69">
        <w:rPr>
          <w:rFonts w:ascii="Times New Roman" w:eastAsia="Calibri" w:hAnsi="Times New Roman" w:cs="Times New Roman"/>
          <w:sz w:val="24"/>
          <w:szCs w:val="24"/>
        </w:rPr>
        <w:t xml:space="preserve"> </w:t>
      </w:r>
      <w:r w:rsidRPr="00026E69">
        <w:rPr>
          <w:rFonts w:ascii="Times New Roman" w:eastAsia="Calibri" w:hAnsi="Times New Roman" w:cs="Times New Roman"/>
          <w:sz w:val="24"/>
          <w:szCs w:val="24"/>
        </w:rPr>
        <w:t>М</w:t>
      </w:r>
      <w:r w:rsidR="00195601" w:rsidRPr="00026E69">
        <w:rPr>
          <w:rFonts w:ascii="Times New Roman" w:eastAsia="Calibri" w:hAnsi="Times New Roman" w:cs="Times New Roman"/>
          <w:sz w:val="24"/>
          <w:szCs w:val="24"/>
        </w:rPr>
        <w:t>етодическое пособие с поурочными разработками</w:t>
      </w:r>
      <w:r w:rsidRPr="00026E69">
        <w:rPr>
          <w:rFonts w:ascii="Times New Roman" w:eastAsia="Times New Roman" w:hAnsi="Times New Roman" w:cs="Times New Roman"/>
          <w:sz w:val="24"/>
          <w:szCs w:val="24"/>
          <w:lang w:eastAsia="ru-RU"/>
        </w:rPr>
        <w:t xml:space="preserve"> Л.Ф. Климановой, В.Г. Горецким, М.В. </w:t>
      </w:r>
      <w:proofErr w:type="spellStart"/>
      <w:r w:rsidRPr="00026E69">
        <w:rPr>
          <w:rFonts w:ascii="Times New Roman" w:eastAsia="Times New Roman" w:hAnsi="Times New Roman" w:cs="Times New Roman"/>
          <w:sz w:val="24"/>
          <w:szCs w:val="24"/>
          <w:lang w:eastAsia="ru-RU"/>
        </w:rPr>
        <w:t>Головановой</w:t>
      </w:r>
      <w:proofErr w:type="spellEnd"/>
      <w:r w:rsidRPr="00026E69">
        <w:rPr>
          <w:rFonts w:ascii="Times New Roman" w:eastAsia="Times New Roman" w:hAnsi="Times New Roman" w:cs="Times New Roman"/>
          <w:sz w:val="24"/>
          <w:szCs w:val="24"/>
          <w:lang w:eastAsia="ru-RU"/>
        </w:rPr>
        <w:t>.</w:t>
      </w:r>
    </w:p>
    <w:p w:rsidR="00195601" w:rsidRPr="00026E69" w:rsidRDefault="00195601" w:rsidP="00195601">
      <w:pPr>
        <w:spacing w:after="0" w:line="240" w:lineRule="auto"/>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ab/>
        <w:t>В соответствии</w:t>
      </w:r>
      <w:r w:rsidR="00A37DED">
        <w:rPr>
          <w:rFonts w:ascii="Times New Roman" w:eastAsia="Times New Roman" w:hAnsi="Times New Roman" w:cs="Times New Roman"/>
          <w:sz w:val="24"/>
          <w:szCs w:val="24"/>
          <w:lang w:eastAsia="ru-RU"/>
        </w:rPr>
        <w:t xml:space="preserve"> с учебным планом школы на 2020-2021 </w:t>
      </w:r>
      <w:r w:rsidRPr="00026E69">
        <w:rPr>
          <w:rFonts w:ascii="Times New Roman" w:eastAsia="Times New Roman" w:hAnsi="Times New Roman" w:cs="Times New Roman"/>
          <w:sz w:val="24"/>
          <w:szCs w:val="24"/>
          <w:lang w:eastAsia="ru-RU"/>
        </w:rPr>
        <w:t xml:space="preserve">учебный год рабочая программа по </w:t>
      </w:r>
      <w:r w:rsidR="008D5444" w:rsidRPr="00026E69">
        <w:rPr>
          <w:rFonts w:ascii="Times New Roman" w:eastAsia="Times New Roman" w:hAnsi="Times New Roman" w:cs="Times New Roman"/>
          <w:sz w:val="24"/>
          <w:szCs w:val="24"/>
          <w:lang w:eastAsia="ru-RU"/>
        </w:rPr>
        <w:t xml:space="preserve">литературному чтению рассчитана на 136 часов в год (4 часа </w:t>
      </w:r>
      <w:r w:rsidRPr="00026E69">
        <w:rPr>
          <w:rFonts w:ascii="Times New Roman" w:eastAsia="Times New Roman" w:hAnsi="Times New Roman" w:cs="Times New Roman"/>
          <w:sz w:val="24"/>
          <w:szCs w:val="24"/>
          <w:lang w:eastAsia="ru-RU"/>
        </w:rPr>
        <w:t>в неделю).</w:t>
      </w:r>
    </w:p>
    <w:p w:rsidR="00195601" w:rsidRPr="00026E69" w:rsidRDefault="00195601" w:rsidP="008D5444">
      <w:pPr>
        <w:spacing w:after="0" w:line="240" w:lineRule="auto"/>
        <w:ind w:firstLine="540"/>
        <w:textAlignment w:val="center"/>
        <w:rPr>
          <w:rFonts w:ascii="Times New Roman" w:eastAsia="Times New Roman" w:hAnsi="Times New Roman" w:cs="Times New Roman"/>
          <w:sz w:val="24"/>
          <w:szCs w:val="24"/>
          <w:lang w:eastAsia="ru-RU"/>
        </w:rPr>
      </w:pPr>
      <w:r w:rsidRPr="00026E69">
        <w:rPr>
          <w:rFonts w:ascii="Times New Roman" w:eastAsia="Times New Roman" w:hAnsi="Times New Roman" w:cs="Times New Roman"/>
          <w:sz w:val="24"/>
          <w:szCs w:val="24"/>
          <w:lang w:eastAsia="ru-RU"/>
        </w:rPr>
        <w:t>Предмет «</w:t>
      </w:r>
      <w:r w:rsidR="008D5444" w:rsidRPr="00026E69">
        <w:rPr>
          <w:rFonts w:ascii="Times New Roman" w:eastAsia="Times New Roman" w:hAnsi="Times New Roman" w:cs="Times New Roman"/>
          <w:sz w:val="24"/>
          <w:szCs w:val="24"/>
          <w:lang w:eastAsia="ru-RU"/>
        </w:rPr>
        <w:t>Литературное чтение</w:t>
      </w:r>
      <w:r w:rsidRPr="00026E69">
        <w:rPr>
          <w:rFonts w:ascii="Times New Roman" w:eastAsia="Times New Roman" w:hAnsi="Times New Roman" w:cs="Times New Roman"/>
          <w:sz w:val="24"/>
          <w:szCs w:val="24"/>
          <w:lang w:eastAsia="ru-RU"/>
        </w:rPr>
        <w:t>»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w:t>
      </w:r>
      <w:r w:rsidR="008D5444" w:rsidRPr="00026E69">
        <w:rPr>
          <w:rFonts w:ascii="Times New Roman" w:eastAsia="Times New Roman" w:hAnsi="Times New Roman" w:cs="Times New Roman"/>
          <w:sz w:val="24"/>
          <w:szCs w:val="24"/>
          <w:lang w:eastAsia="ru-RU"/>
        </w:rPr>
        <w:t xml:space="preserve"> воспитании младших школьников.</w:t>
      </w:r>
    </w:p>
    <w:p w:rsidR="00665737" w:rsidRPr="00220B31" w:rsidRDefault="00220B31" w:rsidP="00665737">
      <w:pPr>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b/>
          <w:sz w:val="24"/>
          <w:szCs w:val="24"/>
          <w:lang w:eastAsia="ru-RU"/>
        </w:rPr>
        <w:t xml:space="preserve">     </w:t>
      </w:r>
      <w:r w:rsidR="00665737" w:rsidRPr="00220B31">
        <w:rPr>
          <w:rFonts w:ascii="Times New Roman" w:eastAsia="Times New Roman" w:hAnsi="Times New Roman" w:cs="Times New Roman"/>
          <w:sz w:val="24"/>
          <w:szCs w:val="24"/>
          <w:lang w:eastAsia="ru-RU"/>
        </w:rPr>
        <w:t xml:space="preserve">Программа составлена на основании примерной программы начального общего образования (авторы - Л.Ф. Климанова,  </w:t>
      </w:r>
      <w:r w:rsidR="00665737" w:rsidRPr="00220B31">
        <w:rPr>
          <w:rFonts w:ascii="Times New Roman" w:eastAsia="Times New Roman" w:hAnsi="Times New Roman" w:cs="Times New Roman"/>
          <w:sz w:val="24"/>
          <w:szCs w:val="24"/>
          <w:shd w:val="clear" w:color="auto" w:fill="FFFFFF"/>
          <w:lang w:eastAsia="ru-RU"/>
        </w:rPr>
        <w:t xml:space="preserve">В. Г. Горецкий, М. В. Голованова), составленной в соответствии с Федеральным компонентом Государственного стандарта, </w:t>
      </w:r>
      <w:r w:rsidR="00665737" w:rsidRPr="00220B31">
        <w:rPr>
          <w:rFonts w:ascii="Times New Roman" w:eastAsia="Times New Roman" w:hAnsi="Times New Roman" w:cs="Times New Roman"/>
          <w:sz w:val="24"/>
          <w:szCs w:val="24"/>
          <w:lang w:eastAsia="ru-RU"/>
        </w:rPr>
        <w:t>утверждённым в 2004 г. приказом Минобразования РФ № 1089 от 05.03.2004</w:t>
      </w:r>
    </w:p>
    <w:p w:rsidR="00220B31" w:rsidRPr="008D5444" w:rsidRDefault="00665737" w:rsidP="008D5444">
      <w:pPr>
        <w:spacing w:after="0" w:line="240" w:lineRule="auto"/>
        <w:rPr>
          <w:rFonts w:ascii="Times New Roman" w:eastAsia="Times New Roman" w:hAnsi="Times New Roman" w:cs="Times New Roman"/>
          <w:sz w:val="24"/>
          <w:szCs w:val="24"/>
          <w:shd w:val="clear" w:color="auto" w:fill="FFFFFF"/>
          <w:lang w:eastAsia="ru-RU"/>
        </w:rPr>
      </w:pPr>
      <w:r w:rsidRPr="00220B31">
        <w:rPr>
          <w:rFonts w:ascii="Times New Roman" w:eastAsia="Times New Roman" w:hAnsi="Times New Roman" w:cs="Times New Roman"/>
          <w:sz w:val="24"/>
          <w:szCs w:val="24"/>
          <w:lang w:eastAsia="ru-RU"/>
        </w:rPr>
        <w:t xml:space="preserve">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литературного чтения с учетом </w:t>
      </w:r>
      <w:proofErr w:type="spellStart"/>
      <w:r w:rsidRPr="00220B31">
        <w:rPr>
          <w:rFonts w:ascii="Times New Roman" w:eastAsia="Times New Roman" w:hAnsi="Times New Roman" w:cs="Times New Roman"/>
          <w:sz w:val="24"/>
          <w:szCs w:val="24"/>
          <w:lang w:eastAsia="ru-RU"/>
        </w:rPr>
        <w:t>межпредметных</w:t>
      </w:r>
      <w:proofErr w:type="spellEnd"/>
      <w:r w:rsidRPr="00220B31">
        <w:rPr>
          <w:rFonts w:ascii="Times New Roman" w:eastAsia="Times New Roman" w:hAnsi="Times New Roman" w:cs="Times New Roman"/>
          <w:sz w:val="24"/>
          <w:szCs w:val="24"/>
          <w:lang w:eastAsia="ru-RU"/>
        </w:rPr>
        <w:t xml:space="preserve"> и </w:t>
      </w:r>
      <w:proofErr w:type="spellStart"/>
      <w:r w:rsidRPr="00220B31">
        <w:rPr>
          <w:rFonts w:ascii="Times New Roman" w:eastAsia="Times New Roman" w:hAnsi="Times New Roman" w:cs="Times New Roman"/>
          <w:sz w:val="24"/>
          <w:szCs w:val="24"/>
          <w:lang w:eastAsia="ru-RU"/>
        </w:rPr>
        <w:t>внутрипредметных</w:t>
      </w:r>
      <w:proofErr w:type="spellEnd"/>
      <w:r w:rsidRPr="00220B31">
        <w:rPr>
          <w:rFonts w:ascii="Times New Roman" w:eastAsia="Times New Roman" w:hAnsi="Times New Roman" w:cs="Times New Roman"/>
          <w:sz w:val="24"/>
          <w:szCs w:val="24"/>
          <w:lang w:eastAsia="ru-RU"/>
        </w:rPr>
        <w:t xml:space="preserve"> связей, логики представления учебного материала, возрастных особенностей учащихся</w:t>
      </w:r>
      <w:proofErr w:type="gramStart"/>
      <w:r w:rsidRPr="00220B31">
        <w:rPr>
          <w:rFonts w:ascii="Times New Roman" w:eastAsia="Times New Roman" w:hAnsi="Times New Roman" w:cs="Times New Roman"/>
          <w:sz w:val="24"/>
          <w:szCs w:val="24"/>
          <w:shd w:val="clear" w:color="auto" w:fill="FFFFFF"/>
          <w:lang w:eastAsia="ru-RU"/>
        </w:rPr>
        <w:t xml:space="preserve"> </w:t>
      </w:r>
      <w:r w:rsidR="00FA0E75">
        <w:rPr>
          <w:rFonts w:ascii="Times New Roman" w:eastAsia="Times New Roman" w:hAnsi="Times New Roman" w:cs="Times New Roman"/>
          <w:sz w:val="24"/>
          <w:szCs w:val="24"/>
          <w:shd w:val="clear" w:color="auto" w:fill="FFFFFF"/>
          <w:lang w:eastAsia="ru-RU"/>
        </w:rPr>
        <w:t>.</w:t>
      </w:r>
      <w:proofErr w:type="gramEnd"/>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xml:space="preserve">     Курс «Литературное чтение» отличается широким </w:t>
      </w:r>
      <w:proofErr w:type="spellStart"/>
      <w:r w:rsidRPr="00220B31">
        <w:rPr>
          <w:rFonts w:ascii="Times New Roman" w:eastAsia="Times New Roman" w:hAnsi="Times New Roman" w:cs="Times New Roman"/>
          <w:sz w:val="24"/>
          <w:szCs w:val="24"/>
          <w:lang w:eastAsia="ru-RU"/>
        </w:rPr>
        <w:t>видо-жанровым</w:t>
      </w:r>
      <w:proofErr w:type="spellEnd"/>
      <w:r w:rsidRPr="00220B31">
        <w:rPr>
          <w:rFonts w:ascii="Times New Roman" w:eastAsia="Times New Roman" w:hAnsi="Times New Roman" w:cs="Times New Roman"/>
          <w:sz w:val="24"/>
          <w:szCs w:val="24"/>
          <w:lang w:eastAsia="ru-RU"/>
        </w:rPr>
        <w:t xml:space="preserve"> и тематическим диапазоном литературных произведений, соответствием учебного материала и способов его систематизации ведущей задаче третьего года обучения - формированию базовых читательских компетенций и личностных к</w:t>
      </w:r>
      <w:r w:rsidR="009439DB">
        <w:rPr>
          <w:rFonts w:ascii="Times New Roman" w:eastAsia="Times New Roman" w:hAnsi="Times New Roman" w:cs="Times New Roman"/>
          <w:sz w:val="24"/>
          <w:szCs w:val="24"/>
          <w:lang w:eastAsia="ru-RU"/>
        </w:rPr>
        <w:t>ачеств.</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b/>
          <w:i/>
          <w:sz w:val="24"/>
          <w:szCs w:val="24"/>
          <w:lang w:eastAsia="ru-RU"/>
        </w:rPr>
      </w:pPr>
      <w:r w:rsidRPr="00220B31">
        <w:rPr>
          <w:rFonts w:ascii="Times New Roman" w:eastAsia="Times New Roman" w:hAnsi="Times New Roman" w:cs="Times New Roman"/>
          <w:sz w:val="24"/>
          <w:szCs w:val="24"/>
          <w:lang w:eastAsia="ru-RU"/>
        </w:rPr>
        <w:t xml:space="preserve">     </w:t>
      </w:r>
      <w:r w:rsidRPr="00220B31">
        <w:rPr>
          <w:rFonts w:ascii="Times New Roman" w:eastAsia="Times New Roman" w:hAnsi="Times New Roman" w:cs="Times New Roman"/>
          <w:b/>
          <w:i/>
          <w:sz w:val="24"/>
          <w:szCs w:val="24"/>
          <w:lang w:eastAsia="ru-RU"/>
        </w:rPr>
        <w:t>Цели рабочей программы:</w:t>
      </w:r>
    </w:p>
    <w:p w:rsidR="00220B31" w:rsidRPr="00220B31" w:rsidRDefault="00220B31" w:rsidP="00654503">
      <w:pPr>
        <w:numPr>
          <w:ilvl w:val="0"/>
          <w:numId w:val="2"/>
        </w:num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овладение осознанным, правильным, беглым и выразительным чтением как базовым умением в системе образования младших школьников;</w:t>
      </w:r>
    </w:p>
    <w:p w:rsidR="00220B31" w:rsidRPr="00220B31" w:rsidRDefault="00220B31" w:rsidP="00654503">
      <w:pPr>
        <w:numPr>
          <w:ilvl w:val="0"/>
          <w:numId w:val="2"/>
        </w:num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самостоятельной читательской деятельности;</w:t>
      </w:r>
    </w:p>
    <w:p w:rsidR="00220B31" w:rsidRPr="00220B31" w:rsidRDefault="00220B31" w:rsidP="00654503">
      <w:pPr>
        <w:numPr>
          <w:ilvl w:val="0"/>
          <w:numId w:val="2"/>
        </w:num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220B31" w:rsidRPr="00220B31" w:rsidRDefault="00220B31" w:rsidP="00654503">
      <w:pPr>
        <w:numPr>
          <w:ilvl w:val="0"/>
          <w:numId w:val="2"/>
        </w:num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обогащение нравственного опыта младших школьников средствами художественной литературы;</w:t>
      </w:r>
    </w:p>
    <w:p w:rsidR="00220B31" w:rsidRPr="00220B31" w:rsidRDefault="00220B31" w:rsidP="00654503">
      <w:pPr>
        <w:numPr>
          <w:ilvl w:val="0"/>
          <w:numId w:val="2"/>
        </w:num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xml:space="preserve">воспитание эстетического отношения к искусству слова, </w:t>
      </w:r>
    </w:p>
    <w:p w:rsidR="00220B31" w:rsidRPr="00220B31" w:rsidRDefault="00220B31" w:rsidP="00654503">
      <w:pPr>
        <w:numPr>
          <w:ilvl w:val="0"/>
          <w:numId w:val="2"/>
        </w:num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lastRenderedPageBreak/>
        <w:t>формирование интереса к чтению и книге, потребности в общении с миром художественной литературы;</w:t>
      </w:r>
    </w:p>
    <w:p w:rsidR="00220B31" w:rsidRPr="009439DB" w:rsidRDefault="00220B31" w:rsidP="009439DB">
      <w:pPr>
        <w:numPr>
          <w:ilvl w:val="0"/>
          <w:numId w:val="2"/>
        </w:num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xml:space="preserve"> обогащение нравственного опыта младших школьников, формирование представлений о добре, правде, дружбе, справедливости и честности, развитие нравственных чувств, уважение к культуре народов многонациональной России и других стран. </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b/>
          <w:i/>
          <w:sz w:val="24"/>
          <w:szCs w:val="24"/>
          <w:lang w:eastAsia="ru-RU"/>
        </w:rPr>
      </w:pPr>
      <w:r w:rsidRPr="00220B31">
        <w:rPr>
          <w:rFonts w:ascii="Times New Roman" w:eastAsia="Times New Roman" w:hAnsi="Times New Roman" w:cs="Times New Roman"/>
          <w:sz w:val="24"/>
          <w:szCs w:val="24"/>
          <w:lang w:eastAsia="ru-RU"/>
        </w:rPr>
        <w:t xml:space="preserve">     </w:t>
      </w:r>
      <w:r w:rsidRPr="00220B31">
        <w:rPr>
          <w:rFonts w:ascii="Times New Roman" w:eastAsia="Times New Roman" w:hAnsi="Times New Roman" w:cs="Times New Roman"/>
          <w:b/>
          <w:i/>
          <w:sz w:val="24"/>
          <w:szCs w:val="24"/>
          <w:lang w:eastAsia="ru-RU"/>
        </w:rPr>
        <w:t>Задачи реализации программы:</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развивать у детей способность полноценно воспринимать художественное произведение, сопереживать героям, эмоционально откликаться на прочитанное; 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xml:space="preserve"> - 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 </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i/>
          <w:iCs/>
          <w:sz w:val="24"/>
          <w:szCs w:val="24"/>
          <w:lang w:eastAsia="ru-RU"/>
        </w:rPr>
      </w:pPr>
      <w:r w:rsidRPr="00220B31">
        <w:rPr>
          <w:rFonts w:ascii="Times New Roman" w:eastAsia="Times New Roman" w:hAnsi="Times New Roman" w:cs="Times New Roman"/>
          <w:sz w:val="24"/>
          <w:szCs w:val="24"/>
          <w:lang w:eastAsia="ru-RU"/>
        </w:rPr>
        <w:t xml:space="preserve">- развивать поэтический слух детей, накапливать эстетический опыт слушания произведений изящной словесности, воспитывать художественный вкус; </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i/>
          <w:iCs/>
          <w:sz w:val="24"/>
          <w:szCs w:val="24"/>
          <w:lang w:eastAsia="ru-RU"/>
        </w:rPr>
        <w:t xml:space="preserve">- </w:t>
      </w:r>
      <w:r w:rsidRPr="00220B31">
        <w:rPr>
          <w:rFonts w:ascii="Times New Roman" w:eastAsia="Times New Roman" w:hAnsi="Times New Roman" w:cs="Times New Roman"/>
          <w:sz w:val="24"/>
          <w:szCs w:val="24"/>
          <w:lang w:eastAsia="ru-RU"/>
        </w:rPr>
        <w:t xml:space="preserve">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 </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обогащать чувственный опыт ребенка, его реальные представления об окружающем мире и природе;</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формировать эстетическое отношение ребенка к жизни, приобщая его к классике художественной литературы;</w:t>
      </w:r>
    </w:p>
    <w:p w:rsidR="00220B31" w:rsidRPr="00220B31" w:rsidRDefault="00220B31" w:rsidP="00220B31">
      <w:pPr>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xml:space="preserve">- обеспечивать достаточно глубокое понимание содержания произведений различного уровня сложности; </w:t>
      </w:r>
    </w:p>
    <w:p w:rsidR="00220B31" w:rsidRPr="00220B31" w:rsidRDefault="00220B31" w:rsidP="00220B31">
      <w:pPr>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обеспечивать развитие речи школьников и активно формировать навык чтения и ре</w:t>
      </w:r>
      <w:r w:rsidRPr="00220B31">
        <w:rPr>
          <w:rFonts w:ascii="Times New Roman" w:eastAsia="Times New Roman" w:hAnsi="Times New Roman" w:cs="Times New Roman"/>
          <w:sz w:val="24"/>
          <w:szCs w:val="24"/>
          <w:lang w:eastAsia="ru-RU"/>
        </w:rPr>
        <w:softHyphen/>
        <w:t>чевые умения;</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работать с различными типами текстов;</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создавать условия для формирования потребности в самостоятельном чтении ху</w:t>
      </w:r>
      <w:r w:rsidRPr="00220B31">
        <w:rPr>
          <w:rFonts w:ascii="Times New Roman" w:eastAsia="Times New Roman" w:hAnsi="Times New Roman" w:cs="Times New Roman"/>
          <w:sz w:val="24"/>
          <w:szCs w:val="24"/>
          <w:lang w:eastAsia="ru-RU"/>
        </w:rPr>
        <w:softHyphen/>
        <w:t>дожественных произведений, формировать «ч</w:t>
      </w:r>
      <w:r w:rsidR="009439DB">
        <w:rPr>
          <w:rFonts w:ascii="Times New Roman" w:eastAsia="Times New Roman" w:hAnsi="Times New Roman" w:cs="Times New Roman"/>
          <w:sz w:val="24"/>
          <w:szCs w:val="24"/>
          <w:lang w:eastAsia="ru-RU"/>
        </w:rPr>
        <w:t>итательскую самостоятельность».</w:t>
      </w:r>
    </w:p>
    <w:p w:rsidR="00220B31" w:rsidRPr="00220B31" w:rsidRDefault="00220B31" w:rsidP="00220B3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b/>
          <w:i/>
          <w:sz w:val="24"/>
          <w:szCs w:val="24"/>
          <w:lang w:eastAsia="ru-RU"/>
        </w:rPr>
        <w:t xml:space="preserve">     Выбор данной программы </w:t>
      </w:r>
      <w:r w:rsidRPr="00220B31">
        <w:rPr>
          <w:rFonts w:ascii="Times New Roman" w:eastAsia="Times New Roman" w:hAnsi="Times New Roman" w:cs="Times New Roman"/>
          <w:sz w:val="24"/>
          <w:szCs w:val="24"/>
          <w:lang w:eastAsia="ru-RU"/>
        </w:rPr>
        <w:t xml:space="preserve">был обусловлен тем, что курс «Литературное чтение» отличается широким </w:t>
      </w:r>
      <w:proofErr w:type="spellStart"/>
      <w:r w:rsidRPr="00220B31">
        <w:rPr>
          <w:rFonts w:ascii="Times New Roman" w:eastAsia="Times New Roman" w:hAnsi="Times New Roman" w:cs="Times New Roman"/>
          <w:sz w:val="24"/>
          <w:szCs w:val="24"/>
          <w:lang w:eastAsia="ru-RU"/>
        </w:rPr>
        <w:t>видо-жанровым</w:t>
      </w:r>
      <w:proofErr w:type="spellEnd"/>
      <w:r w:rsidRPr="00220B31">
        <w:rPr>
          <w:rFonts w:ascii="Times New Roman" w:eastAsia="Times New Roman" w:hAnsi="Times New Roman" w:cs="Times New Roman"/>
          <w:sz w:val="24"/>
          <w:szCs w:val="24"/>
          <w:lang w:eastAsia="ru-RU"/>
        </w:rPr>
        <w:t xml:space="preserve"> и тематическим диапазоном литературных произведений, соответствием учебного материала и способов его систематизации ведущей задаче третьего года обучения - формированию базовых читательских ко</w:t>
      </w:r>
      <w:r w:rsidR="00B46F0C">
        <w:rPr>
          <w:rFonts w:ascii="Times New Roman" w:eastAsia="Times New Roman" w:hAnsi="Times New Roman" w:cs="Times New Roman"/>
          <w:sz w:val="24"/>
          <w:szCs w:val="24"/>
          <w:lang w:eastAsia="ru-RU"/>
        </w:rPr>
        <w:t>мпетенций и личностных качеств.</w:t>
      </w:r>
    </w:p>
    <w:p w:rsidR="009205DB" w:rsidRPr="009205DB" w:rsidRDefault="00220B31" w:rsidP="009205DB">
      <w:pPr>
        <w:autoSpaceDE w:val="0"/>
        <w:autoSpaceDN w:val="0"/>
        <w:adjustRightInd w:val="0"/>
        <w:spacing w:after="0" w:line="240" w:lineRule="auto"/>
        <w:rPr>
          <w:rFonts w:ascii="Times New Roman" w:eastAsia="Times New Roman" w:hAnsi="Times New Roman" w:cs="Times New Roman"/>
          <w:sz w:val="24"/>
          <w:szCs w:val="24"/>
          <w:lang w:eastAsia="ru-RU"/>
        </w:rPr>
      </w:pPr>
      <w:r w:rsidRPr="00220B31">
        <w:rPr>
          <w:rFonts w:ascii="Times New Roman" w:eastAsia="Times New Roman" w:hAnsi="Times New Roman" w:cs="Times New Roman"/>
          <w:sz w:val="24"/>
          <w:szCs w:val="24"/>
          <w:lang w:eastAsia="ru-RU"/>
        </w:rPr>
        <w:t xml:space="preserve">     Логика изложения, содержание обучения, перечень практических работ рабочей программы в полном объеме совпадают с  авторской программой по предмету, поэтому в </w:t>
      </w:r>
      <w:r w:rsidRPr="00220B31">
        <w:rPr>
          <w:rFonts w:ascii="Times New Roman" w:eastAsia="Times New Roman" w:hAnsi="Times New Roman" w:cs="Times New Roman"/>
          <w:b/>
          <w:i/>
          <w:sz w:val="24"/>
          <w:szCs w:val="24"/>
          <w:lang w:eastAsia="ru-RU"/>
        </w:rPr>
        <w:t>программу не внесено изменений.</w:t>
      </w:r>
    </w:p>
    <w:p w:rsidR="00806AC9" w:rsidRPr="009205DB" w:rsidRDefault="009205DB"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b/>
          <w:bCs/>
          <w:sz w:val="24"/>
          <w:szCs w:val="24"/>
          <w:lang w:eastAsia="ru-RU"/>
        </w:rPr>
        <w:t xml:space="preserve">     </w:t>
      </w:r>
      <w:r w:rsidR="00806AC9" w:rsidRPr="009205DB">
        <w:rPr>
          <w:rFonts w:ascii="Times New Roman" w:eastAsia="Times New Roman" w:hAnsi="Times New Roman" w:cs="Times New Roman"/>
          <w:sz w:val="24"/>
          <w:szCs w:val="24"/>
          <w:lang w:eastAsia="ru-RU"/>
        </w:rPr>
        <w:t>Литературное чтение — один из основных предметов в об</w:t>
      </w:r>
      <w:r w:rsidR="00806AC9" w:rsidRPr="009205DB">
        <w:rPr>
          <w:rFonts w:ascii="Times New Roman" w:eastAsia="Times New Roman" w:hAnsi="Times New Roman" w:cs="Times New Roman"/>
          <w:sz w:val="24"/>
          <w:szCs w:val="24"/>
          <w:lang w:eastAsia="ru-RU"/>
        </w:rPr>
        <w:softHyphen/>
        <w:t xml:space="preserve">учении младших школьников. Он формирует </w:t>
      </w:r>
      <w:proofErr w:type="spellStart"/>
      <w:r w:rsidR="00806AC9" w:rsidRPr="009205DB">
        <w:rPr>
          <w:rFonts w:ascii="Times New Roman" w:eastAsia="Times New Roman" w:hAnsi="Times New Roman" w:cs="Times New Roman"/>
          <w:sz w:val="24"/>
          <w:szCs w:val="24"/>
          <w:lang w:eastAsia="ru-RU"/>
        </w:rPr>
        <w:t>общеучебный</w:t>
      </w:r>
      <w:proofErr w:type="spellEnd"/>
      <w:r w:rsidR="00806AC9" w:rsidRPr="009205DB">
        <w:rPr>
          <w:rFonts w:ascii="Times New Roman" w:eastAsia="Times New Roman" w:hAnsi="Times New Roman" w:cs="Times New Roman"/>
          <w:sz w:val="24"/>
          <w:szCs w:val="24"/>
          <w:lang w:eastAsia="ru-RU"/>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Успешность изучения курса литературного чтения обеспечи</w:t>
      </w:r>
      <w:r w:rsidRPr="009205DB">
        <w:rPr>
          <w:rFonts w:ascii="Times New Roman" w:eastAsia="Times New Roman" w:hAnsi="Times New Roman" w:cs="Times New Roman"/>
          <w:sz w:val="24"/>
          <w:szCs w:val="24"/>
          <w:lang w:eastAsia="ru-RU"/>
        </w:rPr>
        <w:softHyphen/>
        <w:t>вает результативность по другим предметам начальной школы.</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xml:space="preserve">Курс литературного чтения направлен на достижение следующих </w:t>
      </w:r>
      <w:r w:rsidRPr="009205DB">
        <w:rPr>
          <w:rFonts w:ascii="Times New Roman" w:eastAsia="Times New Roman" w:hAnsi="Times New Roman" w:cs="Times New Roman"/>
          <w:b/>
          <w:bCs/>
          <w:sz w:val="24"/>
          <w:szCs w:val="24"/>
          <w:lang w:eastAsia="ru-RU"/>
        </w:rPr>
        <w:t>целей:</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овладение осознанным, правильным, беглым и вырази</w:t>
      </w:r>
      <w:r w:rsidRPr="009205DB">
        <w:rPr>
          <w:rFonts w:ascii="Times New Roman" w:eastAsia="Times New Roman" w:hAnsi="Times New Roman" w:cs="Times New Roman"/>
          <w:sz w:val="24"/>
          <w:szCs w:val="24"/>
          <w:lang w:eastAsia="ru-RU"/>
        </w:rPr>
        <w:softHyphen/>
        <w:t xml:space="preserve">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w:t>
      </w:r>
      <w:r w:rsidRPr="009205DB">
        <w:rPr>
          <w:rFonts w:ascii="Times New Roman" w:eastAsia="Times New Roman" w:hAnsi="Times New Roman" w:cs="Times New Roman"/>
          <w:sz w:val="24"/>
          <w:szCs w:val="24"/>
          <w:lang w:eastAsia="ru-RU"/>
        </w:rPr>
        <w:lastRenderedPageBreak/>
        <w:t>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развитие художественно-творческих и познавательных способностей, эмоциональной отзывчивости при чтении художе</w:t>
      </w:r>
      <w:r w:rsidRPr="009205DB">
        <w:rPr>
          <w:rFonts w:ascii="Times New Roman" w:eastAsia="Times New Roman" w:hAnsi="Times New Roman" w:cs="Times New Roman"/>
          <w:sz w:val="24"/>
          <w:szCs w:val="24"/>
          <w:lang w:eastAsia="ru-RU"/>
        </w:rPr>
        <w:softHyphen/>
        <w:t>ственных произведений; формирование эстетического отношения к слову и умения понимать художественное произведение;</w:t>
      </w:r>
    </w:p>
    <w:p w:rsidR="00806AC9" w:rsidRPr="009205DB" w:rsidRDefault="00806AC9" w:rsidP="00806AC9">
      <w:pPr>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обогащение нравственного опыта младших школьников средствами художественной литературы; формирование нрав</w:t>
      </w:r>
      <w:r w:rsidRPr="009205DB">
        <w:rPr>
          <w:rFonts w:ascii="Times New Roman" w:eastAsia="Times New Roman" w:hAnsi="Times New Roman" w:cs="Times New Roman"/>
          <w:sz w:val="24"/>
          <w:szCs w:val="24"/>
          <w:lang w:eastAsia="ru-RU"/>
        </w:rPr>
        <w:softHyphen/>
        <w:t>ственных представлений о добре, дружбе, правде и ответствен</w:t>
      </w:r>
      <w:r w:rsidRPr="009205DB">
        <w:rPr>
          <w:rFonts w:ascii="Times New Roman" w:eastAsia="Times New Roman" w:hAnsi="Times New Roman" w:cs="Times New Roman"/>
          <w:sz w:val="24"/>
          <w:szCs w:val="24"/>
          <w:lang w:eastAsia="ru-RU"/>
        </w:rPr>
        <w:softHyphen/>
        <w:t>ности; воспитание интереса и уважения к отечественной куль</w:t>
      </w:r>
      <w:r w:rsidRPr="009205DB">
        <w:rPr>
          <w:rFonts w:ascii="Times New Roman" w:eastAsia="Times New Roman" w:hAnsi="Times New Roman" w:cs="Times New Roman"/>
          <w:sz w:val="24"/>
          <w:szCs w:val="24"/>
          <w:lang w:eastAsia="ru-RU"/>
        </w:rPr>
        <w:softHyphen/>
        <w:t>туре и культуре народов многонациональной России и других стран.</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xml:space="preserve">Литературное чтение как учебный предмет в особой мере влияет на решение следующих </w:t>
      </w:r>
      <w:r w:rsidRPr="009205DB">
        <w:rPr>
          <w:rFonts w:ascii="Times New Roman" w:eastAsia="Times New Roman" w:hAnsi="Times New Roman" w:cs="Times New Roman"/>
          <w:b/>
          <w:i/>
          <w:sz w:val="24"/>
          <w:szCs w:val="24"/>
          <w:lang w:eastAsia="ru-RU"/>
        </w:rPr>
        <w:t>задач</w:t>
      </w:r>
      <w:r w:rsidRPr="009205DB">
        <w:rPr>
          <w:rFonts w:ascii="Times New Roman" w:eastAsia="Times New Roman" w:hAnsi="Times New Roman" w:cs="Times New Roman"/>
          <w:sz w:val="24"/>
          <w:szCs w:val="24"/>
          <w:lang w:eastAsia="ru-RU"/>
        </w:rPr>
        <w:t>:</w:t>
      </w:r>
    </w:p>
    <w:p w:rsidR="00806AC9" w:rsidRPr="009205DB" w:rsidRDefault="00806AC9" w:rsidP="00654503">
      <w:pPr>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9205DB">
        <w:rPr>
          <w:rFonts w:ascii="Times New Roman" w:eastAsia="Times New Roman" w:hAnsi="Times New Roman" w:cs="Times New Roman"/>
          <w:b/>
          <w:sz w:val="24"/>
          <w:szCs w:val="24"/>
          <w:lang w:eastAsia="ru-RU"/>
        </w:rPr>
        <w:t>Освоение общекультурных навыков чтения и понимание текста; воспитание интереса к чтению и книге.</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xml:space="preserve">Решение этой задачи предполагает формирование у младших школьников осмысленного читательского навыка, т.е. в результате освоения предметного содержания литературного чтения учащиеся приобретают </w:t>
      </w:r>
      <w:proofErr w:type="spellStart"/>
      <w:r w:rsidRPr="009205DB">
        <w:rPr>
          <w:rFonts w:ascii="Times New Roman" w:eastAsia="Times New Roman" w:hAnsi="Times New Roman" w:cs="Times New Roman"/>
          <w:sz w:val="24"/>
          <w:szCs w:val="24"/>
          <w:lang w:eastAsia="ru-RU"/>
        </w:rPr>
        <w:t>общеучебное</w:t>
      </w:r>
      <w:proofErr w:type="spellEnd"/>
      <w:r w:rsidRPr="009205DB">
        <w:rPr>
          <w:rFonts w:ascii="Times New Roman" w:eastAsia="Times New Roman" w:hAnsi="Times New Roman" w:cs="Times New Roman"/>
          <w:sz w:val="24"/>
          <w:szCs w:val="24"/>
          <w:lang w:eastAsia="ru-RU"/>
        </w:rPr>
        <w:t xml:space="preserve"> умение осознанно читать тексты, работать с различной информацией, интерпретировать информацию в соответствии с запросами.</w:t>
      </w:r>
    </w:p>
    <w:p w:rsidR="00806AC9" w:rsidRPr="009205DB" w:rsidRDefault="00806AC9" w:rsidP="00654503">
      <w:pPr>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9205DB">
        <w:rPr>
          <w:rFonts w:ascii="Times New Roman" w:eastAsia="Times New Roman" w:hAnsi="Times New Roman" w:cs="Times New Roman"/>
          <w:b/>
          <w:sz w:val="24"/>
          <w:szCs w:val="24"/>
          <w:lang w:eastAsia="ru-RU"/>
        </w:rPr>
        <w:t>Овладение речевой, письменной и коммуникативной культурой.</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xml:space="preserve">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 монологические высказывания </w:t>
      </w:r>
      <w:proofErr w:type="gramStart"/>
      <w:r w:rsidRPr="009205DB">
        <w:rPr>
          <w:rFonts w:ascii="Times New Roman" w:eastAsia="Times New Roman" w:hAnsi="Times New Roman" w:cs="Times New Roman"/>
          <w:sz w:val="24"/>
          <w:szCs w:val="24"/>
          <w:lang w:eastAsia="ru-RU"/>
        </w:rPr>
        <w:t xml:space="preserve">( </w:t>
      </w:r>
      <w:proofErr w:type="gramEnd"/>
      <w:r w:rsidRPr="009205DB">
        <w:rPr>
          <w:rFonts w:ascii="Times New Roman" w:eastAsia="Times New Roman" w:hAnsi="Times New Roman" w:cs="Times New Roman"/>
          <w:sz w:val="24"/>
          <w:szCs w:val="24"/>
          <w:lang w:eastAsia="ru-RU"/>
        </w:rPr>
        <w:t>на основе произведений и личного опыта), сопоставляют и описывают различные объекты и процессы, самостоятельно пользуются справочным материалом учебника, находя информацию в словарях, справочниках и энциклопедиях, высказывают собственное мнение на основе прочитанного и услышанного.</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9205DB">
        <w:rPr>
          <w:rFonts w:ascii="Times New Roman" w:eastAsia="Times New Roman" w:hAnsi="Times New Roman" w:cs="Times New Roman"/>
          <w:sz w:val="24"/>
          <w:szCs w:val="24"/>
          <w:lang w:eastAsia="ru-RU"/>
        </w:rPr>
        <w:tab/>
      </w:r>
      <w:r w:rsidRPr="00051759">
        <w:rPr>
          <w:rFonts w:ascii="Times New Roman" w:eastAsia="Times New Roman" w:hAnsi="Times New Roman" w:cs="Times New Roman"/>
          <w:b/>
          <w:sz w:val="24"/>
          <w:szCs w:val="24"/>
          <w:lang w:eastAsia="ru-RU"/>
        </w:rPr>
        <w:t>3.</w:t>
      </w:r>
      <w:r w:rsidRPr="009205DB">
        <w:rPr>
          <w:rFonts w:ascii="Times New Roman" w:eastAsia="Times New Roman" w:hAnsi="Times New Roman" w:cs="Times New Roman"/>
          <w:b/>
          <w:sz w:val="24"/>
          <w:szCs w:val="24"/>
          <w:lang w:eastAsia="ru-RU"/>
        </w:rPr>
        <w:t>Воспитание эстетического отношения к действительности, отражённой в художественной литературе.</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 xml:space="preserve">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w:t>
      </w:r>
      <w:proofErr w:type="gramStart"/>
      <w:r w:rsidRPr="009205DB">
        <w:rPr>
          <w:rFonts w:ascii="Times New Roman" w:eastAsia="Times New Roman" w:hAnsi="Times New Roman" w:cs="Times New Roman"/>
          <w:sz w:val="24"/>
          <w:szCs w:val="24"/>
          <w:lang w:eastAsia="ru-RU"/>
        </w:rPr>
        <w:t xml:space="preserve">( </w:t>
      </w:r>
      <w:proofErr w:type="gramEnd"/>
      <w:r w:rsidRPr="009205DB">
        <w:rPr>
          <w:rFonts w:ascii="Times New Roman" w:eastAsia="Times New Roman" w:hAnsi="Times New Roman" w:cs="Times New Roman"/>
          <w:sz w:val="24"/>
          <w:szCs w:val="24"/>
          <w:lang w:eastAsia="ru-RU"/>
        </w:rPr>
        <w:t>на доступном уровне) средства выразительности. Развивается умение сравнивать искусство слова с другими видами искусства (живопись, музыка); находить сходство и различия используемых художественных средств; создавать свои собственные художественные произведения на основе прочитанных.</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9205DB">
        <w:rPr>
          <w:rFonts w:ascii="Times New Roman" w:eastAsia="Times New Roman" w:hAnsi="Times New Roman" w:cs="Times New Roman"/>
          <w:sz w:val="24"/>
          <w:szCs w:val="24"/>
          <w:lang w:eastAsia="ru-RU"/>
        </w:rPr>
        <w:tab/>
      </w:r>
      <w:r w:rsidRPr="009205DB">
        <w:rPr>
          <w:rFonts w:ascii="Times New Roman" w:eastAsia="Times New Roman" w:hAnsi="Times New Roman" w:cs="Times New Roman"/>
          <w:b/>
          <w:sz w:val="24"/>
          <w:szCs w:val="24"/>
          <w:lang w:eastAsia="ru-RU"/>
        </w:rPr>
        <w:t>4. Формирование нравственных ценностей и эстетического вкуса младшего школьника; понимание духовной сущности произведения.</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Знакомство учащихся с доступными их возрасту художе</w:t>
      </w:r>
      <w:r w:rsidRPr="009205DB">
        <w:rPr>
          <w:rFonts w:ascii="Times New Roman" w:eastAsia="Times New Roman" w:hAnsi="Times New Roman" w:cs="Times New Roman"/>
          <w:sz w:val="24"/>
          <w:szCs w:val="24"/>
          <w:lang w:eastAsia="ru-RU"/>
        </w:rPr>
        <w:softHyphen/>
        <w:t>ственными произведениями, духовно-нравственное и эстети</w:t>
      </w:r>
      <w:r w:rsidRPr="009205DB">
        <w:rPr>
          <w:rFonts w:ascii="Times New Roman" w:eastAsia="Times New Roman" w:hAnsi="Times New Roman" w:cs="Times New Roman"/>
          <w:sz w:val="24"/>
          <w:szCs w:val="24"/>
          <w:lang w:eastAsia="ru-RU"/>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9205DB">
        <w:rPr>
          <w:rFonts w:ascii="Times New Roman" w:eastAsia="Times New Roman" w:hAnsi="Times New Roman" w:cs="Times New Roman"/>
          <w:sz w:val="24"/>
          <w:szCs w:val="24"/>
          <w:lang w:eastAsia="ru-RU"/>
        </w:rPr>
        <w:softHyphen/>
        <w:t>стям. Ориентация учащихся на моральные нормы развивает у них умение соотносить свои поступки с этическими прин</w:t>
      </w:r>
      <w:r w:rsidRPr="009205DB">
        <w:rPr>
          <w:rFonts w:ascii="Times New Roman" w:eastAsia="Times New Roman" w:hAnsi="Times New Roman" w:cs="Times New Roman"/>
          <w:sz w:val="24"/>
          <w:szCs w:val="24"/>
          <w:lang w:eastAsia="ru-RU"/>
        </w:rPr>
        <w:softHyphen/>
        <w:t>ципами поведения культурного человека, формирует навыки доброжелательного сотрудничества.</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lastRenderedPageBreak/>
        <w:t>Важнейшим аспектом литературного чтения является фор</w:t>
      </w:r>
      <w:r w:rsidRPr="009205DB">
        <w:rPr>
          <w:rFonts w:ascii="Times New Roman" w:eastAsia="Times New Roman" w:hAnsi="Times New Roman" w:cs="Times New Roman"/>
          <w:sz w:val="24"/>
          <w:szCs w:val="24"/>
          <w:lang w:eastAsia="ru-RU"/>
        </w:rPr>
        <w:softHyphen/>
        <w:t>мирование навыка чтения и других видов речевой деятельно</w:t>
      </w:r>
      <w:r w:rsidRPr="009205DB">
        <w:rPr>
          <w:rFonts w:ascii="Times New Roman" w:eastAsia="Times New Roman" w:hAnsi="Times New Roman" w:cs="Times New Roman"/>
          <w:sz w:val="24"/>
          <w:szCs w:val="24"/>
          <w:lang w:eastAsia="ru-RU"/>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9205DB">
        <w:rPr>
          <w:rFonts w:ascii="Times New Roman" w:eastAsia="Times New Roman" w:hAnsi="Times New Roman" w:cs="Times New Roman"/>
          <w:sz w:val="24"/>
          <w:szCs w:val="24"/>
          <w:lang w:eastAsia="ru-RU"/>
        </w:rPr>
        <w:softHyphen/>
        <w:t>жающем мире.</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В процессе освоения курса у младших школьников повыша</w:t>
      </w:r>
      <w:r w:rsidRPr="009205DB">
        <w:rPr>
          <w:rFonts w:ascii="Times New Roman" w:eastAsia="Times New Roman" w:hAnsi="Times New Roman" w:cs="Times New Roman"/>
          <w:sz w:val="24"/>
          <w:szCs w:val="24"/>
          <w:lang w:eastAsia="ru-RU"/>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9205DB">
        <w:rPr>
          <w:rFonts w:ascii="Times New Roman" w:eastAsia="Times New Roman" w:hAnsi="Times New Roman" w:cs="Times New Roman"/>
          <w:sz w:val="24"/>
          <w:szCs w:val="24"/>
          <w:lang w:eastAsia="ru-RU"/>
        </w:rPr>
        <w:softHyphen/>
        <w:t>ными видами текстов, самостоятельно пользоваться справочным аппаратом учебника, находить информацию в словарях, спра</w:t>
      </w:r>
      <w:r w:rsidRPr="009205DB">
        <w:rPr>
          <w:rFonts w:ascii="Times New Roman" w:eastAsia="Times New Roman" w:hAnsi="Times New Roman" w:cs="Times New Roman"/>
          <w:sz w:val="24"/>
          <w:szCs w:val="24"/>
          <w:lang w:eastAsia="ru-RU"/>
        </w:rPr>
        <w:softHyphen/>
        <w:t>вочниках и энциклопедиях.</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9205DB">
        <w:rPr>
          <w:rFonts w:ascii="Times New Roman" w:eastAsia="Times New Roman" w:hAnsi="Times New Roman" w:cs="Times New Roman"/>
          <w:sz w:val="24"/>
          <w:szCs w:val="24"/>
          <w:lang w:eastAsia="ru-RU"/>
        </w:rPr>
        <w:softHyphen/>
        <w:t>ты с текстом, пониманием прочитанного и прослушанного произведения, знанием книг, умением их самостоятельно выбрать и оценить.</w:t>
      </w:r>
    </w:p>
    <w:p w:rsidR="00806AC9" w:rsidRPr="009205DB" w:rsidRDefault="00806AC9" w:rsidP="00806A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9205DB">
        <w:rPr>
          <w:rFonts w:ascii="Times New Roman" w:eastAsia="Times New Roman" w:hAnsi="Times New Roman" w:cs="Times New Roman"/>
          <w:sz w:val="24"/>
          <w:szCs w:val="24"/>
          <w:lang w:eastAsia="ru-RU"/>
        </w:rPr>
        <w:t>Курс литературного чтения пробуждает интерес учащих</w:t>
      </w:r>
      <w:r w:rsidRPr="009205DB">
        <w:rPr>
          <w:rFonts w:ascii="Times New Roman" w:eastAsia="Times New Roman" w:hAnsi="Times New Roman" w:cs="Times New Roman"/>
          <w:sz w:val="24"/>
          <w:szCs w:val="24"/>
          <w:lang w:eastAsia="ru-RU"/>
        </w:rPr>
        <w:softHyphen/>
        <w:t>ся к чтению художественных произведений. Внимание начи</w:t>
      </w:r>
      <w:r w:rsidRPr="009205DB">
        <w:rPr>
          <w:rFonts w:ascii="Times New Roman" w:eastAsia="Times New Roman" w:hAnsi="Times New Roman" w:cs="Times New Roman"/>
          <w:sz w:val="24"/>
          <w:szCs w:val="24"/>
          <w:lang w:eastAsia="ru-RU"/>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875DDB" w:rsidRPr="00515FFD" w:rsidRDefault="00875DDB" w:rsidP="00875DDB">
      <w:pPr>
        <w:shd w:val="clear" w:color="auto" w:fill="FFFFFF"/>
        <w:autoSpaceDE w:val="0"/>
        <w:autoSpaceDN w:val="0"/>
        <w:adjustRightInd w:val="0"/>
        <w:spacing w:after="0" w:line="240" w:lineRule="auto"/>
        <w:rPr>
          <w:rFonts w:ascii="Times New Roman" w:eastAsia="Times New Roman" w:hAnsi="Times New Roman" w:cs="Times New Roman"/>
          <w:b/>
          <w:color w:val="FF0000"/>
          <w:sz w:val="24"/>
          <w:szCs w:val="24"/>
          <w:lang w:eastAsia="ru-RU"/>
        </w:rPr>
      </w:pPr>
    </w:p>
    <w:p w:rsidR="00901DF3" w:rsidRPr="00403A4C" w:rsidRDefault="00901DF3" w:rsidP="00403A4C">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t>II</w:t>
      </w:r>
      <w:r w:rsidRPr="008D32A0">
        <w:rPr>
          <w:rFonts w:ascii="Times New Roman" w:hAnsi="Times New Roman" w:cs="Times New Roman"/>
          <w:b/>
          <w:sz w:val="24"/>
          <w:szCs w:val="24"/>
        </w:rPr>
        <w:t>. Общая характеристика учебного предмета, курса</w:t>
      </w:r>
    </w:p>
    <w:p w:rsid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«Литературное чтение» как систематический курс начинается с 1 класса сразу после обучения грамоте.</w:t>
      </w:r>
      <w:r w:rsidR="00EF2C5A">
        <w:rPr>
          <w:rFonts w:ascii="Times New Roman" w:eastAsia="Calibri" w:hAnsi="Times New Roman" w:cs="Times New Roman"/>
          <w:sz w:val="24"/>
          <w:szCs w:val="24"/>
        </w:rPr>
        <w:t xml:space="preserve"> </w:t>
      </w:r>
    </w:p>
    <w:p w:rsidR="009F2B4A" w:rsidRPr="00EF2C5A" w:rsidRDefault="009205DB" w:rsidP="009F2B4A">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     </w:t>
      </w:r>
      <w:r w:rsidR="009F2B4A" w:rsidRPr="00EF2C5A">
        <w:rPr>
          <w:rFonts w:ascii="Times New Roman" w:eastAsia="Calibri" w:hAnsi="Times New Roman" w:cs="Times New Roman"/>
          <w:b/>
          <w:sz w:val="24"/>
          <w:szCs w:val="24"/>
        </w:rPr>
        <w:t xml:space="preserve">Раздел «Круг детского чтения» </w:t>
      </w:r>
      <w:r w:rsidR="009F2B4A" w:rsidRPr="00EF2C5A">
        <w:rPr>
          <w:rFonts w:ascii="Times New Roman" w:eastAsia="Calibri" w:hAnsi="Times New Roman" w:cs="Times New Roman"/>
          <w:sz w:val="24"/>
          <w:szCs w:val="24"/>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 Программа предусматривает знакомство с книгой как источником различного вида информации и формиро</w:t>
      </w:r>
      <w:r w:rsidR="009205DB">
        <w:rPr>
          <w:rFonts w:ascii="Times New Roman" w:eastAsia="Calibri" w:hAnsi="Times New Roman" w:cs="Times New Roman"/>
          <w:sz w:val="24"/>
          <w:szCs w:val="24"/>
        </w:rPr>
        <w:t>вание библиографических умений.</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b/>
          <w:sz w:val="24"/>
          <w:szCs w:val="24"/>
        </w:rPr>
        <w:t xml:space="preserve">        Раздел «Виды речевой и читательской деятельности» </w:t>
      </w:r>
      <w:r w:rsidRPr="00EF2C5A">
        <w:rPr>
          <w:rFonts w:ascii="Times New Roman" w:eastAsia="Calibri" w:hAnsi="Times New Roman" w:cs="Times New Roman"/>
          <w:sz w:val="24"/>
          <w:szCs w:val="24"/>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i/>
          <w:sz w:val="24"/>
          <w:szCs w:val="24"/>
        </w:rPr>
        <w:t xml:space="preserve">       Навык чтения</w:t>
      </w:r>
      <w:r w:rsidRPr="00EF2C5A">
        <w:rPr>
          <w:rFonts w:ascii="Times New Roman" w:eastAsia="Calibri" w:hAnsi="Times New Roman" w:cs="Times New Roman"/>
          <w:sz w:val="24"/>
          <w:szCs w:val="24"/>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lastRenderedPageBreak/>
        <w:t xml:space="preserve">        Совершенствование устной речи (умения </w:t>
      </w:r>
      <w:r w:rsidRPr="00EF2C5A">
        <w:rPr>
          <w:rFonts w:ascii="Times New Roman" w:eastAsia="Calibri" w:hAnsi="Times New Roman" w:cs="Times New Roman"/>
          <w:i/>
          <w:sz w:val="24"/>
          <w:szCs w:val="24"/>
        </w:rPr>
        <w:t xml:space="preserve">слушать </w:t>
      </w:r>
      <w:r w:rsidRPr="00EF2C5A">
        <w:rPr>
          <w:rFonts w:ascii="Times New Roman" w:eastAsia="Calibri" w:hAnsi="Times New Roman" w:cs="Times New Roman"/>
          <w:sz w:val="24"/>
          <w:szCs w:val="24"/>
        </w:rPr>
        <w:t>и</w:t>
      </w:r>
      <w:r w:rsidRPr="00EF2C5A">
        <w:rPr>
          <w:rFonts w:ascii="Times New Roman" w:eastAsia="Calibri" w:hAnsi="Times New Roman" w:cs="Times New Roman"/>
          <w:i/>
          <w:sz w:val="24"/>
          <w:szCs w:val="24"/>
        </w:rPr>
        <w:t xml:space="preserve"> говорить</w:t>
      </w:r>
      <w:r w:rsidRPr="00EF2C5A">
        <w:rPr>
          <w:rFonts w:ascii="Times New Roman" w:eastAsia="Calibri" w:hAnsi="Times New Roman" w:cs="Times New Roman"/>
          <w:sz w:val="24"/>
          <w:szCs w:val="24"/>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EF2C5A">
        <w:rPr>
          <w:rFonts w:ascii="Times New Roman" w:eastAsia="Calibri" w:hAnsi="Times New Roman" w:cs="Times New Roman"/>
          <w:sz w:val="24"/>
          <w:szCs w:val="24"/>
        </w:rPr>
        <w:t>внеучебного</w:t>
      </w:r>
      <w:proofErr w:type="spellEnd"/>
      <w:r w:rsidRPr="00EF2C5A">
        <w:rPr>
          <w:rFonts w:ascii="Times New Roman" w:eastAsia="Calibri" w:hAnsi="Times New Roman" w:cs="Times New Roman"/>
          <w:sz w:val="24"/>
          <w:szCs w:val="2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9F2B4A" w:rsidRPr="00EF2C5A" w:rsidRDefault="009F2B4A" w:rsidP="009F2B4A">
      <w:pPr>
        <w:spacing w:after="0" w:line="240" w:lineRule="auto"/>
        <w:rPr>
          <w:rFonts w:ascii="Times New Roman" w:eastAsia="Calibri" w:hAnsi="Times New Roman" w:cs="Times New Roman"/>
          <w:i/>
          <w:sz w:val="24"/>
          <w:szCs w:val="24"/>
        </w:rPr>
      </w:pPr>
      <w:r w:rsidRPr="00EF2C5A">
        <w:rPr>
          <w:rFonts w:ascii="Times New Roman" w:eastAsia="Calibri" w:hAnsi="Times New Roman" w:cs="Times New Roman"/>
          <w:sz w:val="24"/>
          <w:szCs w:val="24"/>
        </w:rPr>
        <w:t xml:space="preserve">        Особое место в программе отводится </w:t>
      </w:r>
      <w:r w:rsidRPr="00EF2C5A">
        <w:rPr>
          <w:rFonts w:ascii="Times New Roman" w:eastAsia="Calibri" w:hAnsi="Times New Roman" w:cs="Times New Roman"/>
          <w:i/>
          <w:sz w:val="24"/>
          <w:szCs w:val="24"/>
        </w:rPr>
        <w:t xml:space="preserve">работе с текстом художественного произведения. </w:t>
      </w:r>
      <w:r w:rsidRPr="00EF2C5A">
        <w:rPr>
          <w:rFonts w:ascii="Times New Roman" w:eastAsia="Calibri" w:hAnsi="Times New Roman" w:cs="Times New Roman"/>
          <w:sz w:val="24"/>
          <w:szCs w:val="24"/>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EF2C5A">
        <w:rPr>
          <w:rFonts w:ascii="Times New Roman" w:eastAsia="Calibri" w:hAnsi="Times New Roman" w:cs="Times New Roman"/>
          <w:sz w:val="24"/>
          <w:szCs w:val="24"/>
        </w:rPr>
        <w:t>озаглавливание</w:t>
      </w:r>
      <w:proofErr w:type="spellEnd"/>
      <w:r w:rsidRPr="00EF2C5A">
        <w:rPr>
          <w:rFonts w:ascii="Times New Roman" w:eastAsia="Calibri" w:hAnsi="Times New Roman" w:cs="Times New Roman"/>
          <w:sz w:val="24"/>
          <w:szCs w:val="24"/>
        </w:rPr>
        <w:t xml:space="preserve">, составление плана, различение главной и дополнительной информации текста. </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Программой предусмотрена </w:t>
      </w:r>
      <w:r w:rsidRPr="00EF2C5A">
        <w:rPr>
          <w:rFonts w:ascii="Times New Roman" w:eastAsia="Calibri" w:hAnsi="Times New Roman" w:cs="Times New Roman"/>
          <w:i/>
          <w:sz w:val="24"/>
          <w:szCs w:val="24"/>
        </w:rPr>
        <w:t>литературоведческая пропедевтика</w:t>
      </w:r>
      <w:r w:rsidRPr="00EF2C5A">
        <w:rPr>
          <w:rFonts w:ascii="Times New Roman" w:eastAsia="Calibri" w:hAnsi="Times New Roman" w:cs="Times New Roman"/>
          <w:sz w:val="24"/>
          <w:szCs w:val="24"/>
        </w:rPr>
        <w:t xml:space="preserve">. </w:t>
      </w:r>
      <w:proofErr w:type="gramStart"/>
      <w:r w:rsidRPr="00EF2C5A">
        <w:rPr>
          <w:rFonts w:ascii="Times New Roman" w:eastAsia="Calibri" w:hAnsi="Times New Roman" w:cs="Times New Roman"/>
          <w:sz w:val="24"/>
          <w:szCs w:val="24"/>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EF2C5A">
        <w:rPr>
          <w:rFonts w:ascii="Times New Roman" w:eastAsia="Calibri" w:hAnsi="Times New Roman" w:cs="Times New Roman"/>
          <w:sz w:val="24"/>
          <w:szCs w:val="24"/>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EF2C5A">
        <w:rPr>
          <w:rFonts w:ascii="Times New Roman" w:eastAsia="Calibri" w:hAnsi="Times New Roman" w:cs="Times New Roman"/>
          <w:sz w:val="24"/>
          <w:szCs w:val="24"/>
        </w:rPr>
        <w:softHyphen/>
        <w:t>ведения и сопереживать ему.</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Дети осваивают разные виды пересказов художественного текста: подробный (с использованием образных слов и выра</w:t>
      </w:r>
      <w:r w:rsidRPr="00EF2C5A">
        <w:rPr>
          <w:rFonts w:ascii="Times New Roman" w:eastAsia="Calibri" w:hAnsi="Times New Roman" w:cs="Times New Roman"/>
          <w:sz w:val="24"/>
          <w:szCs w:val="24"/>
        </w:rPr>
        <w:softHyphen/>
        <w:t>жений), выборочный и краткий (передача основных мыслей).</w:t>
      </w:r>
    </w:p>
    <w:p w:rsidR="009F2B4A" w:rsidRPr="00EF2C5A" w:rsidRDefault="009F2B4A" w:rsidP="009F2B4A">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EF2C5A" w:rsidRPr="00176701" w:rsidRDefault="009F2B4A" w:rsidP="00176701">
      <w:pPr>
        <w:spacing w:after="0" w:line="240" w:lineRule="auto"/>
        <w:rPr>
          <w:rFonts w:ascii="Times New Roman" w:eastAsia="Calibri" w:hAnsi="Times New Roman" w:cs="Times New Roman"/>
          <w:sz w:val="24"/>
          <w:szCs w:val="24"/>
        </w:rPr>
      </w:pPr>
      <w:r w:rsidRPr="00EF2C5A">
        <w:rPr>
          <w:rFonts w:ascii="Times New Roman" w:eastAsia="Calibri" w:hAnsi="Times New Roman" w:cs="Times New Roman"/>
          <w:sz w:val="24"/>
          <w:szCs w:val="24"/>
        </w:rPr>
        <w:t xml:space="preserve">       </w:t>
      </w:r>
      <w:r w:rsidRPr="00EF2C5A">
        <w:rPr>
          <w:rFonts w:ascii="Times New Roman" w:eastAsia="Calibri" w:hAnsi="Times New Roman" w:cs="Times New Roman"/>
          <w:b/>
          <w:sz w:val="24"/>
          <w:szCs w:val="24"/>
        </w:rPr>
        <w:t xml:space="preserve">Раздел </w:t>
      </w:r>
      <w:r w:rsidRPr="00EF2C5A">
        <w:rPr>
          <w:rFonts w:ascii="Times New Roman" w:eastAsia="Calibri" w:hAnsi="Times New Roman" w:cs="Times New Roman"/>
          <w:b/>
          <w:bCs/>
          <w:sz w:val="24"/>
          <w:szCs w:val="24"/>
        </w:rPr>
        <w:t xml:space="preserve">«Опыт творческой деятельности» </w:t>
      </w:r>
      <w:r w:rsidRPr="00EF2C5A">
        <w:rPr>
          <w:rFonts w:ascii="Times New Roman" w:eastAsia="Calibri" w:hAnsi="Times New Roman" w:cs="Times New Roman"/>
          <w:sz w:val="24"/>
          <w:szCs w:val="24"/>
        </w:rPr>
        <w:t>раскрывает при</w:t>
      </w:r>
      <w:r w:rsidRPr="00EF2C5A">
        <w:rPr>
          <w:rFonts w:ascii="Times New Roman" w:eastAsia="Calibri" w:hAnsi="Times New Roman" w:cs="Times New Roman"/>
          <w:sz w:val="24"/>
          <w:szCs w:val="24"/>
        </w:rPr>
        <w:softHyphen/>
        <w:t>ёмы и способы деятельности, которые помогут учащимся адек</w:t>
      </w:r>
      <w:r w:rsidRPr="00EF2C5A">
        <w:rPr>
          <w:rFonts w:ascii="Times New Roman" w:eastAsia="Calibri" w:hAnsi="Times New Roman" w:cs="Times New Roman"/>
          <w:sz w:val="24"/>
          <w:szCs w:val="24"/>
        </w:rPr>
        <w:softHyphen/>
        <w:t>ватно воспринимать художественное произведение и проявлять собственные творческие способности. При работе с художе</w:t>
      </w:r>
      <w:r w:rsidRPr="00EF2C5A">
        <w:rPr>
          <w:rFonts w:ascii="Times New Roman" w:eastAsia="Calibri" w:hAnsi="Times New Roman" w:cs="Times New Roman"/>
          <w:sz w:val="24"/>
          <w:szCs w:val="24"/>
        </w:rPr>
        <w:softHyphen/>
        <w:t>ственным текстом (со словом) используется жизненный, кон</w:t>
      </w:r>
      <w:r w:rsidRPr="00EF2C5A">
        <w:rPr>
          <w:rFonts w:ascii="Times New Roman" w:eastAsia="Calibri" w:hAnsi="Times New Roman" w:cs="Times New Roman"/>
          <w:sz w:val="24"/>
          <w:szCs w:val="24"/>
        </w:rPr>
        <w:softHyphen/>
        <w:t>кретно-чувственный опыт ребёнка и активизируются образные представления, возникающие у него в процессе чтения, разви</w:t>
      </w:r>
      <w:r w:rsidRPr="00EF2C5A">
        <w:rPr>
          <w:rFonts w:ascii="Times New Roman" w:eastAsia="Calibri" w:hAnsi="Times New Roman" w:cs="Times New Roman"/>
          <w:sz w:val="24"/>
          <w:szCs w:val="24"/>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EF2C5A">
        <w:rPr>
          <w:rFonts w:ascii="Times New Roman" w:eastAsia="Calibri" w:hAnsi="Times New Roman" w:cs="Times New Roman"/>
          <w:sz w:val="24"/>
          <w:szCs w:val="24"/>
        </w:rPr>
        <w:softHyphen/>
        <w:t>ственно-эстетического отношения к действительности. Учащие</w:t>
      </w:r>
      <w:r w:rsidRPr="00EF2C5A">
        <w:rPr>
          <w:rFonts w:ascii="Times New Roman" w:eastAsia="Calibri" w:hAnsi="Times New Roman" w:cs="Times New Roman"/>
          <w:sz w:val="24"/>
          <w:szCs w:val="24"/>
        </w:rPr>
        <w:softHyphen/>
        <w:t xml:space="preserve">ся выбирают произведения (отрывки из них) для чтения по ролям, словесного рисования, </w:t>
      </w:r>
      <w:proofErr w:type="spellStart"/>
      <w:r w:rsidRPr="00EF2C5A">
        <w:rPr>
          <w:rFonts w:ascii="Times New Roman" w:eastAsia="Calibri" w:hAnsi="Times New Roman" w:cs="Times New Roman"/>
          <w:sz w:val="24"/>
          <w:szCs w:val="24"/>
        </w:rPr>
        <w:t>инсценирования</w:t>
      </w:r>
      <w:proofErr w:type="spellEnd"/>
      <w:r w:rsidRPr="00EF2C5A">
        <w:rPr>
          <w:rFonts w:ascii="Times New Roman" w:eastAsia="Calibri" w:hAnsi="Times New Roman" w:cs="Times New Roman"/>
          <w:sz w:val="24"/>
          <w:szCs w:val="24"/>
        </w:rPr>
        <w:t xml:space="preserve"> и декламации, выступают в роли </w:t>
      </w:r>
      <w:r w:rsidRPr="00EF2C5A">
        <w:rPr>
          <w:rFonts w:ascii="Times New Roman" w:eastAsia="Calibri" w:hAnsi="Times New Roman" w:cs="Times New Roman"/>
          <w:sz w:val="24"/>
          <w:szCs w:val="24"/>
        </w:rPr>
        <w:lastRenderedPageBreak/>
        <w:t>актёров, режиссёров и художников. Они пи</w:t>
      </w:r>
      <w:r w:rsidRPr="00EF2C5A">
        <w:rPr>
          <w:rFonts w:ascii="Times New Roman" w:eastAsia="Calibri" w:hAnsi="Times New Roman" w:cs="Times New Roman"/>
          <w:sz w:val="24"/>
          <w:szCs w:val="24"/>
        </w:rPr>
        <w:softHyphen/>
        <w:t>шут изложения и сочинения, сочиняют стихи и сказки, у них развивается интерес к литературному творчеству писателей, соз</w:t>
      </w:r>
      <w:r w:rsidRPr="00EF2C5A">
        <w:rPr>
          <w:rFonts w:ascii="Times New Roman" w:eastAsia="Calibri" w:hAnsi="Times New Roman" w:cs="Times New Roman"/>
          <w:sz w:val="24"/>
          <w:szCs w:val="24"/>
        </w:rPr>
        <w:softHyphen/>
        <w:t>дателей произвед</w:t>
      </w:r>
      <w:r w:rsidR="00176701">
        <w:rPr>
          <w:rFonts w:ascii="Times New Roman" w:eastAsia="Calibri" w:hAnsi="Times New Roman" w:cs="Times New Roman"/>
          <w:sz w:val="24"/>
          <w:szCs w:val="24"/>
        </w:rPr>
        <w:t>ений словесного искусства.</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Курс призван продолжить обучение чтению, ввести в мир художественной литературы и помочь осмыслить образность словесного искусства, посредством которой художественное произведение раскрывается во всей своей полноте и многогранности. Литературное чтение пробуждает у детей интерес к словесному творчеству и к чтению художественных произведений.</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xml:space="preserve">      Литературное чтение – это один из важных и ответственных этапов большого пути ребёнка в литературу. От качественного обучения в это период во многом зависит полноценное приобщение ребёнка к книге, развитие у него умения интуитивно чувствовать красоту поэтического слова, формирование у него в дальнейшем потребности в систематическом чтении произведений подлинно художественной литературы. </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xml:space="preserve">     Курс литературного чтения является первой ступенью единого непрерывного курса литературы средней общеобразовательной школы.</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xml:space="preserve">     Важной особенностью начального этапа обучения является то, что ребёнок переходит с позиции слушателя в категорию читателя, который начинает постепенно постигать огромный мир литературы. Юный читатель задумывается над тем, как, каким образом обыкновенные слова, которыми повседневно пользуются люди, под пером писателя и поэта превращаются в средство создания образов, заменяют ему краски, как у художника, и звуки, как у композитора - музыканта.</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xml:space="preserve">     </w:t>
      </w:r>
      <w:proofErr w:type="gramStart"/>
      <w:r w:rsidRPr="00EF2C5A">
        <w:rPr>
          <w:rFonts w:ascii="Times New Roman" w:eastAsia="Times New Roman" w:hAnsi="Times New Roman" w:cs="Times New Roman"/>
          <w:sz w:val="24"/>
          <w:szCs w:val="24"/>
          <w:lang w:eastAsia="ru-RU"/>
        </w:rPr>
        <w:t>Методические подходы</w:t>
      </w:r>
      <w:proofErr w:type="gramEnd"/>
      <w:r w:rsidRPr="00EF2C5A">
        <w:rPr>
          <w:rFonts w:ascii="Times New Roman" w:eastAsia="Times New Roman" w:hAnsi="Times New Roman" w:cs="Times New Roman"/>
          <w:sz w:val="24"/>
          <w:szCs w:val="24"/>
          <w:lang w:eastAsia="ru-RU"/>
        </w:rPr>
        <w:t xml:space="preserve"> к анализу произведения, предусмотренные курсом литературного чтения, помогают избежать односторонности в изучении литературного произведения, возникающей, когда предметом рассмотрения становится лишь сюжетно-информационная сторона текста. Внимание юного читателя должно быть обращено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Программа предполагает такое содержание учебных книг, их структуру и методику обучения, которые строятся на основе ведущих принципов: художественно - эстетического, литературоведческого и коммуникативно-речевого.</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Художественно-эстетический принцип определяет стратегию отбора произведений для чтения, и поэтому в круг чтения школьников вошли преимущественно художественные тексты. Этот принцип предполагает активное установление связей между всеми другими видами искусства.</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Литературоведческий принцип реализуется при анализе литературного произведения, выдвигает на первый план художественный образ. Этот принцип находит своё выражение и в том, что программа охватывает все основные литературные жанры: сказки, стихи, рассказы, басни, драматические произведения.</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Курс литературного чтения не предполагает знакомства детей с особенностями творчества писателей, ибо у младших школьников ещё нет достаточной начитанности, необходимых жизненных наблюдений и обобщений.</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xml:space="preserve">  Коммуникативно-речевой принцип нацелен на развитие речевой культуры учащихся, на формирование и развитие речевых навыков, главным из которых является навык чтения.  Задача уроков литературного чтения заключается в интенсивном развитии навыка чтения как вида речевой деятельности: от </w:t>
      </w:r>
      <w:proofErr w:type="spellStart"/>
      <w:r w:rsidRPr="00EF2C5A">
        <w:rPr>
          <w:rFonts w:ascii="Times New Roman" w:eastAsia="Times New Roman" w:hAnsi="Times New Roman" w:cs="Times New Roman"/>
          <w:sz w:val="24"/>
          <w:szCs w:val="24"/>
          <w:lang w:eastAsia="ru-RU"/>
        </w:rPr>
        <w:t>громкоречевой</w:t>
      </w:r>
      <w:proofErr w:type="spellEnd"/>
      <w:r w:rsidRPr="00EF2C5A">
        <w:rPr>
          <w:rFonts w:ascii="Times New Roman" w:eastAsia="Times New Roman" w:hAnsi="Times New Roman" w:cs="Times New Roman"/>
          <w:sz w:val="24"/>
          <w:szCs w:val="24"/>
          <w:lang w:eastAsia="ru-RU"/>
        </w:rPr>
        <w:t xml:space="preserve"> формы чтения до чтения про себя. Развитие навыка чтения на втором году обучения предполагает постепенное введение чтения про себя. Кроме навыка чтения и </w:t>
      </w:r>
      <w:proofErr w:type="spellStart"/>
      <w:r w:rsidRPr="00EF2C5A">
        <w:rPr>
          <w:rFonts w:ascii="Times New Roman" w:eastAsia="Times New Roman" w:hAnsi="Times New Roman" w:cs="Times New Roman"/>
          <w:sz w:val="24"/>
          <w:szCs w:val="24"/>
          <w:lang w:eastAsia="ru-RU"/>
        </w:rPr>
        <w:t>речеведческих</w:t>
      </w:r>
      <w:proofErr w:type="spellEnd"/>
      <w:r w:rsidRPr="00EF2C5A">
        <w:rPr>
          <w:rFonts w:ascii="Times New Roman" w:eastAsia="Times New Roman" w:hAnsi="Times New Roman" w:cs="Times New Roman"/>
          <w:sz w:val="24"/>
          <w:szCs w:val="24"/>
          <w:lang w:eastAsia="ru-RU"/>
        </w:rPr>
        <w:t xml:space="preserve"> умений (деление текста на части, </w:t>
      </w:r>
      <w:proofErr w:type="spellStart"/>
      <w:r w:rsidRPr="00EF2C5A">
        <w:rPr>
          <w:rFonts w:ascii="Times New Roman" w:eastAsia="Times New Roman" w:hAnsi="Times New Roman" w:cs="Times New Roman"/>
          <w:sz w:val="24"/>
          <w:szCs w:val="24"/>
          <w:lang w:eastAsia="ru-RU"/>
        </w:rPr>
        <w:t>озаглавливание</w:t>
      </w:r>
      <w:proofErr w:type="spellEnd"/>
      <w:r w:rsidRPr="00EF2C5A">
        <w:rPr>
          <w:rFonts w:ascii="Times New Roman" w:eastAsia="Times New Roman" w:hAnsi="Times New Roman" w:cs="Times New Roman"/>
          <w:sz w:val="24"/>
          <w:szCs w:val="24"/>
          <w:lang w:eastAsia="ru-RU"/>
        </w:rPr>
        <w:t xml:space="preserve">, составление плана, сжатый и полный пересказ прочитанного), учащиеся овладевают приёмами выразительного чтения, решая разнообразные коммуникативные задачи, возникающие при чтении, разбирая произведения, они обучаются переносу приёмов </w:t>
      </w:r>
      <w:r w:rsidRPr="00EF2C5A">
        <w:rPr>
          <w:rFonts w:ascii="Times New Roman" w:eastAsia="Times New Roman" w:hAnsi="Times New Roman" w:cs="Times New Roman"/>
          <w:sz w:val="24"/>
          <w:szCs w:val="24"/>
          <w:lang w:eastAsia="ru-RU"/>
        </w:rPr>
        <w:lastRenderedPageBreak/>
        <w:t>выразительного устно-речевого общения на чтение текстов. Коммуникативно-речевой принцип нацелен на проведение уроков-диалогов, уроков воображаемого общения юных читателей с писателем и героями его произведений.</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При обучении детей чтению их знания пополняются элементарными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(загадка, прибаутка, пословица, считалка). Дети получают первоначальные представления об изобразительных и выразительных возможностях словесного искусства (о метафоре, сравнении, олицетворении, ритмичности и музыкальности стихотворной речи).</w:t>
      </w:r>
    </w:p>
    <w:p w:rsidR="009F2B4A" w:rsidRPr="00EF2C5A" w:rsidRDefault="009F2B4A" w:rsidP="009F2B4A">
      <w:pPr>
        <w:shd w:val="clear" w:color="auto" w:fill="FFFFFF"/>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Литература относится к наиболее сложному, интеллектуальному виду искусства, восприятие произведений которого носит опосредованный характер: при чтении человек получает тем большее наслаждение художественными образами, чем ярче оказываются представления, которые возникают у него в процессе чтения. Характер и полнота восприятия литературного произведения во многом определяются конкретно-чувственным опытом и умением воссоздать словесные образы в соответствии с авторским текстом.</w:t>
      </w:r>
    </w:p>
    <w:p w:rsidR="009F2B4A" w:rsidRPr="00EF2C5A" w:rsidRDefault="009F2B4A" w:rsidP="009F2B4A">
      <w:pPr>
        <w:tabs>
          <w:tab w:val="left" w:pos="2196"/>
        </w:tabs>
        <w:suppressAutoHyphens/>
        <w:autoSpaceDE w:val="0"/>
        <w:autoSpaceDN w:val="0"/>
        <w:spacing w:after="0" w:line="240" w:lineRule="auto"/>
        <w:rPr>
          <w:rFonts w:ascii="Times New Roman" w:eastAsia="MS Mincho" w:hAnsi="Times New Roman" w:cs="Times New Roman"/>
          <w:sz w:val="24"/>
          <w:szCs w:val="24"/>
          <w:shd w:val="clear" w:color="auto" w:fill="FFFFFF"/>
          <w:lang w:eastAsia="ja-JP"/>
        </w:rPr>
      </w:pPr>
      <w:r w:rsidRPr="00EF2C5A">
        <w:rPr>
          <w:rFonts w:ascii="Times New Roman" w:eastAsia="MS Mincho" w:hAnsi="Times New Roman" w:cs="Times New Roman"/>
          <w:b/>
          <w:i/>
          <w:sz w:val="24"/>
          <w:szCs w:val="24"/>
          <w:lang w:eastAsia="ja-JP"/>
        </w:rPr>
        <w:t>Основными формами организации образовательного процесса</w:t>
      </w:r>
      <w:r w:rsidRPr="00EF2C5A">
        <w:rPr>
          <w:rFonts w:ascii="Times New Roman" w:eastAsia="MS Mincho" w:hAnsi="Times New Roman" w:cs="Times New Roman"/>
          <w:sz w:val="24"/>
          <w:szCs w:val="24"/>
          <w:lang w:eastAsia="ja-JP"/>
        </w:rPr>
        <w:t xml:space="preserve"> по </w:t>
      </w:r>
      <w:proofErr w:type="gramStart"/>
      <w:r w:rsidRPr="00EF2C5A">
        <w:rPr>
          <w:rFonts w:ascii="Times New Roman" w:eastAsia="MS Mincho" w:hAnsi="Times New Roman" w:cs="Times New Roman"/>
          <w:sz w:val="24"/>
          <w:szCs w:val="24"/>
          <w:lang w:eastAsia="ja-JP"/>
        </w:rPr>
        <w:t>литературному</w:t>
      </w:r>
      <w:proofErr w:type="gramEnd"/>
      <w:r w:rsidRPr="00EF2C5A">
        <w:rPr>
          <w:rFonts w:ascii="Times New Roman" w:eastAsia="MS Mincho" w:hAnsi="Times New Roman" w:cs="Times New Roman"/>
          <w:sz w:val="24"/>
          <w:szCs w:val="24"/>
          <w:lang w:eastAsia="ja-JP"/>
        </w:rPr>
        <w:t xml:space="preserve"> являются:</w:t>
      </w:r>
    </w:p>
    <w:p w:rsidR="009F2B4A" w:rsidRPr="00EF2C5A" w:rsidRDefault="009F2B4A" w:rsidP="00EF2C5A">
      <w:pPr>
        <w:widowControl w:val="0"/>
        <w:suppressLineNumbers/>
        <w:autoSpaceDE w:val="0"/>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традиционный урок;</w:t>
      </w:r>
    </w:p>
    <w:p w:rsidR="009F2B4A" w:rsidRPr="00EF2C5A" w:rsidRDefault="009F2B4A" w:rsidP="00EF2C5A">
      <w:pPr>
        <w:widowControl w:val="0"/>
        <w:suppressLineNumbers/>
        <w:autoSpaceDE w:val="0"/>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урок в нетрадиционной форме (урок-игра, урок-исследование, урок театрализации, урок-проект, урок-практика, урок-конференция, урок-викторина и др.)</w:t>
      </w:r>
    </w:p>
    <w:p w:rsidR="009F2B4A" w:rsidRPr="00EF2C5A" w:rsidRDefault="009F2B4A" w:rsidP="00EF2C5A">
      <w:pPr>
        <w:widowControl w:val="0"/>
        <w:suppressLineNumbers/>
        <w:autoSpaceDE w:val="0"/>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экскурсия;</w:t>
      </w:r>
    </w:p>
    <w:p w:rsidR="009F2B4A" w:rsidRPr="00EF2C5A" w:rsidRDefault="009F2B4A" w:rsidP="00EF2C5A">
      <w:pPr>
        <w:widowControl w:val="0"/>
        <w:suppressLineNumbers/>
        <w:autoSpaceDE w:val="0"/>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xml:space="preserve">- другие. </w:t>
      </w:r>
    </w:p>
    <w:p w:rsidR="009F2B4A" w:rsidRPr="00EF2C5A" w:rsidRDefault="009F2B4A" w:rsidP="009F2B4A">
      <w:pPr>
        <w:widowControl w:val="0"/>
        <w:suppressLineNumbers/>
        <w:autoSpaceDE w:val="0"/>
        <w:spacing w:after="0" w:line="240" w:lineRule="auto"/>
        <w:rPr>
          <w:rFonts w:ascii="Times New Roman" w:eastAsia="Times New Roman" w:hAnsi="Times New Roman" w:cs="Times New Roman"/>
          <w:i/>
          <w:sz w:val="24"/>
          <w:szCs w:val="24"/>
          <w:lang w:eastAsia="ru-RU"/>
        </w:rPr>
      </w:pPr>
      <w:r w:rsidRPr="00EF2C5A">
        <w:rPr>
          <w:rFonts w:ascii="Times New Roman" w:eastAsia="Times New Roman" w:hAnsi="Times New Roman" w:cs="Times New Roman"/>
          <w:b/>
          <w:i/>
          <w:sz w:val="24"/>
          <w:szCs w:val="24"/>
          <w:lang w:eastAsia="ru-RU"/>
        </w:rPr>
        <w:t xml:space="preserve">     В процессе реализации рабочей программы применяются технологии обучения:</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технология формирования учебной самооценки;</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технология продуктивного чтения;</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технология формирования критического мышления;</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технология проблемного обучения;</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информационно-коммуникационные технологии;</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проектная технология;</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технологии личностно-ориентированного обучения и др.</w:t>
      </w:r>
    </w:p>
    <w:p w:rsidR="009F2B4A" w:rsidRPr="00EF2C5A" w:rsidRDefault="009F2B4A" w:rsidP="00EF2C5A">
      <w:pPr>
        <w:widowControl w:val="0"/>
        <w:suppressLineNumbers/>
        <w:autoSpaceDE w:val="0"/>
        <w:spacing w:after="0" w:line="240" w:lineRule="auto"/>
        <w:ind w:left="283"/>
        <w:rPr>
          <w:rFonts w:ascii="Times New Roman" w:eastAsia="Times New Roman" w:hAnsi="Times New Roman" w:cs="Times New Roman"/>
          <w:b/>
          <w:i/>
          <w:sz w:val="24"/>
          <w:szCs w:val="24"/>
          <w:lang w:eastAsia="ru-RU"/>
        </w:rPr>
      </w:pPr>
      <w:r w:rsidRPr="00EF2C5A">
        <w:rPr>
          <w:rFonts w:ascii="Times New Roman" w:eastAsia="Times New Roman" w:hAnsi="Times New Roman" w:cs="Times New Roman"/>
          <w:b/>
          <w:i/>
          <w:sz w:val="24"/>
          <w:szCs w:val="24"/>
          <w:lang w:eastAsia="ru-RU"/>
        </w:rPr>
        <w:t>Виды и формы контроля</w:t>
      </w:r>
    </w:p>
    <w:p w:rsidR="009F2B4A" w:rsidRPr="00EF2C5A" w:rsidRDefault="009F2B4A" w:rsidP="00EF2C5A">
      <w:pPr>
        <w:tabs>
          <w:tab w:val="left" w:pos="180"/>
        </w:tabs>
        <w:snapToGrid w:val="0"/>
        <w:spacing w:after="0" w:line="240" w:lineRule="auto"/>
        <w:ind w:right="180"/>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текущий контроль (устный опрос, письменная самостоятельная работа, тестовые задания, графическая работа, проект, сочинение);</w:t>
      </w:r>
    </w:p>
    <w:p w:rsidR="009F2B4A" w:rsidRPr="00EF2C5A" w:rsidRDefault="009F2B4A" w:rsidP="00EF2C5A">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промежуточный (тематический) контроль (контрольные и проверочные работы, тестирование, защита проектов, контрольное чтение и т.д.);</w:t>
      </w:r>
    </w:p>
    <w:p w:rsidR="004103DE" w:rsidRPr="009439DB" w:rsidRDefault="009F2B4A" w:rsidP="009439DB">
      <w:pPr>
        <w:spacing w:after="0" w:line="240" w:lineRule="auto"/>
        <w:rPr>
          <w:rFonts w:ascii="Times New Roman" w:eastAsia="Times New Roman" w:hAnsi="Times New Roman" w:cs="Times New Roman"/>
          <w:sz w:val="24"/>
          <w:szCs w:val="24"/>
          <w:lang w:eastAsia="ru-RU"/>
        </w:rPr>
      </w:pPr>
      <w:r w:rsidRPr="00EF2C5A">
        <w:rPr>
          <w:rFonts w:ascii="Times New Roman" w:eastAsia="Times New Roman" w:hAnsi="Times New Roman" w:cs="Times New Roman"/>
          <w:sz w:val="24"/>
          <w:szCs w:val="24"/>
          <w:lang w:eastAsia="ru-RU"/>
        </w:rPr>
        <w:t>- промежу</w:t>
      </w:r>
      <w:r w:rsidR="009439DB">
        <w:rPr>
          <w:rFonts w:ascii="Times New Roman" w:eastAsia="Times New Roman" w:hAnsi="Times New Roman" w:cs="Times New Roman"/>
          <w:sz w:val="24"/>
          <w:szCs w:val="24"/>
          <w:lang w:eastAsia="ru-RU"/>
        </w:rPr>
        <w:t xml:space="preserve">точный контроль по итогам года </w:t>
      </w:r>
    </w:p>
    <w:p w:rsidR="004103DE" w:rsidRDefault="004103DE" w:rsidP="00901DF3">
      <w:pPr>
        <w:spacing w:after="0" w:line="240" w:lineRule="auto"/>
        <w:jc w:val="center"/>
        <w:rPr>
          <w:rFonts w:ascii="Times New Roman" w:hAnsi="Times New Roman" w:cs="Times New Roman"/>
          <w:b/>
          <w:sz w:val="24"/>
          <w:szCs w:val="24"/>
        </w:rPr>
      </w:pPr>
    </w:p>
    <w:p w:rsidR="00456542" w:rsidRPr="008F41A7" w:rsidRDefault="00901DF3" w:rsidP="009439DB">
      <w:pPr>
        <w:spacing w:after="0" w:line="240" w:lineRule="auto"/>
        <w:jc w:val="center"/>
        <w:rPr>
          <w:rFonts w:ascii="Times New Roman" w:hAnsi="Times New Roman" w:cs="Times New Roman"/>
          <w:b/>
          <w:sz w:val="24"/>
          <w:szCs w:val="24"/>
        </w:rPr>
      </w:pPr>
      <w:r w:rsidRPr="008F41A7">
        <w:rPr>
          <w:rFonts w:ascii="Times New Roman" w:hAnsi="Times New Roman" w:cs="Times New Roman"/>
          <w:b/>
          <w:sz w:val="24"/>
          <w:szCs w:val="24"/>
          <w:lang w:val="en-US"/>
        </w:rPr>
        <w:t>III</w:t>
      </w:r>
      <w:r w:rsidRPr="008F41A7">
        <w:rPr>
          <w:rFonts w:ascii="Times New Roman" w:hAnsi="Times New Roman" w:cs="Times New Roman"/>
          <w:b/>
          <w:sz w:val="24"/>
          <w:szCs w:val="24"/>
        </w:rPr>
        <w:t>. Описание места учебного предмета, курса в учебном плане</w:t>
      </w:r>
    </w:p>
    <w:p w:rsidR="003C758A" w:rsidRPr="008F41A7" w:rsidRDefault="003C758A" w:rsidP="003C758A">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8F41A7">
        <w:rPr>
          <w:rFonts w:ascii="Times New Roman" w:eastAsia="Times New Roman" w:hAnsi="Times New Roman" w:cs="Times New Roman"/>
          <w:sz w:val="24"/>
          <w:szCs w:val="24"/>
          <w:lang w:eastAsia="ru-RU"/>
        </w:rPr>
        <w:t>Предмет «Литературное чтение» относится к образовательной области «Филология».</w:t>
      </w:r>
    </w:p>
    <w:p w:rsidR="009F2B4A" w:rsidRDefault="003C758A" w:rsidP="009205DB">
      <w:pPr>
        <w:tabs>
          <w:tab w:val="right" w:leader="underscore" w:pos="9645"/>
        </w:tabs>
        <w:autoSpaceDE w:val="0"/>
        <w:autoSpaceDN w:val="0"/>
        <w:adjustRightInd w:val="0"/>
        <w:spacing w:after="0" w:line="240" w:lineRule="auto"/>
        <w:rPr>
          <w:rFonts w:ascii="Times New Roman" w:eastAsia="Times New Roman" w:hAnsi="Times New Roman" w:cs="Times New Roman"/>
          <w:sz w:val="24"/>
          <w:szCs w:val="24"/>
          <w:lang w:eastAsia="ru-RU"/>
        </w:rPr>
      </w:pPr>
      <w:r w:rsidRPr="008F41A7">
        <w:rPr>
          <w:rFonts w:ascii="Times New Roman" w:eastAsia="Times New Roman" w:hAnsi="Times New Roman" w:cs="Times New Roman"/>
          <w:sz w:val="24"/>
          <w:szCs w:val="24"/>
          <w:lang w:eastAsia="ru-RU"/>
        </w:rPr>
        <w:t>Федеральный базисный учебный план для образовательных учреждений Российской Федерации отводит </w:t>
      </w:r>
      <w:r w:rsidRPr="008F41A7">
        <w:rPr>
          <w:rFonts w:ascii="Times New Roman" w:eastAsia="Times New Roman" w:hAnsi="Times New Roman" w:cs="Times New Roman"/>
          <w:b/>
          <w:iCs/>
          <w:sz w:val="24"/>
          <w:szCs w:val="24"/>
          <w:lang w:eastAsia="ru-RU"/>
        </w:rPr>
        <w:t>438 часов</w:t>
      </w:r>
      <w:r w:rsidRPr="008F41A7">
        <w:rPr>
          <w:rFonts w:ascii="Times New Roman" w:eastAsia="Times New Roman" w:hAnsi="Times New Roman" w:cs="Times New Roman"/>
          <w:iCs/>
          <w:sz w:val="24"/>
          <w:szCs w:val="24"/>
          <w:lang w:eastAsia="ru-RU"/>
        </w:rPr>
        <w:t xml:space="preserve"> </w:t>
      </w:r>
      <w:r w:rsidRPr="008F41A7">
        <w:rPr>
          <w:rFonts w:ascii="Times New Roman" w:eastAsia="Times New Roman" w:hAnsi="Times New Roman" w:cs="Times New Roman"/>
          <w:sz w:val="24"/>
          <w:szCs w:val="24"/>
          <w:lang w:eastAsia="ru-RU"/>
        </w:rPr>
        <w:t>для обязательного изучения литературного чтения на ступени начального образования. В 1 классе на изучение литературного чтения отводится 40 часов, во 2 – 4 классах по 136 ч ( 4 ч в неделю, 34 уч</w:t>
      </w:r>
      <w:r w:rsidR="009205DB">
        <w:rPr>
          <w:rFonts w:ascii="Times New Roman" w:eastAsia="Times New Roman" w:hAnsi="Times New Roman" w:cs="Times New Roman"/>
          <w:sz w:val="24"/>
          <w:szCs w:val="24"/>
          <w:lang w:eastAsia="ru-RU"/>
        </w:rPr>
        <w:t>ебные недели в каждом классе ).</w:t>
      </w:r>
    </w:p>
    <w:p w:rsidR="009205DB" w:rsidRPr="009205DB" w:rsidRDefault="009205DB" w:rsidP="009205DB">
      <w:pPr>
        <w:tabs>
          <w:tab w:val="right" w:leader="underscore" w:pos="9645"/>
        </w:tabs>
        <w:autoSpaceDE w:val="0"/>
        <w:autoSpaceDN w:val="0"/>
        <w:adjustRightInd w:val="0"/>
        <w:spacing w:after="0" w:line="240" w:lineRule="auto"/>
        <w:rPr>
          <w:rFonts w:ascii="Times New Roman" w:eastAsia="Times New Roman" w:hAnsi="Times New Roman" w:cs="Times New Roman"/>
          <w:sz w:val="24"/>
          <w:szCs w:val="24"/>
          <w:lang w:eastAsia="ru-RU"/>
        </w:rPr>
      </w:pPr>
    </w:p>
    <w:p w:rsidR="00C60904" w:rsidRPr="009439DB" w:rsidRDefault="008F41A7" w:rsidP="009439DB">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lastRenderedPageBreak/>
        <w:t>IV</w:t>
      </w:r>
      <w:r w:rsidRPr="008D32A0">
        <w:rPr>
          <w:rFonts w:ascii="Times New Roman" w:hAnsi="Times New Roman" w:cs="Times New Roman"/>
          <w:b/>
          <w:sz w:val="24"/>
          <w:szCs w:val="24"/>
        </w:rPr>
        <w:t>. Описание ценностных ориентиров содержания учебного предмета</w:t>
      </w:r>
    </w:p>
    <w:p w:rsidR="00C60904" w:rsidRPr="000A45D7" w:rsidRDefault="00C60904" w:rsidP="00C60904">
      <w:pPr>
        <w:spacing w:after="0" w:line="240" w:lineRule="auto"/>
        <w:rPr>
          <w:rFonts w:ascii="Times New Roman" w:eastAsia="Times New Roman" w:hAnsi="Times New Roman" w:cs="Times New Roman"/>
          <w:sz w:val="24"/>
          <w:szCs w:val="24"/>
          <w:lang w:eastAsia="ru-RU"/>
        </w:rPr>
      </w:pPr>
      <w:r w:rsidRPr="00BE682D">
        <w:rPr>
          <w:rFonts w:ascii="Times New Roman" w:eastAsia="Times New Roman" w:hAnsi="Times New Roman" w:cs="Times New Roman"/>
          <w:color w:val="365F91" w:themeColor="accent1" w:themeShade="BF"/>
          <w:sz w:val="24"/>
          <w:szCs w:val="24"/>
          <w:lang w:eastAsia="ru-RU"/>
        </w:rPr>
        <w:t xml:space="preserve">      </w:t>
      </w:r>
      <w:r w:rsidRPr="000A45D7">
        <w:rPr>
          <w:rFonts w:ascii="Times New Roman" w:eastAsia="Times New Roman" w:hAnsi="Times New Roman" w:cs="Times New Roman"/>
          <w:sz w:val="24"/>
          <w:szCs w:val="24"/>
          <w:lang w:eastAsia="ru-RU"/>
        </w:rPr>
        <w:t>Литературное чтение как учебный предмет в начальной школе имеет большое значение в решении задач не только обучения, но и воспитания.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w:t>
      </w:r>
    </w:p>
    <w:p w:rsidR="00C60904" w:rsidRPr="000A45D7" w:rsidRDefault="00C60904" w:rsidP="00C60904">
      <w:pPr>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sz w:val="24"/>
          <w:szCs w:val="24"/>
          <w:lang w:eastAsia="ru-RU"/>
        </w:rPr>
        <w:t xml:space="preserve">      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C60904" w:rsidRPr="009439DB" w:rsidRDefault="00C60904" w:rsidP="0033598C">
      <w:pPr>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sz w:val="24"/>
          <w:szCs w:val="24"/>
          <w:lang w:eastAsia="ru-RU"/>
        </w:rPr>
        <w:t xml:space="preserve">       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ребёнок задумывается над вечными ценностями  (базовыми ценностями): добром, справедливостью, правдой и т.д. Огромную роль при этом играет эмоциональное восприятие произведения, которое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w:t>
      </w:r>
      <w:r w:rsidR="009439DB">
        <w:rPr>
          <w:rFonts w:ascii="Times New Roman" w:eastAsia="Times New Roman" w:hAnsi="Times New Roman" w:cs="Times New Roman"/>
          <w:sz w:val="24"/>
          <w:szCs w:val="24"/>
          <w:lang w:eastAsia="ru-RU"/>
        </w:rPr>
        <w:t xml:space="preserve">е к другим  людям,  к Родине.  </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Ценность жизни</w:t>
      </w:r>
      <w:r w:rsidRPr="000A45D7">
        <w:rPr>
          <w:rFonts w:ascii="Times New Roman" w:eastAsia="Times New Roman" w:hAnsi="Times New Roman" w:cs="Times New Roman"/>
          <w:sz w:val="24"/>
          <w:szCs w:val="24"/>
          <w:lang w:eastAsia="ru-RU"/>
        </w:rPr>
        <w:t xml:space="preserve"> – признание человеческой жизни величайшей ценностью, что реализуется в отношении к другим людям и к природе.</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добра – </w:t>
      </w:r>
      <w:r w:rsidRPr="000A45D7">
        <w:rPr>
          <w:rFonts w:ascii="Times New Roman" w:eastAsia="Times New Roman" w:hAnsi="Times New Roman" w:cs="Times New Roman"/>
          <w:sz w:val="24"/>
          <w:szCs w:val="24"/>
          <w:lang w:eastAsia="ru-RU"/>
        </w:rPr>
        <w:t>направленность на развитие и сохранение жизни через сострадание и милосердие как проявление любви.</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свободы, чести и достоинства </w:t>
      </w:r>
      <w:r w:rsidRPr="000A45D7">
        <w:rPr>
          <w:rFonts w:ascii="Times New Roman" w:eastAsia="Times New Roman" w:hAnsi="Times New Roman" w:cs="Times New Roman"/>
          <w:sz w:val="24"/>
          <w:szCs w:val="24"/>
          <w:lang w:eastAsia="ru-RU"/>
        </w:rPr>
        <w:t>как основа современных принципов и правил межличностных отношений.</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природы </w:t>
      </w:r>
      <w:r w:rsidRPr="000A45D7">
        <w:rPr>
          <w:rFonts w:ascii="Times New Roman" w:eastAsia="Times New Roman" w:hAnsi="Times New Roman" w:cs="Times New Roman"/>
          <w:sz w:val="24"/>
          <w:szCs w:val="24"/>
          <w:lang w:eastAsia="ru-RU"/>
        </w:rPr>
        <w:t>основывается на общечеловеческой ценности</w:t>
      </w:r>
      <w:r w:rsidRPr="000A45D7">
        <w:rPr>
          <w:rFonts w:ascii="Times New Roman" w:eastAsia="Times New Roman" w:hAnsi="Times New Roman" w:cs="Times New Roman"/>
          <w:b/>
          <w:sz w:val="24"/>
          <w:szCs w:val="24"/>
          <w:lang w:eastAsia="ru-RU"/>
        </w:rPr>
        <w:t xml:space="preserve"> </w:t>
      </w:r>
      <w:r w:rsidRPr="000A45D7">
        <w:rPr>
          <w:rFonts w:ascii="Times New Roman" w:eastAsia="Times New Roman" w:hAnsi="Times New Roman" w:cs="Times New Roman"/>
          <w:sz w:val="24"/>
          <w:szCs w:val="24"/>
          <w:lang w:eastAsia="ru-RU"/>
        </w:rPr>
        <w:t>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бережное отношение к природе через тексты художественных и научно-популярных произведений литературы.</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красоты и гармонии – </w:t>
      </w:r>
      <w:r w:rsidRPr="000A45D7">
        <w:rPr>
          <w:rFonts w:ascii="Times New Roman" w:eastAsia="Times New Roman" w:hAnsi="Times New Roman" w:cs="Times New Roman"/>
          <w:sz w:val="24"/>
          <w:szCs w:val="24"/>
          <w:lang w:eastAsia="ru-RU"/>
        </w:rPr>
        <w:t>основа эстетического воспитания через приобщение ребёнка к литературе как виду искусства. Это ценность стремления к гармонии, к идеалу.</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истины – </w:t>
      </w:r>
      <w:r w:rsidRPr="000A45D7">
        <w:rPr>
          <w:rFonts w:ascii="Times New Roman" w:eastAsia="Times New Roman" w:hAnsi="Times New Roman" w:cs="Times New Roman"/>
          <w:sz w:val="24"/>
          <w:szCs w:val="24"/>
          <w:lang w:eastAsia="ru-RU"/>
        </w:rPr>
        <w:t xml:space="preserve">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литературного. </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семьи. </w:t>
      </w:r>
      <w:r w:rsidRPr="000A45D7">
        <w:rPr>
          <w:rFonts w:ascii="Times New Roman" w:eastAsia="Times New Roman" w:hAnsi="Times New Roman" w:cs="Times New Roman"/>
          <w:sz w:val="24"/>
          <w:szCs w:val="24"/>
          <w:lang w:eastAsia="ru-RU"/>
        </w:rPr>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труда и творчества. </w:t>
      </w:r>
      <w:r w:rsidRPr="000A45D7">
        <w:rPr>
          <w:rFonts w:ascii="Times New Roman" w:eastAsia="Times New Roman" w:hAnsi="Times New Roman" w:cs="Times New Roman"/>
          <w:sz w:val="24"/>
          <w:szCs w:val="24"/>
          <w:lang w:eastAsia="ru-RU"/>
        </w:rPr>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гражданственности – </w:t>
      </w:r>
      <w:r w:rsidRPr="000A45D7">
        <w:rPr>
          <w:rFonts w:ascii="Times New Roman" w:eastAsia="Times New Roman" w:hAnsi="Times New Roman" w:cs="Times New Roman"/>
          <w:sz w:val="24"/>
          <w:szCs w:val="24"/>
          <w:lang w:eastAsia="ru-RU"/>
        </w:rPr>
        <w:t>осознание себя как члена общества, народа,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8F41A7" w:rsidRPr="000A45D7" w:rsidRDefault="008F41A7" w:rsidP="008F4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патриотизма. </w:t>
      </w:r>
      <w:r w:rsidRPr="000A45D7">
        <w:rPr>
          <w:rFonts w:ascii="Times New Roman" w:eastAsia="Times New Roman" w:hAnsi="Times New Roman" w:cs="Times New Roman"/>
          <w:sz w:val="24"/>
          <w:szCs w:val="24"/>
          <w:lang w:eastAsia="ru-RU"/>
        </w:rPr>
        <w:t>Любовь к России, активный интерес к её прошлому и настоящему, готовность служить ей.</w:t>
      </w:r>
    </w:p>
    <w:p w:rsidR="00EC693F" w:rsidRPr="000A45D7" w:rsidRDefault="008F41A7" w:rsidP="0033598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A45D7">
        <w:rPr>
          <w:rFonts w:ascii="Times New Roman" w:eastAsia="Times New Roman" w:hAnsi="Times New Roman" w:cs="Times New Roman"/>
          <w:b/>
          <w:sz w:val="24"/>
          <w:szCs w:val="24"/>
          <w:lang w:eastAsia="ru-RU"/>
        </w:rPr>
        <w:t xml:space="preserve">Ценность человечества. </w:t>
      </w:r>
      <w:r w:rsidRPr="000A45D7">
        <w:rPr>
          <w:rFonts w:ascii="Times New Roman" w:eastAsia="Times New Roman" w:hAnsi="Times New Roman" w:cs="Times New Roman"/>
          <w:sz w:val="24"/>
          <w:szCs w:val="24"/>
          <w:lang w:eastAsia="ru-RU"/>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w:t>
      </w:r>
      <w:r w:rsidR="0033598C" w:rsidRPr="000A45D7">
        <w:rPr>
          <w:rFonts w:ascii="Times New Roman" w:eastAsia="Times New Roman" w:hAnsi="Times New Roman" w:cs="Times New Roman"/>
          <w:sz w:val="24"/>
          <w:szCs w:val="24"/>
          <w:lang w:eastAsia="ru-RU"/>
        </w:rPr>
        <w:t>ие к многообразию иных культур.</w:t>
      </w:r>
    </w:p>
    <w:p w:rsidR="0033598C" w:rsidRDefault="0033598C" w:rsidP="004F131F">
      <w:pPr>
        <w:spacing w:after="0" w:line="240" w:lineRule="auto"/>
        <w:rPr>
          <w:rFonts w:ascii="Times New Roman" w:hAnsi="Times New Roman" w:cs="Times New Roman"/>
          <w:b/>
          <w:sz w:val="24"/>
          <w:szCs w:val="24"/>
        </w:rPr>
      </w:pPr>
    </w:p>
    <w:p w:rsidR="0033598C" w:rsidRPr="009439DB" w:rsidRDefault="00EC693F" w:rsidP="009439DB">
      <w:pPr>
        <w:spacing w:after="0" w:line="240" w:lineRule="auto"/>
        <w:jc w:val="center"/>
        <w:rPr>
          <w:rFonts w:ascii="Times New Roman" w:hAnsi="Times New Roman" w:cs="Times New Roman"/>
          <w:b/>
          <w:sz w:val="24"/>
          <w:szCs w:val="24"/>
        </w:rPr>
      </w:pPr>
      <w:r w:rsidRPr="00A40FE0">
        <w:rPr>
          <w:rFonts w:ascii="Times New Roman" w:hAnsi="Times New Roman" w:cs="Times New Roman"/>
          <w:b/>
          <w:sz w:val="24"/>
          <w:szCs w:val="24"/>
          <w:lang w:val="en-US"/>
        </w:rPr>
        <w:t>V</w:t>
      </w:r>
      <w:r w:rsidRPr="00A40FE0">
        <w:rPr>
          <w:rFonts w:ascii="Times New Roman" w:hAnsi="Times New Roman" w:cs="Times New Roman"/>
          <w:b/>
          <w:sz w:val="24"/>
          <w:szCs w:val="24"/>
        </w:rPr>
        <w:t>. Результаты освоения конкретного учебного предмета, курса (личностны</w:t>
      </w:r>
      <w:r w:rsidR="009439DB">
        <w:rPr>
          <w:rFonts w:ascii="Times New Roman" w:hAnsi="Times New Roman" w:cs="Times New Roman"/>
          <w:b/>
          <w:sz w:val="24"/>
          <w:szCs w:val="24"/>
        </w:rPr>
        <w:t>е, метапредметные и предметные)</w:t>
      </w:r>
    </w:p>
    <w:p w:rsidR="00A40FE0" w:rsidRPr="00A40FE0" w:rsidRDefault="00A40FE0" w:rsidP="00A40FE0">
      <w:pPr>
        <w:suppressAutoHyphens/>
        <w:autoSpaceDE w:val="0"/>
        <w:spacing w:after="0" w:line="240" w:lineRule="auto"/>
        <w:ind w:left="14"/>
        <w:rPr>
          <w:rFonts w:ascii="Times New Roman" w:eastAsia="Times New Roman" w:hAnsi="Times New Roman" w:cs="Times New Roman"/>
          <w:b/>
          <w:bCs/>
          <w:iCs/>
          <w:sz w:val="24"/>
          <w:szCs w:val="24"/>
          <w:lang w:eastAsia="ru-RU"/>
        </w:rPr>
      </w:pPr>
      <w:r w:rsidRPr="00A40FE0">
        <w:rPr>
          <w:rFonts w:ascii="Times New Roman" w:eastAsia="Times New Roman" w:hAnsi="Times New Roman" w:cs="Times New Roman"/>
          <w:b/>
          <w:bCs/>
          <w:iCs/>
          <w:sz w:val="24"/>
          <w:szCs w:val="24"/>
          <w:lang w:eastAsia="ru-RU"/>
        </w:rPr>
        <w:t xml:space="preserve">Личностные результаты предмета Литературное чтение» в 3 классе </w:t>
      </w:r>
    </w:p>
    <w:p w:rsidR="00A40FE0" w:rsidRPr="00A40FE0" w:rsidRDefault="00A40FE0" w:rsidP="008678B2">
      <w:pPr>
        <w:numPr>
          <w:ilvl w:val="0"/>
          <w:numId w:val="13"/>
        </w:numPr>
        <w:suppressAutoHyphens/>
        <w:autoSpaceDE w:val="0"/>
        <w:spacing w:after="0" w:line="240" w:lineRule="auto"/>
        <w:ind w:left="0" w:firstLine="14"/>
        <w:rPr>
          <w:rFonts w:ascii="Times New Roman" w:eastAsia="Times New Roman" w:hAnsi="Times New Roman" w:cs="Times New Roman"/>
          <w:bCs/>
          <w:iCs/>
          <w:sz w:val="24"/>
          <w:szCs w:val="24"/>
          <w:lang w:eastAsia="ru-RU"/>
        </w:rPr>
      </w:pPr>
      <w:r w:rsidRPr="00A40FE0">
        <w:rPr>
          <w:rFonts w:ascii="Times New Roman" w:eastAsia="Times New Roman" w:hAnsi="Times New Roman" w:cs="Times New Roman"/>
          <w:bCs/>
          <w:iCs/>
          <w:sz w:val="24"/>
          <w:szCs w:val="24"/>
          <w:lang w:eastAsia="ru-RU"/>
        </w:rPr>
        <w:t>1) формирование чувства гордости за свою Родину, её историю, российский народ, становление гуманистических и демократических ценностных ориентаций многофункционального российского общества;</w:t>
      </w:r>
    </w:p>
    <w:p w:rsidR="00A40FE0" w:rsidRPr="00A40FE0" w:rsidRDefault="00A40FE0" w:rsidP="008678B2">
      <w:pPr>
        <w:numPr>
          <w:ilvl w:val="0"/>
          <w:numId w:val="13"/>
        </w:numPr>
        <w:suppressAutoHyphens/>
        <w:autoSpaceDE w:val="0"/>
        <w:spacing w:after="0" w:line="240" w:lineRule="auto"/>
        <w:ind w:left="0" w:firstLine="14"/>
        <w:rPr>
          <w:rFonts w:ascii="Times New Roman" w:eastAsia="Times New Roman" w:hAnsi="Times New Roman" w:cs="Times New Roman"/>
          <w:bCs/>
          <w:iCs/>
          <w:sz w:val="24"/>
          <w:szCs w:val="24"/>
          <w:lang w:eastAsia="ru-RU"/>
        </w:rPr>
      </w:pPr>
      <w:r w:rsidRPr="00A40FE0">
        <w:rPr>
          <w:rFonts w:ascii="Times New Roman" w:eastAsia="Times New Roman" w:hAnsi="Times New Roman" w:cs="Times New Roman"/>
          <w:bCs/>
          <w:iCs/>
          <w:sz w:val="24"/>
          <w:szCs w:val="24"/>
          <w:lang w:eastAsia="ru-RU"/>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A40FE0" w:rsidRPr="00A40FE0" w:rsidRDefault="00A40FE0" w:rsidP="008678B2">
      <w:pPr>
        <w:numPr>
          <w:ilvl w:val="0"/>
          <w:numId w:val="13"/>
        </w:numPr>
        <w:shd w:val="clear" w:color="auto" w:fill="FFFFFF"/>
        <w:suppressAutoHyphens/>
        <w:autoSpaceDE w:val="0"/>
        <w:spacing w:after="0" w:line="240" w:lineRule="auto"/>
        <w:ind w:left="0" w:firstLine="14"/>
        <w:rPr>
          <w:rFonts w:ascii="Times New Roman" w:eastAsia="Times New Roman" w:hAnsi="Times New Roman" w:cs="Times New Roman"/>
          <w:sz w:val="24"/>
          <w:szCs w:val="24"/>
          <w:lang w:eastAsia="ru-RU"/>
        </w:rPr>
      </w:pPr>
      <w:r w:rsidRPr="00A40FE0">
        <w:rPr>
          <w:rFonts w:ascii="Times New Roman" w:eastAsia="Times New Roman" w:hAnsi="Times New Roman" w:cs="Times New Roman"/>
          <w:bCs/>
          <w:iCs/>
          <w:sz w:val="24"/>
          <w:szCs w:val="24"/>
          <w:lang w:eastAsia="ru-RU"/>
        </w:rPr>
        <w:t>3) воспитание ху</w:t>
      </w:r>
      <w:r w:rsidRPr="00A40FE0">
        <w:rPr>
          <w:rFonts w:ascii="Times New Roman" w:eastAsia="Times New Roman" w:hAnsi="Times New Roman" w:cs="Times New Roman"/>
          <w:sz w:val="24"/>
          <w:szCs w:val="24"/>
          <w:lang w:eastAsia="ru-RU"/>
        </w:rPr>
        <w:t>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6) овладение начальными навыками адаптации к школе, школьному коллективу;</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7) принятие и освоение социальной роли обучающегося, развитие мотивов учебной деятельности и формирование личностного смысла учения;</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8) развитие самостоятельности и личной ответственности за свои поступки на основе представлений о нравственных нормах общения;</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9)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A40FE0" w:rsidRPr="00A40FE0" w:rsidRDefault="00A40FE0" w:rsidP="00A40FE0">
      <w:pPr>
        <w:shd w:val="clear" w:color="auto" w:fill="FFFFFF"/>
        <w:tabs>
          <w:tab w:val="left" w:pos="638"/>
          <w:tab w:val="left" w:pos="1080"/>
        </w:tabs>
        <w:spacing w:after="0" w:line="240" w:lineRule="auto"/>
        <w:rPr>
          <w:rFonts w:ascii="Times New Roman" w:eastAsia="Times New Roman" w:hAnsi="Times New Roman" w:cs="Times New Roman"/>
          <w:b/>
          <w:bCs/>
          <w:sz w:val="24"/>
          <w:szCs w:val="24"/>
          <w:lang w:eastAsia="ru-RU"/>
        </w:rPr>
      </w:pPr>
      <w:proofErr w:type="spellStart"/>
      <w:r w:rsidRPr="00A40FE0">
        <w:rPr>
          <w:rFonts w:ascii="Times New Roman" w:eastAsia="Times New Roman" w:hAnsi="Times New Roman" w:cs="Times New Roman"/>
          <w:b/>
          <w:bCs/>
          <w:sz w:val="24"/>
          <w:szCs w:val="24"/>
          <w:lang w:eastAsia="ru-RU"/>
        </w:rPr>
        <w:t>Метапредметные</w:t>
      </w:r>
      <w:proofErr w:type="spellEnd"/>
      <w:r w:rsidRPr="00A40FE0">
        <w:rPr>
          <w:rFonts w:ascii="Times New Roman" w:eastAsia="Times New Roman" w:hAnsi="Times New Roman" w:cs="Times New Roman"/>
          <w:b/>
          <w:bCs/>
          <w:sz w:val="24"/>
          <w:szCs w:val="24"/>
          <w:lang w:eastAsia="ru-RU"/>
        </w:rPr>
        <w:t xml:space="preserve"> результаты</w:t>
      </w:r>
      <w:r w:rsidRPr="00A40FE0">
        <w:rPr>
          <w:rFonts w:ascii="Times New Roman" w:eastAsia="Times New Roman" w:hAnsi="Times New Roman" w:cs="Times New Roman"/>
          <w:b/>
          <w:bCs/>
          <w:iCs/>
          <w:sz w:val="24"/>
          <w:szCs w:val="24"/>
          <w:lang w:eastAsia="ru-RU"/>
        </w:rPr>
        <w:t xml:space="preserve"> предмета Литературное чтение» в 3 классе</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1) овладение способностью принимать и сохранять цели и задачи учебной деятельности, поиска средств её осуществления;</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2) освоение способами решения проблем творческого и поискового характера;</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5) использование знаково-символических средств представления информации о книгах;</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6) активное использование речевых средств  для решения коммуникативных и познавательных задач;</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lastRenderedPageBreak/>
        <w:t>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sz w:val="24"/>
          <w:szCs w:val="24"/>
          <w:lang w:eastAsia="ru-RU"/>
        </w:rPr>
      </w:pPr>
      <w:r w:rsidRPr="00A40FE0">
        <w:rPr>
          <w:rFonts w:ascii="Times New Roman" w:eastAsia="Times New Roman" w:hAnsi="Times New Roman" w:cs="Times New Roman"/>
          <w:sz w:val="24"/>
          <w:szCs w:val="24"/>
          <w:lang w:eastAsia="ru-RU"/>
        </w:rPr>
        <w:t>12) готовность конструктивно разрешать конфликты посредством учёта интересов сторон и сотрудничества.</w:t>
      </w:r>
    </w:p>
    <w:p w:rsidR="00A40FE0" w:rsidRPr="00A40FE0" w:rsidRDefault="00A40FE0" w:rsidP="00A40FE0">
      <w:pPr>
        <w:shd w:val="clear" w:color="auto" w:fill="FFFFFF"/>
        <w:tabs>
          <w:tab w:val="left" w:pos="638"/>
          <w:tab w:val="left" w:pos="1080"/>
        </w:tabs>
        <w:spacing w:after="0" w:line="240" w:lineRule="auto"/>
        <w:rPr>
          <w:rFonts w:ascii="Times New Roman" w:eastAsia="Times New Roman" w:hAnsi="Times New Roman" w:cs="Times New Roman"/>
          <w:b/>
          <w:bCs/>
          <w:sz w:val="24"/>
          <w:szCs w:val="24"/>
          <w:lang w:eastAsia="ru-RU"/>
        </w:rPr>
      </w:pPr>
      <w:r w:rsidRPr="00A40FE0">
        <w:rPr>
          <w:rFonts w:ascii="Times New Roman" w:eastAsia="Times New Roman" w:hAnsi="Times New Roman" w:cs="Times New Roman"/>
          <w:b/>
          <w:bCs/>
          <w:sz w:val="24"/>
          <w:szCs w:val="24"/>
          <w:lang w:eastAsia="ru-RU"/>
        </w:rPr>
        <w:t>Предметные результаты</w:t>
      </w:r>
      <w:r w:rsidRPr="00A40FE0">
        <w:rPr>
          <w:rFonts w:ascii="Times New Roman" w:eastAsia="Times New Roman" w:hAnsi="Times New Roman" w:cs="Times New Roman"/>
          <w:b/>
          <w:bCs/>
          <w:iCs/>
          <w:sz w:val="24"/>
          <w:szCs w:val="24"/>
          <w:lang w:eastAsia="ru-RU"/>
        </w:rPr>
        <w:t xml:space="preserve"> предмета Литературное чтение» в 3 классе</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bCs/>
          <w:sz w:val="24"/>
          <w:szCs w:val="24"/>
          <w:lang w:eastAsia="ru-RU"/>
        </w:rPr>
        <w:t>1) понимание литературы как явления национальной и мировой культуры, средства сохранения и передачи нравственных ценностей и традиций;</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bCs/>
          <w:sz w:val="24"/>
          <w:szCs w:val="24"/>
          <w:lang w:eastAsia="ru-RU"/>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bCs/>
          <w:sz w:val="24"/>
          <w:szCs w:val="24"/>
          <w:lang w:eastAsia="ru-RU"/>
        </w:rPr>
        <w:t>3) достижение необходимого для продолжения образования уровня читательской компетентности, общего речевого развития, т.е.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bCs/>
          <w:sz w:val="24"/>
          <w:szCs w:val="24"/>
          <w:lang w:eastAsia="ru-RU"/>
        </w:rPr>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bCs/>
          <w:sz w:val="24"/>
          <w:szCs w:val="24"/>
          <w:lang w:eastAsia="ru-RU"/>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bCs/>
          <w:sz w:val="24"/>
          <w:szCs w:val="24"/>
          <w:lang w:eastAsia="ru-RU"/>
        </w:rPr>
        <w:t xml:space="preserve">6) умение использовать простейшие виды анализа различных текстов: устанавливать </w:t>
      </w:r>
      <w:r w:rsidRPr="00A40FE0">
        <w:rPr>
          <w:rFonts w:ascii="Times New Roman" w:eastAsia="Times New Roman" w:hAnsi="Times New Roman" w:cs="Times New Roman"/>
          <w:sz w:val="24"/>
          <w:szCs w:val="24"/>
          <w:lang w:eastAsia="ru-RU"/>
        </w:rPr>
        <w:t>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A40FE0" w:rsidRPr="00A40FE0" w:rsidRDefault="00A40FE0" w:rsidP="008678B2">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sz w:val="24"/>
          <w:szCs w:val="24"/>
          <w:lang w:eastAsia="ru-RU"/>
        </w:rPr>
        <w:t xml:space="preserve">7) умение работать с разными видами текстов, находить характерные особенности </w:t>
      </w:r>
      <w:r w:rsidRPr="00A40FE0">
        <w:rPr>
          <w:rFonts w:ascii="Times New Roman" w:eastAsia="Times New Roman" w:hAnsi="Times New Roman" w:cs="Times New Roman"/>
          <w:bCs/>
          <w:sz w:val="24"/>
          <w:szCs w:val="24"/>
          <w:lang w:eastAsia="ru-RU"/>
        </w:rPr>
        <w:t>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EC693F" w:rsidRPr="000812F4" w:rsidRDefault="00A40FE0" w:rsidP="000812F4">
      <w:pPr>
        <w:numPr>
          <w:ilvl w:val="0"/>
          <w:numId w:val="13"/>
        </w:numPr>
        <w:shd w:val="clear" w:color="auto" w:fill="FFFFFF"/>
        <w:tabs>
          <w:tab w:val="left" w:pos="638"/>
          <w:tab w:val="left" w:pos="1080"/>
        </w:tabs>
        <w:spacing w:after="0" w:line="240" w:lineRule="auto"/>
        <w:ind w:left="0" w:firstLine="0"/>
        <w:rPr>
          <w:rFonts w:ascii="Times New Roman" w:eastAsia="Times New Roman" w:hAnsi="Times New Roman" w:cs="Times New Roman"/>
          <w:bCs/>
          <w:sz w:val="24"/>
          <w:szCs w:val="24"/>
          <w:lang w:eastAsia="ru-RU"/>
        </w:rPr>
      </w:pPr>
      <w:r w:rsidRPr="00A40FE0">
        <w:rPr>
          <w:rFonts w:ascii="Times New Roman" w:eastAsia="Times New Roman" w:hAnsi="Times New Roman" w:cs="Times New Roman"/>
          <w:bCs/>
          <w:sz w:val="24"/>
          <w:szCs w:val="24"/>
          <w:lang w:eastAsia="ru-RU"/>
        </w:rPr>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иллюстраций, на основе личного опыта.</w:t>
      </w:r>
    </w:p>
    <w:p w:rsidR="00EC693F" w:rsidRPr="00A40FE0" w:rsidRDefault="00EC693F" w:rsidP="00EC693F">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A40FE0">
        <w:rPr>
          <w:rFonts w:ascii="Times New Roman" w:eastAsia="Times New Roman" w:hAnsi="Times New Roman" w:cs="Times New Roman"/>
          <w:b/>
          <w:sz w:val="24"/>
          <w:szCs w:val="24"/>
          <w:lang w:eastAsia="ru-RU"/>
        </w:rPr>
        <w:t xml:space="preserve">Предметными  результатами изучения курса «Литературное чтение» является </w:t>
      </w:r>
      <w:proofErr w:type="spellStart"/>
      <w:r w:rsidRPr="00A40FE0">
        <w:rPr>
          <w:rFonts w:ascii="Times New Roman" w:eastAsia="Times New Roman" w:hAnsi="Times New Roman" w:cs="Times New Roman"/>
          <w:b/>
          <w:sz w:val="24"/>
          <w:szCs w:val="24"/>
          <w:lang w:eastAsia="ru-RU"/>
        </w:rPr>
        <w:t>сформированность</w:t>
      </w:r>
      <w:proofErr w:type="spellEnd"/>
      <w:r w:rsidRPr="00A40FE0">
        <w:rPr>
          <w:rFonts w:ascii="Times New Roman" w:eastAsia="Times New Roman" w:hAnsi="Times New Roman" w:cs="Times New Roman"/>
          <w:b/>
          <w:sz w:val="24"/>
          <w:szCs w:val="24"/>
          <w:lang w:eastAsia="ru-RU"/>
        </w:rPr>
        <w:t xml:space="preserve"> следующих умений:</w:t>
      </w:r>
    </w:p>
    <w:p w:rsidR="00EC693F" w:rsidRPr="00A40FE0" w:rsidRDefault="00EC693F" w:rsidP="00EC693F">
      <w:pPr>
        <w:widowControl w:val="0"/>
        <w:autoSpaceDE w:val="0"/>
        <w:autoSpaceDN w:val="0"/>
        <w:adjustRightInd w:val="0"/>
        <w:spacing w:after="0" w:line="240" w:lineRule="auto"/>
        <w:ind w:right="3207"/>
        <w:rPr>
          <w:rFonts w:ascii="Times New Roman" w:eastAsia="Times New Roman" w:hAnsi="Times New Roman" w:cs="Times New Roman"/>
          <w:b/>
          <w:bCs/>
          <w:w w:val="107"/>
          <w:sz w:val="24"/>
          <w:szCs w:val="24"/>
          <w:u w:val="single"/>
          <w:lang w:eastAsia="ru-RU"/>
        </w:rPr>
      </w:pPr>
      <w:r w:rsidRPr="00A40FE0">
        <w:rPr>
          <w:rFonts w:ascii="Times New Roman" w:eastAsia="Times New Roman" w:hAnsi="Times New Roman" w:cs="Times New Roman"/>
          <w:b/>
          <w:bCs/>
          <w:w w:val="107"/>
          <w:sz w:val="24"/>
          <w:szCs w:val="24"/>
          <w:u w:val="single"/>
          <w:lang w:eastAsia="ru-RU"/>
        </w:rPr>
        <w:t>3 класс</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u w:val="single"/>
          <w:lang w:eastAsia="ru-RU"/>
        </w:rPr>
      </w:pPr>
      <w:r w:rsidRPr="004103DE">
        <w:rPr>
          <w:rFonts w:ascii="Times New Roman" w:eastAsia="Times New Roman" w:hAnsi="Times New Roman" w:cs="Times New Roman"/>
          <w:bCs/>
          <w:i/>
          <w:w w:val="107"/>
          <w:sz w:val="24"/>
          <w:szCs w:val="24"/>
          <w:lang w:eastAsia="ru-RU"/>
        </w:rPr>
        <w:lastRenderedPageBreak/>
        <w:t>делить</w:t>
      </w:r>
      <w:r w:rsidRPr="004103DE">
        <w:rPr>
          <w:rFonts w:ascii="Times New Roman" w:eastAsia="Times New Roman" w:hAnsi="Times New Roman" w:cs="Times New Roman"/>
          <w:bCs/>
          <w:w w:val="107"/>
          <w:sz w:val="24"/>
          <w:szCs w:val="24"/>
          <w:lang w:eastAsia="ru-RU"/>
        </w:rPr>
        <w:t xml:space="preserve"> текст на части, </w:t>
      </w:r>
      <w:r w:rsidRPr="004103DE">
        <w:rPr>
          <w:rFonts w:ascii="Times New Roman" w:eastAsia="Times New Roman" w:hAnsi="Times New Roman" w:cs="Times New Roman"/>
          <w:bCs/>
          <w:i/>
          <w:w w:val="107"/>
          <w:sz w:val="24"/>
          <w:szCs w:val="24"/>
          <w:lang w:eastAsia="ru-RU"/>
        </w:rPr>
        <w:t>озаглавливать</w:t>
      </w:r>
      <w:r w:rsidRPr="004103DE">
        <w:rPr>
          <w:rFonts w:ascii="Times New Roman" w:eastAsia="Times New Roman" w:hAnsi="Times New Roman" w:cs="Times New Roman"/>
          <w:bCs/>
          <w:w w:val="107"/>
          <w:sz w:val="24"/>
          <w:szCs w:val="24"/>
          <w:lang w:eastAsia="ru-RU"/>
        </w:rPr>
        <w:t xml:space="preserve"> части;</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u w:val="single"/>
          <w:lang w:eastAsia="ru-RU"/>
        </w:rPr>
      </w:pPr>
      <w:r w:rsidRPr="004103DE">
        <w:rPr>
          <w:rFonts w:ascii="Times New Roman" w:eastAsia="Times New Roman" w:hAnsi="Times New Roman" w:cs="Times New Roman"/>
          <w:bCs/>
          <w:i/>
          <w:w w:val="107"/>
          <w:sz w:val="24"/>
          <w:szCs w:val="24"/>
          <w:lang w:eastAsia="ru-RU"/>
        </w:rPr>
        <w:t>выбирать</w:t>
      </w:r>
      <w:r w:rsidRPr="004103DE">
        <w:rPr>
          <w:rFonts w:ascii="Times New Roman" w:eastAsia="Times New Roman" w:hAnsi="Times New Roman" w:cs="Times New Roman"/>
          <w:bCs/>
          <w:w w:val="107"/>
          <w:sz w:val="24"/>
          <w:szCs w:val="24"/>
          <w:lang w:eastAsia="ru-RU"/>
        </w:rPr>
        <w:t xml:space="preserve"> наиболее точную формулировку главной мысли из ряда данных;</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lang w:eastAsia="ru-RU"/>
        </w:rPr>
      </w:pPr>
      <w:r w:rsidRPr="004103DE">
        <w:rPr>
          <w:rFonts w:ascii="Times New Roman" w:eastAsia="Times New Roman" w:hAnsi="Times New Roman" w:cs="Times New Roman"/>
          <w:bCs/>
          <w:w w:val="107"/>
          <w:sz w:val="24"/>
          <w:szCs w:val="24"/>
          <w:lang w:eastAsia="ru-RU"/>
        </w:rPr>
        <w:t xml:space="preserve">подробно и выборочно </w:t>
      </w:r>
      <w:r w:rsidRPr="004103DE">
        <w:rPr>
          <w:rFonts w:ascii="Times New Roman" w:eastAsia="Times New Roman" w:hAnsi="Times New Roman" w:cs="Times New Roman"/>
          <w:bCs/>
          <w:i/>
          <w:w w:val="107"/>
          <w:sz w:val="24"/>
          <w:szCs w:val="24"/>
          <w:lang w:eastAsia="ru-RU"/>
        </w:rPr>
        <w:t>пересказывать</w:t>
      </w:r>
      <w:r w:rsidRPr="004103DE">
        <w:rPr>
          <w:rFonts w:ascii="Times New Roman" w:eastAsia="Times New Roman" w:hAnsi="Times New Roman" w:cs="Times New Roman"/>
          <w:bCs/>
          <w:w w:val="107"/>
          <w:sz w:val="24"/>
          <w:szCs w:val="24"/>
          <w:lang w:eastAsia="ru-RU"/>
        </w:rPr>
        <w:t xml:space="preserve"> текст;</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lang w:eastAsia="ru-RU"/>
        </w:rPr>
      </w:pPr>
      <w:r w:rsidRPr="004103DE">
        <w:rPr>
          <w:rFonts w:ascii="Times New Roman" w:eastAsia="Times New Roman" w:hAnsi="Times New Roman" w:cs="Times New Roman"/>
          <w:bCs/>
          <w:i/>
          <w:w w:val="107"/>
          <w:sz w:val="24"/>
          <w:szCs w:val="24"/>
          <w:lang w:eastAsia="ru-RU"/>
        </w:rPr>
        <w:t>составлять</w:t>
      </w:r>
      <w:r w:rsidRPr="004103DE">
        <w:rPr>
          <w:rFonts w:ascii="Times New Roman" w:eastAsia="Times New Roman" w:hAnsi="Times New Roman" w:cs="Times New Roman"/>
          <w:bCs/>
          <w:w w:val="107"/>
          <w:sz w:val="24"/>
          <w:szCs w:val="24"/>
          <w:lang w:eastAsia="ru-RU"/>
        </w:rPr>
        <w:t xml:space="preserve"> устный рассказ о герое прочитанного произведения по плану;</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lang w:eastAsia="ru-RU"/>
        </w:rPr>
      </w:pPr>
      <w:r w:rsidRPr="004103DE">
        <w:rPr>
          <w:rFonts w:ascii="Times New Roman" w:eastAsia="Times New Roman" w:hAnsi="Times New Roman" w:cs="Times New Roman"/>
          <w:bCs/>
          <w:i/>
          <w:w w:val="107"/>
          <w:sz w:val="24"/>
          <w:szCs w:val="24"/>
          <w:lang w:eastAsia="ru-RU"/>
        </w:rPr>
        <w:t>размышлять</w:t>
      </w:r>
      <w:r w:rsidRPr="004103DE">
        <w:rPr>
          <w:rFonts w:ascii="Times New Roman" w:eastAsia="Times New Roman" w:hAnsi="Times New Roman" w:cs="Times New Roman"/>
          <w:bCs/>
          <w:w w:val="107"/>
          <w:sz w:val="24"/>
          <w:szCs w:val="24"/>
          <w:lang w:eastAsia="ru-RU"/>
        </w:rPr>
        <w:t xml:space="preserve"> о характере и поступках героя;</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lang w:eastAsia="ru-RU"/>
        </w:rPr>
      </w:pPr>
      <w:r w:rsidRPr="004103DE">
        <w:rPr>
          <w:rFonts w:ascii="Times New Roman" w:eastAsia="Times New Roman" w:hAnsi="Times New Roman" w:cs="Times New Roman"/>
          <w:bCs/>
          <w:i/>
          <w:w w:val="107"/>
          <w:sz w:val="24"/>
          <w:szCs w:val="24"/>
          <w:lang w:eastAsia="ru-RU"/>
        </w:rPr>
        <w:t>относить</w:t>
      </w:r>
      <w:r w:rsidRPr="004103DE">
        <w:rPr>
          <w:rFonts w:ascii="Times New Roman" w:eastAsia="Times New Roman" w:hAnsi="Times New Roman" w:cs="Times New Roman"/>
          <w:bCs/>
          <w:w w:val="107"/>
          <w:sz w:val="24"/>
          <w:szCs w:val="24"/>
          <w:lang w:eastAsia="ru-RU"/>
        </w:rPr>
        <w:t xml:space="preserve"> произведение к одному из жанров: сказка, пословица, загадка, песенка, скороговорка; </w:t>
      </w:r>
      <w:r w:rsidRPr="004103DE">
        <w:rPr>
          <w:rFonts w:ascii="Times New Roman" w:eastAsia="Times New Roman" w:hAnsi="Times New Roman" w:cs="Times New Roman"/>
          <w:bCs/>
          <w:i/>
          <w:w w:val="107"/>
          <w:sz w:val="24"/>
          <w:szCs w:val="24"/>
          <w:lang w:eastAsia="ru-RU"/>
        </w:rPr>
        <w:t>различать</w:t>
      </w:r>
      <w:r w:rsidRPr="004103DE">
        <w:rPr>
          <w:rFonts w:ascii="Times New Roman" w:eastAsia="Times New Roman" w:hAnsi="Times New Roman" w:cs="Times New Roman"/>
          <w:bCs/>
          <w:w w:val="107"/>
          <w:sz w:val="24"/>
          <w:szCs w:val="24"/>
          <w:lang w:eastAsia="ru-RU"/>
        </w:rPr>
        <w:t xml:space="preserve"> народную и литературную ( авторскую) сказку;</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lang w:eastAsia="ru-RU"/>
        </w:rPr>
      </w:pPr>
      <w:r w:rsidRPr="004103DE">
        <w:rPr>
          <w:rFonts w:ascii="Times New Roman" w:eastAsia="Times New Roman" w:hAnsi="Times New Roman" w:cs="Times New Roman"/>
          <w:bCs/>
          <w:i/>
          <w:w w:val="107"/>
          <w:sz w:val="24"/>
          <w:szCs w:val="24"/>
          <w:lang w:eastAsia="ru-RU"/>
        </w:rPr>
        <w:t>находить</w:t>
      </w:r>
      <w:r w:rsidRPr="004103DE">
        <w:rPr>
          <w:rFonts w:ascii="Times New Roman" w:eastAsia="Times New Roman" w:hAnsi="Times New Roman" w:cs="Times New Roman"/>
          <w:bCs/>
          <w:w w:val="107"/>
          <w:sz w:val="24"/>
          <w:szCs w:val="24"/>
          <w:lang w:eastAsia="ru-RU"/>
        </w:rPr>
        <w:t xml:space="preserve"> в сказке зачин, концовку, троекратный повтор и другие сказочные приметы;</w:t>
      </w:r>
    </w:p>
    <w:p w:rsidR="00EC693F" w:rsidRPr="004103DE" w:rsidRDefault="00EC693F" w:rsidP="00654503">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lang w:eastAsia="ru-RU"/>
        </w:rPr>
      </w:pPr>
      <w:r w:rsidRPr="004103DE">
        <w:rPr>
          <w:rFonts w:ascii="Times New Roman" w:eastAsia="Times New Roman" w:hAnsi="Times New Roman" w:cs="Times New Roman"/>
          <w:bCs/>
          <w:i/>
          <w:w w:val="107"/>
          <w:sz w:val="24"/>
          <w:szCs w:val="24"/>
          <w:lang w:eastAsia="ru-RU"/>
        </w:rPr>
        <w:t>относить</w:t>
      </w:r>
      <w:r w:rsidRPr="004103DE">
        <w:rPr>
          <w:rFonts w:ascii="Times New Roman" w:eastAsia="Times New Roman" w:hAnsi="Times New Roman" w:cs="Times New Roman"/>
          <w:bCs/>
          <w:w w:val="107"/>
          <w:sz w:val="24"/>
          <w:szCs w:val="24"/>
          <w:lang w:eastAsia="ru-RU"/>
        </w:rPr>
        <w:t xml:space="preserve"> сказочных героев к одной из групп ( положительные, отрицательные, герои-помощники, нейтральные персонажи);</w:t>
      </w:r>
    </w:p>
    <w:p w:rsidR="0033598C" w:rsidRPr="000812F4" w:rsidRDefault="00EC693F" w:rsidP="000812F4">
      <w:pPr>
        <w:widowControl w:val="0"/>
        <w:numPr>
          <w:ilvl w:val="0"/>
          <w:numId w:val="3"/>
        </w:numPr>
        <w:autoSpaceDE w:val="0"/>
        <w:autoSpaceDN w:val="0"/>
        <w:adjustRightInd w:val="0"/>
        <w:spacing w:after="0" w:line="240" w:lineRule="auto"/>
        <w:ind w:right="3207"/>
        <w:rPr>
          <w:rFonts w:ascii="Times New Roman" w:eastAsia="Times New Roman" w:hAnsi="Times New Roman" w:cs="Times New Roman"/>
          <w:bCs/>
          <w:w w:val="107"/>
          <w:sz w:val="24"/>
          <w:szCs w:val="24"/>
          <w:lang w:eastAsia="ru-RU"/>
        </w:rPr>
      </w:pPr>
      <w:r w:rsidRPr="004103DE">
        <w:rPr>
          <w:rFonts w:ascii="Times New Roman" w:eastAsia="Times New Roman" w:hAnsi="Times New Roman" w:cs="Times New Roman"/>
          <w:bCs/>
          <w:i/>
          <w:w w:val="107"/>
          <w:sz w:val="24"/>
          <w:szCs w:val="24"/>
          <w:lang w:eastAsia="ru-RU"/>
        </w:rPr>
        <w:t>соотносить</w:t>
      </w:r>
      <w:r w:rsidRPr="004103DE">
        <w:rPr>
          <w:rFonts w:ascii="Times New Roman" w:eastAsia="Times New Roman" w:hAnsi="Times New Roman" w:cs="Times New Roman"/>
          <w:bCs/>
          <w:w w:val="107"/>
          <w:sz w:val="24"/>
          <w:szCs w:val="24"/>
          <w:lang w:eastAsia="ru-RU"/>
        </w:rPr>
        <w:t xml:space="preserve"> автора, название и героев прочитанных произведений.</w:t>
      </w:r>
    </w:p>
    <w:p w:rsidR="003F649A" w:rsidRPr="00A40FE0" w:rsidRDefault="003F649A" w:rsidP="003F649A">
      <w:pPr>
        <w:suppressAutoHyphens/>
        <w:spacing w:after="0" w:line="240" w:lineRule="auto"/>
        <w:rPr>
          <w:rFonts w:ascii="Times New Roman" w:eastAsia="Arial" w:hAnsi="Times New Roman" w:cs="Times New Roman"/>
          <w:b/>
          <w:sz w:val="24"/>
          <w:szCs w:val="24"/>
          <w:lang w:eastAsia="ar-SA"/>
        </w:rPr>
      </w:pPr>
      <w:r w:rsidRPr="00A40FE0">
        <w:rPr>
          <w:rFonts w:ascii="Times New Roman" w:eastAsia="Arial" w:hAnsi="Times New Roman" w:cs="Times New Roman"/>
          <w:b/>
          <w:sz w:val="24"/>
          <w:szCs w:val="24"/>
          <w:lang w:eastAsia="ar-SA"/>
        </w:rPr>
        <w:t>Требования к результатам освоения учебно</w:t>
      </w:r>
      <w:r w:rsidR="000812F4">
        <w:rPr>
          <w:rFonts w:ascii="Times New Roman" w:eastAsia="Arial" w:hAnsi="Times New Roman" w:cs="Times New Roman"/>
          <w:b/>
          <w:sz w:val="24"/>
          <w:szCs w:val="24"/>
          <w:lang w:eastAsia="ar-SA"/>
        </w:rPr>
        <w:t>го курса русский язык учащимися</w:t>
      </w:r>
    </w:p>
    <w:p w:rsidR="003F649A" w:rsidRPr="00A40FE0" w:rsidRDefault="003F649A" w:rsidP="003F649A">
      <w:p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b/>
          <w:i/>
          <w:sz w:val="24"/>
          <w:szCs w:val="24"/>
          <w:lang w:eastAsia="ar-SA"/>
        </w:rPr>
        <w:t xml:space="preserve">В результате работы по разделу «Виды речевой и читательской деятельности» дети </w:t>
      </w:r>
      <w:r w:rsidRPr="00A40FE0">
        <w:rPr>
          <w:rFonts w:ascii="Times New Roman" w:eastAsia="Arial" w:hAnsi="Times New Roman" w:cs="Times New Roman"/>
          <w:b/>
          <w:i/>
          <w:sz w:val="24"/>
          <w:szCs w:val="24"/>
          <w:u w:val="single"/>
          <w:lang w:eastAsia="ar-SA"/>
        </w:rPr>
        <w:t>научатся:</w:t>
      </w:r>
      <w:r w:rsidRPr="00A40FE0">
        <w:rPr>
          <w:rFonts w:ascii="Times New Roman" w:eastAsia="Arial" w:hAnsi="Times New Roman" w:cs="Times New Roman"/>
          <w:sz w:val="24"/>
          <w:szCs w:val="24"/>
          <w:lang w:eastAsia="ar-SA"/>
        </w:rPr>
        <w:t xml:space="preserve"> </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осознавать значимость чтения для дальнейшего обучения. Понимать цель обучения (удовлетворение читательского интереса и приобретение опыта чтения, поиск фактов и суждений, аргументаций, иной информации);</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осознанно 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оформлять свою мысль в монологическое речевое высказывание небольшого объема (повествование, описание, рассуждение) с опорой на авторский текст, по предложенной теме или отвечая на вопрос;</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вести диалог в различных учебных и бытовых ситуациях обобщения, соблюдая правила речевого этикета, участвовать в диалоге при обсуждении прослушанного/прочитанного произведения;</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работать со словом (распознавать прямое и переносное значение слова, его многозначностью), целенаправленно пополнять свой активный словарный запас;</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читать (вслух и про себя) со скоростью, позволяющей осознавать (понимать) смысл прочитанного;</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читать осознанно и выразительно доступные по объему произведения;</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ориентироваться в специфике научно-популярного и учебного текста и использовать полученную информацию в практической деятельности;</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использовать простейшие приемы анализа различных видов текстов: устанавливать причинно-следственные связи и определять главную мысль произведения; делить текс на части, озаглавливать их; составлять простой план; находить простые средства выразительности (сравнение, олицетворение, метафора), определять отношение автора к герою, событию;</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lastRenderedPageBreak/>
        <w:t>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нем информацию, но и на жанр, структуру, язык;</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передавать содержание прочитанного или прослушанного с учетом специфики научно-популярного, учебного и художественного текстов; передавать содержание текста в виде пересказа (полного или выборочного);</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коллективно обсуждать прочитанное, доказывать собственное мнение, опираясь на текст или собственный опыт;</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составлять краткую аннотацию (автор, название, тема книги, рекомендации к чтению) на литературное произведение по заданному образцу;</w:t>
      </w:r>
    </w:p>
    <w:p w:rsidR="003F649A" w:rsidRPr="00A40FE0" w:rsidRDefault="003F649A" w:rsidP="008678B2">
      <w:pPr>
        <w:numPr>
          <w:ilvl w:val="0"/>
          <w:numId w:val="5"/>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самостоятельно пользоваться алфавитным каталогом, соответствующими возрасту словарями и справочной литературой.</w:t>
      </w:r>
    </w:p>
    <w:p w:rsidR="003F649A" w:rsidRPr="00A40FE0" w:rsidRDefault="003F649A" w:rsidP="003F649A">
      <w:p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b/>
          <w:i/>
          <w:sz w:val="24"/>
          <w:szCs w:val="24"/>
          <w:lang w:eastAsia="ar-SA"/>
        </w:rPr>
        <w:t>В результате работы по разделу «Виды речевой и читательской деятельности» дети получат возможность научиться:</w:t>
      </w:r>
      <w:r w:rsidRPr="00A40FE0">
        <w:rPr>
          <w:rFonts w:ascii="Times New Roman" w:eastAsia="Arial" w:hAnsi="Times New Roman" w:cs="Times New Roman"/>
          <w:sz w:val="24"/>
          <w:szCs w:val="24"/>
          <w:lang w:eastAsia="ar-SA"/>
        </w:rPr>
        <w:t xml:space="preserve"> </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воспринимать художественную литературу как вид искусства;</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осмысливать эстетические и нравственные ценности художественного текста и высказывать собственное суждение;</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осознанно выбирать виды чтения (ознакомительное, изучающее, выборочное, поисковое) в зависимости от цели чтения;</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определять авторскую позицию и высказывать свое отношение к герою и его поступкам;</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доказывать и подтверждать фактами (из текста) собственное суждение;</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писать отзыв о прочитанной книге;</w:t>
      </w:r>
    </w:p>
    <w:p w:rsidR="003F649A" w:rsidRPr="00A40FE0" w:rsidRDefault="003F649A" w:rsidP="008678B2">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работать с тематическим каталогом;</w:t>
      </w:r>
    </w:p>
    <w:p w:rsidR="003F649A" w:rsidRPr="009439DB" w:rsidRDefault="003F649A" w:rsidP="003F649A">
      <w:pPr>
        <w:numPr>
          <w:ilvl w:val="0"/>
          <w:numId w:val="10"/>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работать с детской периодикой.</w:t>
      </w:r>
    </w:p>
    <w:p w:rsidR="003F649A" w:rsidRPr="00A40FE0" w:rsidRDefault="003F649A" w:rsidP="003F649A">
      <w:p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b/>
          <w:i/>
          <w:sz w:val="24"/>
          <w:szCs w:val="24"/>
          <w:lang w:eastAsia="ar-SA"/>
        </w:rPr>
        <w:t xml:space="preserve">В результате работы по разделу «Творческая деятельность» дети </w:t>
      </w:r>
      <w:r w:rsidRPr="00A40FE0">
        <w:rPr>
          <w:rFonts w:ascii="Times New Roman" w:eastAsia="Arial" w:hAnsi="Times New Roman" w:cs="Times New Roman"/>
          <w:b/>
          <w:i/>
          <w:sz w:val="24"/>
          <w:szCs w:val="24"/>
          <w:u w:val="single"/>
          <w:lang w:eastAsia="ar-SA"/>
        </w:rPr>
        <w:t>научатся:</w:t>
      </w:r>
      <w:r w:rsidRPr="00A40FE0">
        <w:rPr>
          <w:rFonts w:ascii="Times New Roman" w:eastAsia="Arial" w:hAnsi="Times New Roman" w:cs="Times New Roman"/>
          <w:sz w:val="24"/>
          <w:szCs w:val="24"/>
          <w:lang w:eastAsia="ar-SA"/>
        </w:rPr>
        <w:t xml:space="preserve"> </w:t>
      </w:r>
    </w:p>
    <w:p w:rsidR="003F649A" w:rsidRPr="00A40FE0" w:rsidRDefault="003F649A" w:rsidP="008678B2">
      <w:pPr>
        <w:numPr>
          <w:ilvl w:val="0"/>
          <w:numId w:val="9"/>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читать по ролям литературное произведение;</w:t>
      </w:r>
    </w:p>
    <w:p w:rsidR="003F649A" w:rsidRPr="00A40FE0" w:rsidRDefault="003F649A" w:rsidP="008678B2">
      <w:pPr>
        <w:numPr>
          <w:ilvl w:val="0"/>
          <w:numId w:val="9"/>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использовать различные способы работы с деформированным текстом (устанавливать причинно-следственные связи, последовательность событий; дать характеристику героя; составлять текст на основе плана);</w:t>
      </w:r>
    </w:p>
    <w:p w:rsidR="003F649A" w:rsidRPr="00A40FE0" w:rsidRDefault="003F649A" w:rsidP="008678B2">
      <w:pPr>
        <w:numPr>
          <w:ilvl w:val="0"/>
          <w:numId w:val="9"/>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создавать собственный текст на основе художественного произведения, репродукции картин художников, по серии иллюстраций к произведению или на основе личного опыта.</w:t>
      </w:r>
    </w:p>
    <w:p w:rsidR="003F649A" w:rsidRPr="00A40FE0" w:rsidRDefault="003F649A" w:rsidP="003F649A">
      <w:p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b/>
          <w:i/>
          <w:sz w:val="24"/>
          <w:szCs w:val="24"/>
          <w:lang w:eastAsia="ar-SA"/>
        </w:rPr>
        <w:t>В результате работы по разделу «Творческая деятельность» дети получат возможность научиться:</w:t>
      </w:r>
      <w:r w:rsidRPr="00A40FE0">
        <w:rPr>
          <w:rFonts w:ascii="Times New Roman" w:eastAsia="Arial" w:hAnsi="Times New Roman" w:cs="Times New Roman"/>
          <w:sz w:val="24"/>
          <w:szCs w:val="24"/>
          <w:lang w:eastAsia="ar-SA"/>
        </w:rPr>
        <w:t xml:space="preserve"> </w:t>
      </w:r>
    </w:p>
    <w:p w:rsidR="003F649A" w:rsidRPr="00A40FE0" w:rsidRDefault="003F649A" w:rsidP="008678B2">
      <w:pPr>
        <w:numPr>
          <w:ilvl w:val="0"/>
          <w:numId w:val="7"/>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творчески пересказывать текст (от лица героя, от автора), дополнять текст;</w:t>
      </w:r>
    </w:p>
    <w:p w:rsidR="003F649A" w:rsidRPr="00A40FE0" w:rsidRDefault="003F649A" w:rsidP="008678B2">
      <w:pPr>
        <w:numPr>
          <w:ilvl w:val="0"/>
          <w:numId w:val="7"/>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создавать иллюстрации, диафильм по содержанию произведения;</w:t>
      </w:r>
    </w:p>
    <w:p w:rsidR="003F649A" w:rsidRPr="00A40FE0" w:rsidRDefault="003F649A" w:rsidP="008678B2">
      <w:pPr>
        <w:numPr>
          <w:ilvl w:val="0"/>
          <w:numId w:val="7"/>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работать в группе, создавая инсценировки по произведению, сценарии, проекты;</w:t>
      </w:r>
    </w:p>
    <w:p w:rsidR="003F649A" w:rsidRPr="000812F4" w:rsidRDefault="003F649A" w:rsidP="003F649A">
      <w:pPr>
        <w:numPr>
          <w:ilvl w:val="0"/>
          <w:numId w:val="7"/>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способам написания изложения</w:t>
      </w:r>
    </w:p>
    <w:p w:rsidR="003F649A" w:rsidRPr="00A40FE0" w:rsidRDefault="003F649A" w:rsidP="003F649A">
      <w:p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b/>
          <w:i/>
          <w:sz w:val="24"/>
          <w:szCs w:val="24"/>
          <w:lang w:eastAsia="ar-SA"/>
        </w:rPr>
        <w:lastRenderedPageBreak/>
        <w:t xml:space="preserve">В результате работы по разделу «Литературоведческая пропедевтика» дети </w:t>
      </w:r>
      <w:r w:rsidRPr="00A40FE0">
        <w:rPr>
          <w:rFonts w:ascii="Times New Roman" w:eastAsia="Arial" w:hAnsi="Times New Roman" w:cs="Times New Roman"/>
          <w:b/>
          <w:i/>
          <w:sz w:val="24"/>
          <w:szCs w:val="24"/>
          <w:u w:val="single"/>
          <w:lang w:eastAsia="ar-SA"/>
        </w:rPr>
        <w:t>научатся:</w:t>
      </w:r>
      <w:r w:rsidRPr="00A40FE0">
        <w:rPr>
          <w:rFonts w:ascii="Times New Roman" w:eastAsia="Arial" w:hAnsi="Times New Roman" w:cs="Times New Roman"/>
          <w:sz w:val="24"/>
          <w:szCs w:val="24"/>
          <w:lang w:eastAsia="ar-SA"/>
        </w:rPr>
        <w:t xml:space="preserve"> </w:t>
      </w:r>
    </w:p>
    <w:p w:rsidR="003F649A" w:rsidRPr="00A40FE0" w:rsidRDefault="003F649A" w:rsidP="008678B2">
      <w:pPr>
        <w:numPr>
          <w:ilvl w:val="0"/>
          <w:numId w:val="6"/>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сравнивать, сопоставлять делать элементарный анализ различных текстов, выделяя два-три существенных признака;</w:t>
      </w:r>
    </w:p>
    <w:p w:rsidR="003F649A" w:rsidRPr="00A40FE0" w:rsidRDefault="003F649A" w:rsidP="008678B2">
      <w:pPr>
        <w:numPr>
          <w:ilvl w:val="0"/>
          <w:numId w:val="6"/>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отличать прозаический текст от поэтического;</w:t>
      </w:r>
    </w:p>
    <w:p w:rsidR="003F649A" w:rsidRPr="00A40FE0" w:rsidRDefault="003F649A" w:rsidP="008678B2">
      <w:pPr>
        <w:numPr>
          <w:ilvl w:val="0"/>
          <w:numId w:val="6"/>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распознавать особенности фольклорных форм (сказки, загадки, пословицы)</w:t>
      </w:r>
    </w:p>
    <w:p w:rsidR="003F649A" w:rsidRPr="00A40FE0" w:rsidRDefault="003F649A" w:rsidP="003F649A">
      <w:p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b/>
          <w:i/>
          <w:sz w:val="24"/>
          <w:szCs w:val="24"/>
          <w:lang w:eastAsia="ar-SA"/>
        </w:rPr>
        <w:t>В результате работы по разделу «Литературоведческая пропедевтика» дети получат возможность научиться:</w:t>
      </w:r>
      <w:r w:rsidRPr="00A40FE0">
        <w:rPr>
          <w:rFonts w:ascii="Times New Roman" w:eastAsia="Arial" w:hAnsi="Times New Roman" w:cs="Times New Roman"/>
          <w:sz w:val="24"/>
          <w:szCs w:val="24"/>
          <w:lang w:eastAsia="ar-SA"/>
        </w:rPr>
        <w:t xml:space="preserve"> </w:t>
      </w:r>
    </w:p>
    <w:p w:rsidR="003F649A" w:rsidRPr="00A40FE0" w:rsidRDefault="003F649A" w:rsidP="008678B2">
      <w:pPr>
        <w:numPr>
          <w:ilvl w:val="0"/>
          <w:numId w:val="11"/>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средства художественной выразительности (сравнение, олицетворение, метафора);</w:t>
      </w:r>
    </w:p>
    <w:p w:rsidR="003F649A" w:rsidRPr="00A40FE0" w:rsidRDefault="003F649A" w:rsidP="008678B2">
      <w:pPr>
        <w:numPr>
          <w:ilvl w:val="0"/>
          <w:numId w:val="11"/>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определять позиции героев и автора художественного текста;</w:t>
      </w:r>
    </w:p>
    <w:p w:rsidR="003F649A" w:rsidRPr="000812F4" w:rsidRDefault="003F649A" w:rsidP="003F649A">
      <w:pPr>
        <w:numPr>
          <w:ilvl w:val="0"/>
          <w:numId w:val="11"/>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3F649A" w:rsidRPr="00A40FE0" w:rsidRDefault="003F649A" w:rsidP="003F649A">
      <w:pPr>
        <w:suppressAutoHyphens/>
        <w:spacing w:after="0" w:line="240" w:lineRule="auto"/>
        <w:rPr>
          <w:rFonts w:ascii="Times New Roman" w:eastAsia="Arial" w:hAnsi="Times New Roman" w:cs="Times New Roman"/>
          <w:b/>
          <w:i/>
          <w:sz w:val="24"/>
          <w:szCs w:val="24"/>
          <w:lang w:eastAsia="ar-SA"/>
        </w:rPr>
      </w:pPr>
      <w:r w:rsidRPr="00A40FE0">
        <w:rPr>
          <w:rFonts w:ascii="Times New Roman" w:eastAsia="Arial" w:hAnsi="Times New Roman" w:cs="Times New Roman"/>
          <w:b/>
          <w:i/>
          <w:sz w:val="24"/>
          <w:szCs w:val="24"/>
          <w:lang w:eastAsia="ar-SA"/>
        </w:rPr>
        <w:t>В результате изучения литературного чтения ученик должен</w:t>
      </w:r>
    </w:p>
    <w:p w:rsidR="003F649A" w:rsidRPr="00A40FE0" w:rsidRDefault="003F649A" w:rsidP="003F649A">
      <w:pPr>
        <w:suppressAutoHyphens/>
        <w:spacing w:after="0" w:line="240" w:lineRule="auto"/>
        <w:rPr>
          <w:rFonts w:ascii="Times New Roman" w:eastAsia="Arial" w:hAnsi="Times New Roman" w:cs="Times New Roman"/>
          <w:b/>
          <w:sz w:val="24"/>
          <w:szCs w:val="24"/>
          <w:lang w:eastAsia="ar-SA"/>
        </w:rPr>
      </w:pPr>
      <w:r w:rsidRPr="00A40FE0">
        <w:rPr>
          <w:rFonts w:ascii="Times New Roman" w:eastAsia="Arial" w:hAnsi="Times New Roman" w:cs="Times New Roman"/>
          <w:b/>
          <w:sz w:val="24"/>
          <w:szCs w:val="24"/>
          <w:lang w:eastAsia="ar-SA"/>
        </w:rPr>
        <w:t>знать/понимать:</w:t>
      </w:r>
    </w:p>
    <w:p w:rsidR="003F649A" w:rsidRPr="00A40FE0" w:rsidRDefault="003F649A" w:rsidP="008678B2">
      <w:pPr>
        <w:numPr>
          <w:ilvl w:val="0"/>
          <w:numId w:val="4"/>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 xml:space="preserve">наизусть не менее 15 стихотворений; </w:t>
      </w:r>
    </w:p>
    <w:p w:rsidR="003F649A" w:rsidRPr="00A40FE0" w:rsidRDefault="003F649A" w:rsidP="008678B2">
      <w:pPr>
        <w:numPr>
          <w:ilvl w:val="0"/>
          <w:numId w:val="4"/>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названия, основное содержание изученных литературных произведений, их авторов;</w:t>
      </w:r>
    </w:p>
    <w:p w:rsidR="003F649A" w:rsidRPr="00A40FE0" w:rsidRDefault="003F649A" w:rsidP="008678B2">
      <w:pPr>
        <w:numPr>
          <w:ilvl w:val="0"/>
          <w:numId w:val="4"/>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элементы книги (обложка, оглавление, титульный лист, иллюстрация).</w:t>
      </w:r>
    </w:p>
    <w:p w:rsidR="003F649A" w:rsidRPr="00A40FE0" w:rsidRDefault="003F649A" w:rsidP="003F649A">
      <w:pPr>
        <w:suppressAutoHyphens/>
        <w:spacing w:after="0" w:line="240" w:lineRule="auto"/>
        <w:rPr>
          <w:rFonts w:ascii="Times New Roman" w:eastAsia="Arial" w:hAnsi="Times New Roman" w:cs="Times New Roman"/>
          <w:b/>
          <w:sz w:val="24"/>
          <w:szCs w:val="24"/>
          <w:lang w:eastAsia="ar-SA"/>
        </w:rPr>
      </w:pPr>
      <w:r w:rsidRPr="00A40FE0">
        <w:rPr>
          <w:rFonts w:ascii="Times New Roman" w:eastAsia="Arial" w:hAnsi="Times New Roman" w:cs="Times New Roman"/>
          <w:b/>
          <w:sz w:val="24"/>
          <w:szCs w:val="24"/>
          <w:lang w:eastAsia="ar-SA"/>
        </w:rPr>
        <w:t>уметь:</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повышать и понижать голос в соответствии со знаками препинания и характером содержания;</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соблюдать паузы  и выбирать темп чтения в зависимости от смысла читаемого;</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определять тему и главную мысль произведения;</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воспроизводить содержание текста по вопросам или картинному плану, данному в учебнике;</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подробно пересказывать небольшие произведения с отчетливо выраженным сюжетом;</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отвечать на вопросы по содержанию текста, находить в нем предложения, подтверждающие устное высказывание;</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раскрывать содержание иллюстраций к произведению; соотносить их с отрывками рассказа, находить в тексте слова соответствующие им;</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делить текст на части, озаглавливать их, выявлять основную мысль прочитанного;</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сопоставлять слова близкие по значению; понимать значение слов и выражений в контексте: различать простейшие случаи многозначности слов, отыскивать в тексте слов и выражений, характеризующих событие, действующих лиц, картины природы;</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ориентироваться в учебной книге: знакомство с содержанием; нахождение в нем названия нужного произведения; умение пользоваться заданиями и вопросами, помещёнными в учебных книгах;</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читать стихотворные произведения наизусть (по выбору);</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 xml:space="preserve">различать жанры художественной литературы (сказка, рассказ, басня), различать сказки народные и литературные; </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приводить примеры произведений фольклора (пословицы, загадки, сказки).</w:t>
      </w:r>
    </w:p>
    <w:p w:rsidR="003F649A" w:rsidRPr="00A40FE0" w:rsidRDefault="003F649A" w:rsidP="008678B2">
      <w:pPr>
        <w:numPr>
          <w:ilvl w:val="0"/>
          <w:numId w:val="12"/>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lastRenderedPageBreak/>
        <w:t>овладеть навыками сознательного, правильного и выразительного чтения целыми словами при темпе громкого чтения незнакомого текста не ниже 70 – 75  слов в минуту.</w:t>
      </w:r>
    </w:p>
    <w:p w:rsidR="003F649A" w:rsidRPr="00A40FE0" w:rsidRDefault="003F649A" w:rsidP="003F649A">
      <w:pPr>
        <w:suppressAutoHyphens/>
        <w:spacing w:after="0" w:line="240" w:lineRule="auto"/>
        <w:rPr>
          <w:rFonts w:ascii="Times New Roman" w:eastAsia="Arial" w:hAnsi="Times New Roman" w:cs="Times New Roman"/>
          <w:b/>
          <w:sz w:val="24"/>
          <w:szCs w:val="24"/>
          <w:lang w:eastAsia="ar-SA"/>
        </w:rPr>
      </w:pPr>
      <w:r w:rsidRPr="00A40FE0">
        <w:rPr>
          <w:rFonts w:ascii="Times New Roman" w:eastAsia="Arial" w:hAnsi="Times New Roman" w:cs="Times New Roman"/>
          <w:b/>
          <w:sz w:val="24"/>
          <w:szCs w:val="24"/>
          <w:lang w:eastAsia="ar-SA"/>
        </w:rPr>
        <w:t>использовать приобретённые знания и умения в практической деятельности и повседневной жизни для:</w:t>
      </w:r>
    </w:p>
    <w:p w:rsidR="003F649A" w:rsidRPr="00A40FE0" w:rsidRDefault="003F649A" w:rsidP="008678B2">
      <w:pPr>
        <w:numPr>
          <w:ilvl w:val="0"/>
          <w:numId w:val="8"/>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самостоятельного чтения книг;</w:t>
      </w:r>
    </w:p>
    <w:p w:rsidR="003F649A" w:rsidRPr="00A40FE0" w:rsidRDefault="003F649A" w:rsidP="008678B2">
      <w:pPr>
        <w:numPr>
          <w:ilvl w:val="0"/>
          <w:numId w:val="8"/>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высказывания оценочных суждений о прочитанном произведении (герое, событии);</w:t>
      </w:r>
    </w:p>
    <w:p w:rsidR="003F649A" w:rsidRPr="00A40FE0" w:rsidRDefault="003F649A" w:rsidP="008678B2">
      <w:pPr>
        <w:numPr>
          <w:ilvl w:val="0"/>
          <w:numId w:val="8"/>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самостоятельного выбора и определения содержания книги по её элементам;</w:t>
      </w:r>
    </w:p>
    <w:p w:rsidR="004103DE" w:rsidRPr="000812F4" w:rsidRDefault="003F649A" w:rsidP="000812F4">
      <w:pPr>
        <w:numPr>
          <w:ilvl w:val="0"/>
          <w:numId w:val="8"/>
        </w:numPr>
        <w:suppressAutoHyphens/>
        <w:spacing w:after="0" w:line="240" w:lineRule="auto"/>
        <w:rPr>
          <w:rFonts w:ascii="Times New Roman" w:eastAsia="Arial" w:hAnsi="Times New Roman" w:cs="Times New Roman"/>
          <w:sz w:val="24"/>
          <w:szCs w:val="24"/>
          <w:lang w:eastAsia="ar-SA"/>
        </w:rPr>
      </w:pPr>
      <w:r w:rsidRPr="00A40FE0">
        <w:rPr>
          <w:rFonts w:ascii="Times New Roman" w:eastAsia="Arial" w:hAnsi="Times New Roman" w:cs="Times New Roman"/>
          <w:sz w:val="24"/>
          <w:szCs w:val="24"/>
          <w:lang w:eastAsia="ar-SA"/>
        </w:rPr>
        <w:t>работы с различными источниками информации (словарями, справочниками, в том числе на электронных носителях).</w:t>
      </w:r>
    </w:p>
    <w:p w:rsidR="004103DE" w:rsidRDefault="004103DE" w:rsidP="004F131F">
      <w:pPr>
        <w:spacing w:after="0" w:line="240" w:lineRule="auto"/>
        <w:jc w:val="center"/>
        <w:rPr>
          <w:rFonts w:ascii="Times New Roman" w:hAnsi="Times New Roman" w:cs="Times New Roman"/>
          <w:b/>
          <w:sz w:val="24"/>
          <w:szCs w:val="24"/>
        </w:rPr>
      </w:pPr>
    </w:p>
    <w:p w:rsidR="004E14D6" w:rsidRPr="000812F4" w:rsidRDefault="004F131F" w:rsidP="000812F4">
      <w:pPr>
        <w:spacing w:after="0" w:line="240" w:lineRule="auto"/>
        <w:jc w:val="center"/>
        <w:rPr>
          <w:rFonts w:ascii="Times New Roman" w:hAnsi="Times New Roman" w:cs="Times New Roman"/>
          <w:b/>
          <w:sz w:val="24"/>
          <w:szCs w:val="24"/>
        </w:rPr>
      </w:pPr>
      <w:r w:rsidRPr="008D32A0">
        <w:rPr>
          <w:rFonts w:ascii="Times New Roman" w:hAnsi="Times New Roman" w:cs="Times New Roman"/>
          <w:b/>
          <w:sz w:val="24"/>
          <w:szCs w:val="24"/>
          <w:lang w:val="en-US"/>
        </w:rPr>
        <w:t>VI</w:t>
      </w:r>
      <w:r w:rsidRPr="008D32A0">
        <w:rPr>
          <w:rFonts w:ascii="Times New Roman" w:hAnsi="Times New Roman" w:cs="Times New Roman"/>
          <w:b/>
          <w:sz w:val="24"/>
          <w:szCs w:val="24"/>
        </w:rPr>
        <w:t>. Содержание тем учебного предмета, курса</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Литературное чтение</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Класс 3</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Программа «Школа России»</w:t>
      </w:r>
    </w:p>
    <w:p w:rsidR="001B6A2A" w:rsidRPr="000812F4" w:rsidRDefault="004F131F" w:rsidP="000812F4">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Автор</w:t>
      </w:r>
      <w:r w:rsidR="000812F4">
        <w:rPr>
          <w:rFonts w:ascii="Times New Roman" w:eastAsia="Times New Roman" w:hAnsi="Times New Roman" w:cs="Times New Roman"/>
          <w:b/>
          <w:sz w:val="24"/>
          <w:szCs w:val="24"/>
          <w:lang w:eastAsia="ru-RU"/>
        </w:rPr>
        <w:t xml:space="preserve"> учебника: Л.Ф. Климанова </w:t>
      </w:r>
    </w:p>
    <w:p w:rsidR="008D43F0" w:rsidRPr="001B6A2A" w:rsidRDefault="001B6A2A" w:rsidP="001B6A2A">
      <w:pPr>
        <w:spacing w:after="0" w:line="240" w:lineRule="auto"/>
        <w:contextualSpacing/>
        <w:rPr>
          <w:rFonts w:ascii="Times New Roman" w:eastAsia="Times New Roman" w:hAnsi="Times New Roman" w:cs="Times New Roman"/>
          <w:b/>
          <w:i/>
          <w:sz w:val="24"/>
          <w:szCs w:val="24"/>
          <w:u w:val="single"/>
          <w:lang w:eastAsia="ru-RU"/>
        </w:rPr>
      </w:pPr>
      <w:r w:rsidRPr="001B6A2A">
        <w:rPr>
          <w:rFonts w:ascii="Times New Roman" w:hAnsi="Times New Roman" w:cs="Times New Roman"/>
          <w:b/>
          <w:i/>
          <w:sz w:val="24"/>
          <w:szCs w:val="24"/>
          <w:u w:val="single"/>
        </w:rPr>
        <w:t>Введение (1 ч)</w:t>
      </w:r>
    </w:p>
    <w:p w:rsidR="008D43F0" w:rsidRPr="008D43F0" w:rsidRDefault="001B6A2A" w:rsidP="008678B2">
      <w:pPr>
        <w:numPr>
          <w:ilvl w:val="0"/>
          <w:numId w:val="1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учебником.</w:t>
      </w:r>
    </w:p>
    <w:p w:rsidR="008D43F0" w:rsidRPr="008D43F0" w:rsidRDefault="008D43F0" w:rsidP="001B6A2A">
      <w:pPr>
        <w:spacing w:after="0" w:line="240" w:lineRule="auto"/>
        <w:contextualSpacing/>
        <w:rPr>
          <w:rFonts w:ascii="Times New Roman" w:eastAsia="Times New Roman" w:hAnsi="Times New Roman" w:cs="Times New Roman"/>
          <w:b/>
          <w:i/>
          <w:sz w:val="24"/>
          <w:szCs w:val="24"/>
          <w:u w:val="single"/>
          <w:lang w:eastAsia="ru-RU"/>
        </w:rPr>
      </w:pPr>
      <w:r w:rsidRPr="008D43F0">
        <w:rPr>
          <w:rFonts w:ascii="Times New Roman" w:eastAsia="Times New Roman" w:hAnsi="Times New Roman" w:cs="Times New Roman"/>
          <w:b/>
          <w:i/>
          <w:sz w:val="24"/>
          <w:szCs w:val="24"/>
          <w:u w:val="single"/>
          <w:lang w:eastAsia="ru-RU"/>
        </w:rPr>
        <w:t>Самое великое чудо на свете (4 ч)</w:t>
      </w:r>
    </w:p>
    <w:p w:rsidR="00747934" w:rsidRDefault="00747934" w:rsidP="008678B2">
      <w:pPr>
        <w:numPr>
          <w:ilvl w:val="0"/>
          <w:numId w:val="1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4F131F" w:rsidRPr="00CC0546" w:rsidRDefault="004F131F" w:rsidP="008678B2">
      <w:pPr>
        <w:numPr>
          <w:ilvl w:val="0"/>
          <w:numId w:val="17"/>
        </w:numPr>
        <w:spacing w:after="0" w:line="240" w:lineRule="auto"/>
        <w:ind w:left="426" w:firstLine="0"/>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Рукописные книги древней Руси.</w:t>
      </w:r>
    </w:p>
    <w:p w:rsidR="00747934" w:rsidRDefault="00747934" w:rsidP="008678B2">
      <w:pPr>
        <w:numPr>
          <w:ilvl w:val="0"/>
          <w:numId w:val="17"/>
        </w:numPr>
        <w:spacing w:after="0" w:line="240" w:lineRule="auto"/>
        <w:ind w:left="426" w:firstLine="0"/>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Первопечатник Иван Федоров.</w:t>
      </w:r>
    </w:p>
    <w:p w:rsidR="002D4EE0" w:rsidRPr="00CC0546" w:rsidRDefault="00747934" w:rsidP="008678B2">
      <w:pPr>
        <w:numPr>
          <w:ilvl w:val="0"/>
          <w:numId w:val="1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Урок-путешествие в прошлое. Оценка достижений.</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 xml:space="preserve"> Обучающиеся должны знать:</w:t>
      </w:r>
    </w:p>
    <w:p w:rsidR="004F131F" w:rsidRPr="00CC0546" w:rsidRDefault="004F131F" w:rsidP="008678B2">
      <w:pPr>
        <w:numPr>
          <w:ilvl w:val="0"/>
          <w:numId w:val="18"/>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историю создания книги,</w:t>
      </w:r>
    </w:p>
    <w:p w:rsidR="004F131F" w:rsidRPr="00CC0546" w:rsidRDefault="004F131F" w:rsidP="008678B2">
      <w:pPr>
        <w:numPr>
          <w:ilvl w:val="0"/>
          <w:numId w:val="18"/>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имя русского первопечатника Ивана Федорова</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p>
    <w:p w:rsidR="004F131F" w:rsidRPr="00CC0546" w:rsidRDefault="004F131F" w:rsidP="008678B2">
      <w:pPr>
        <w:numPr>
          <w:ilvl w:val="0"/>
          <w:numId w:val="19"/>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обобщить полученную информацию по истории создания книги;</w:t>
      </w:r>
    </w:p>
    <w:p w:rsidR="004F131F" w:rsidRPr="00CC0546" w:rsidRDefault="004F131F" w:rsidP="008678B2">
      <w:pPr>
        <w:numPr>
          <w:ilvl w:val="0"/>
          <w:numId w:val="19"/>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осмыслить значение книги для прошлого, настоящего и будущего;</w:t>
      </w:r>
    </w:p>
    <w:p w:rsidR="004F131F" w:rsidRPr="00CC0546" w:rsidRDefault="004F131F" w:rsidP="008678B2">
      <w:pPr>
        <w:numPr>
          <w:ilvl w:val="0"/>
          <w:numId w:val="19"/>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придумывать рассказы о книге, используя различные источники информации.</w:t>
      </w:r>
    </w:p>
    <w:p w:rsidR="004F131F" w:rsidRPr="00CC0546" w:rsidRDefault="002D4EE0" w:rsidP="004F131F">
      <w:pPr>
        <w:spacing w:after="0" w:line="240" w:lineRule="auto"/>
        <w:outlineLvl w:val="0"/>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bCs/>
          <w:i/>
          <w:sz w:val="24"/>
          <w:szCs w:val="24"/>
          <w:u w:val="single"/>
          <w:lang w:eastAsia="ru-RU"/>
        </w:rPr>
        <w:t xml:space="preserve">Устное народное творчество (14 </w:t>
      </w:r>
      <w:r w:rsidR="004F131F" w:rsidRPr="00CC0546">
        <w:rPr>
          <w:rFonts w:ascii="Times New Roman" w:eastAsia="Times New Roman" w:hAnsi="Times New Roman" w:cs="Times New Roman"/>
          <w:b/>
          <w:bCs/>
          <w:i/>
          <w:sz w:val="24"/>
          <w:szCs w:val="24"/>
          <w:u w:val="single"/>
          <w:lang w:eastAsia="ru-RU"/>
        </w:rPr>
        <w:t>ч)</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4F131F" w:rsidRPr="00CC0546" w:rsidRDefault="004F131F"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Русские народные песни.</w:t>
      </w:r>
    </w:p>
    <w:p w:rsidR="004F131F" w:rsidRPr="00747934" w:rsidRDefault="004F131F"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Докучные сказки.</w:t>
      </w:r>
      <w:r w:rsidR="00747934" w:rsidRPr="00747934">
        <w:rPr>
          <w:rFonts w:ascii="Times New Roman" w:hAnsi="Times New Roman" w:cs="Times New Roman"/>
          <w:sz w:val="24"/>
          <w:szCs w:val="24"/>
        </w:rPr>
        <w:t xml:space="preserve"> </w:t>
      </w:r>
      <w:r w:rsidR="00747934">
        <w:rPr>
          <w:rFonts w:ascii="Times New Roman" w:hAnsi="Times New Roman" w:cs="Times New Roman"/>
          <w:sz w:val="24"/>
          <w:szCs w:val="24"/>
        </w:rPr>
        <w:t>Сочинение докучных сказок.</w:t>
      </w:r>
    </w:p>
    <w:p w:rsidR="00747934" w:rsidRPr="00CC0546"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Произведения прикладного искусства: гжельская и хохломская посуда, дымковская и </w:t>
      </w:r>
      <w:proofErr w:type="spellStart"/>
      <w:r>
        <w:rPr>
          <w:rFonts w:ascii="Times New Roman" w:hAnsi="Times New Roman" w:cs="Times New Roman"/>
          <w:sz w:val="24"/>
          <w:szCs w:val="24"/>
        </w:rPr>
        <w:t>богородская</w:t>
      </w:r>
      <w:proofErr w:type="spellEnd"/>
      <w:r>
        <w:rPr>
          <w:rFonts w:ascii="Times New Roman" w:hAnsi="Times New Roman" w:cs="Times New Roman"/>
          <w:sz w:val="24"/>
          <w:szCs w:val="24"/>
        </w:rPr>
        <w:t xml:space="preserve"> игрушка.</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Русская народная сказка «Сестрица Алёнушка и братец Иванушка».</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Русская народная сказка «Сестрица Алёнушка и братец Иванушка».</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Русская народная сказка «Иван-царевич и Серый Волк».</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Русская народная сказка «Иван-царевич и Серый Волк».</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Русская народная сказка «Иван-царевич и Серый Волк».</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Русская народная сказка «Сивка-бурка».</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Русская народная сказка «Сивка-бурка».</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Художники-иллюстраторы В. Васнецов и </w:t>
      </w:r>
      <w:proofErr w:type="spellStart"/>
      <w:r>
        <w:rPr>
          <w:rFonts w:ascii="Times New Roman" w:hAnsi="Times New Roman" w:cs="Times New Roman"/>
          <w:sz w:val="24"/>
          <w:szCs w:val="24"/>
        </w:rPr>
        <w:t>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Билибин</w:t>
      </w:r>
      <w:proofErr w:type="spellEnd"/>
      <w:r>
        <w:rPr>
          <w:rFonts w:ascii="Times New Roman" w:hAnsi="Times New Roman" w:cs="Times New Roman"/>
          <w:sz w:val="24"/>
          <w:szCs w:val="24"/>
        </w:rPr>
        <w:t>.</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КВН (обобщающий урок по разделу «Устное народное творчество»).</w:t>
      </w:r>
    </w:p>
    <w:p w:rsidR="00747934" w:rsidRDefault="00747934" w:rsidP="008678B2">
      <w:pPr>
        <w:numPr>
          <w:ilvl w:val="0"/>
          <w:numId w:val="20"/>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Проект «Сочиняем волшебную сказку. Оценка достижений.».</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знать:</w:t>
      </w:r>
    </w:p>
    <w:p w:rsidR="004F131F" w:rsidRPr="00CC0546" w:rsidRDefault="004F131F" w:rsidP="008678B2">
      <w:pPr>
        <w:numPr>
          <w:ilvl w:val="0"/>
          <w:numId w:val="21"/>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различные произведения устного народного творчества (пословицы ,загадки, песни, сказки)</w:t>
      </w:r>
      <w:r w:rsidRPr="00CC0546">
        <w:rPr>
          <w:rFonts w:ascii="Times New Roman" w:eastAsia="Times New Roman" w:hAnsi="Times New Roman" w:cs="Times New Roman"/>
          <w:b/>
          <w:sz w:val="24"/>
          <w:szCs w:val="24"/>
          <w:lang w:eastAsia="ru-RU"/>
        </w:rPr>
        <w:t xml:space="preserve"> </w:t>
      </w:r>
    </w:p>
    <w:p w:rsidR="004F131F" w:rsidRPr="00CC0546" w:rsidRDefault="004F131F" w:rsidP="004F131F">
      <w:pPr>
        <w:spacing w:after="0" w:line="240" w:lineRule="auto"/>
        <w:outlineLvl w:val="0"/>
        <w:rPr>
          <w:rFonts w:ascii="Times New Roman" w:eastAsia="Times New Roman" w:hAnsi="Times New Roman" w:cs="Times New Roman"/>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r w:rsidRPr="00CC0546">
        <w:rPr>
          <w:rFonts w:ascii="Times New Roman" w:eastAsia="Times New Roman" w:hAnsi="Times New Roman" w:cs="Times New Roman"/>
          <w:sz w:val="24"/>
          <w:szCs w:val="24"/>
          <w:lang w:eastAsia="ru-RU"/>
        </w:rPr>
        <w:t xml:space="preserve">  </w:t>
      </w:r>
    </w:p>
    <w:p w:rsidR="004F131F" w:rsidRPr="00CC0546" w:rsidRDefault="004F131F" w:rsidP="008678B2">
      <w:pPr>
        <w:numPr>
          <w:ilvl w:val="0"/>
          <w:numId w:val="21"/>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различать виды устного народного творчества: малые и большие жанры</w:t>
      </w:r>
    </w:p>
    <w:p w:rsidR="004F131F" w:rsidRPr="00CC0546" w:rsidRDefault="004F131F" w:rsidP="008678B2">
      <w:pPr>
        <w:numPr>
          <w:ilvl w:val="0"/>
          <w:numId w:val="21"/>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приводить примеры произведений фольклора ( пословицы ,загадки, песни, сказки)</w:t>
      </w:r>
    </w:p>
    <w:p w:rsidR="004F131F" w:rsidRPr="00CC0546" w:rsidRDefault="004F131F" w:rsidP="008678B2">
      <w:pPr>
        <w:numPr>
          <w:ilvl w:val="0"/>
          <w:numId w:val="21"/>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отличать докучные сказки от других видов сказок, называть их особенности</w:t>
      </w:r>
    </w:p>
    <w:p w:rsidR="004F131F" w:rsidRPr="00CC0546" w:rsidRDefault="004F131F" w:rsidP="008678B2">
      <w:pPr>
        <w:numPr>
          <w:ilvl w:val="0"/>
          <w:numId w:val="21"/>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определять тему и главную мысль произведения;</w:t>
      </w:r>
    </w:p>
    <w:p w:rsidR="004F131F" w:rsidRPr="00CC0546" w:rsidRDefault="004F131F" w:rsidP="008678B2">
      <w:pPr>
        <w:numPr>
          <w:ilvl w:val="0"/>
          <w:numId w:val="21"/>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пересказывать текст объемом не более 1,5 страниц;</w:t>
      </w:r>
    </w:p>
    <w:p w:rsidR="004F131F" w:rsidRPr="00CC0546" w:rsidRDefault="004F131F" w:rsidP="008678B2">
      <w:pPr>
        <w:numPr>
          <w:ilvl w:val="0"/>
          <w:numId w:val="21"/>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делить текст на смысловые части;</w:t>
      </w:r>
    </w:p>
    <w:p w:rsidR="004F131F" w:rsidRPr="00CC0546" w:rsidRDefault="004F131F" w:rsidP="008678B2">
      <w:pPr>
        <w:numPr>
          <w:ilvl w:val="0"/>
          <w:numId w:val="21"/>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 составлять его простой план</w:t>
      </w:r>
    </w:p>
    <w:p w:rsidR="004F131F" w:rsidRPr="00CC0546" w:rsidRDefault="004F131F" w:rsidP="008678B2">
      <w:pPr>
        <w:numPr>
          <w:ilvl w:val="0"/>
          <w:numId w:val="21"/>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участвовать в диалоге при обсуждении произведения;</w:t>
      </w:r>
    </w:p>
    <w:p w:rsidR="004F131F" w:rsidRPr="00CC0546" w:rsidRDefault="004F131F" w:rsidP="008678B2">
      <w:pPr>
        <w:numPr>
          <w:ilvl w:val="0"/>
          <w:numId w:val="21"/>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 выражать личное отношение к прочитанному. </w:t>
      </w:r>
    </w:p>
    <w:p w:rsidR="004F131F" w:rsidRPr="00CC0546" w:rsidRDefault="004F131F" w:rsidP="004F131F">
      <w:pPr>
        <w:spacing w:after="0" w:line="240" w:lineRule="auto"/>
        <w:outlineLvl w:val="0"/>
        <w:rPr>
          <w:rFonts w:ascii="Times New Roman" w:eastAsia="Times New Roman" w:hAnsi="Times New Roman" w:cs="Times New Roman"/>
          <w:i/>
          <w:sz w:val="24"/>
          <w:szCs w:val="24"/>
          <w:u w:val="single"/>
          <w:lang w:eastAsia="ru-RU"/>
        </w:rPr>
      </w:pPr>
      <w:r w:rsidRPr="00CC0546">
        <w:rPr>
          <w:rFonts w:ascii="Times New Roman" w:eastAsia="Times New Roman" w:hAnsi="Times New Roman" w:cs="Times New Roman"/>
          <w:b/>
          <w:bCs/>
          <w:i/>
          <w:sz w:val="24"/>
          <w:szCs w:val="24"/>
          <w:u w:val="single"/>
          <w:lang w:eastAsia="ru-RU"/>
        </w:rPr>
        <w:t>Поэтическая тетрадь 1</w:t>
      </w:r>
      <w:r w:rsidR="002D4EE0">
        <w:rPr>
          <w:rFonts w:ascii="Times New Roman" w:eastAsia="Times New Roman" w:hAnsi="Times New Roman" w:cs="Times New Roman"/>
          <w:b/>
          <w:bCs/>
          <w:i/>
          <w:sz w:val="24"/>
          <w:szCs w:val="24"/>
          <w:u w:val="single"/>
          <w:lang w:eastAsia="ru-RU"/>
        </w:rPr>
        <w:t xml:space="preserve"> (11 </w:t>
      </w:r>
      <w:r w:rsidRPr="00CC0546">
        <w:rPr>
          <w:rFonts w:ascii="Times New Roman" w:eastAsia="Times New Roman" w:hAnsi="Times New Roman" w:cs="Times New Roman"/>
          <w:b/>
          <w:bCs/>
          <w:i/>
          <w:sz w:val="24"/>
          <w:szCs w:val="24"/>
          <w:u w:val="single"/>
          <w:lang w:eastAsia="ru-RU"/>
        </w:rPr>
        <w:t>ч)</w:t>
      </w:r>
    </w:p>
    <w:p w:rsidR="00747934" w:rsidRDefault="00747934"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747934" w:rsidRDefault="00747934"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Проект «Как научиться читать стихи» (на основе научно-популярной статьи Я. Смоленского).</w:t>
      </w:r>
    </w:p>
    <w:p w:rsidR="004F131F" w:rsidRPr="00CC0546" w:rsidRDefault="00747934"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 И. Тютчев. «Весенняя гроза».</w:t>
      </w:r>
    </w:p>
    <w:p w:rsidR="00747934" w:rsidRDefault="00747934"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Ф. </w:t>
      </w:r>
      <w:r w:rsidR="00E95B61">
        <w:rPr>
          <w:rFonts w:ascii="Times New Roman" w:hAnsi="Times New Roman" w:cs="Times New Roman"/>
          <w:sz w:val="24"/>
          <w:szCs w:val="24"/>
        </w:rPr>
        <w:t xml:space="preserve">И. </w:t>
      </w:r>
      <w:r>
        <w:rPr>
          <w:rFonts w:ascii="Times New Roman" w:hAnsi="Times New Roman" w:cs="Times New Roman"/>
          <w:sz w:val="24"/>
          <w:szCs w:val="24"/>
        </w:rPr>
        <w:t>Тютчев «Листья». Сочинение-миниатюра «О чём расскажут осенние листья».</w:t>
      </w:r>
    </w:p>
    <w:p w:rsidR="004F131F" w:rsidRPr="00CC0546" w:rsidRDefault="004F131F"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А. А. Фет. «Мама! Глянь-ка из окошка...», «</w:t>
      </w:r>
      <w:r w:rsidR="00E95B61">
        <w:rPr>
          <w:rFonts w:ascii="Times New Roman" w:eastAsia="Times New Roman" w:hAnsi="Times New Roman" w:cs="Times New Roman"/>
          <w:sz w:val="24"/>
          <w:szCs w:val="24"/>
          <w:lang w:eastAsia="ru-RU"/>
        </w:rPr>
        <w:t>Зреет рожь над жаркой нивой...».</w:t>
      </w:r>
    </w:p>
    <w:p w:rsidR="004F131F" w:rsidRPr="00CC0546" w:rsidRDefault="004F131F"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 С. Никитин. «Полно, ст</w:t>
      </w:r>
      <w:r w:rsidR="00E95B61">
        <w:rPr>
          <w:rFonts w:ascii="Times New Roman" w:eastAsia="Times New Roman" w:hAnsi="Times New Roman" w:cs="Times New Roman"/>
          <w:sz w:val="24"/>
          <w:szCs w:val="24"/>
          <w:lang w:eastAsia="ru-RU"/>
        </w:rPr>
        <w:t>епь моя, спать беспробудно...».</w:t>
      </w:r>
    </w:p>
    <w:p w:rsidR="00E95B61" w:rsidRDefault="00E95B61"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Никитин «Встреча зимы».</w:t>
      </w:r>
    </w:p>
    <w:p w:rsidR="00E95B61" w:rsidRDefault="00E95B61"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З. Суриков. «Детство».</w:t>
      </w:r>
    </w:p>
    <w:p w:rsidR="00E95B61" w:rsidRPr="00CC0546" w:rsidRDefault="00E95B61"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 З. Суриков «Зима».</w:t>
      </w:r>
      <w:r w:rsidRPr="00E95B61">
        <w:rPr>
          <w:rFonts w:ascii="Times New Roman" w:hAnsi="Times New Roman" w:cs="Times New Roman"/>
          <w:sz w:val="24"/>
          <w:szCs w:val="24"/>
        </w:rPr>
        <w:t xml:space="preserve"> </w:t>
      </w:r>
      <w:r>
        <w:rPr>
          <w:rFonts w:ascii="Times New Roman" w:hAnsi="Times New Roman" w:cs="Times New Roman"/>
          <w:sz w:val="24"/>
          <w:szCs w:val="24"/>
        </w:rPr>
        <w:t>Сравнение как средство создания картины природы в лирическом стихотворении.</w:t>
      </w:r>
    </w:p>
    <w:p w:rsidR="00E95B61" w:rsidRDefault="00E95B61"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Путешествие в Литературную страну (обобщающий урок по разделу «</w:t>
      </w:r>
      <w:r w:rsidRPr="00C74DB3">
        <w:rPr>
          <w:rFonts w:ascii="Times New Roman" w:hAnsi="Times New Roman" w:cs="Times New Roman"/>
          <w:sz w:val="24"/>
          <w:szCs w:val="24"/>
        </w:rPr>
        <w:t>Поэтическая тетрадь 1»).</w:t>
      </w:r>
    </w:p>
    <w:p w:rsidR="00E95B61" w:rsidRDefault="00E95B61" w:rsidP="008678B2">
      <w:pPr>
        <w:numPr>
          <w:ilvl w:val="0"/>
          <w:numId w:val="22"/>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Оценка достижений.</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знать:</w:t>
      </w:r>
    </w:p>
    <w:p w:rsidR="004F131F" w:rsidRPr="00CC0546" w:rsidRDefault="004F131F" w:rsidP="008678B2">
      <w:pPr>
        <w:numPr>
          <w:ilvl w:val="0"/>
          <w:numId w:val="23"/>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произведения выдающихся представителей русской литературы (Ф. И. Тютчев, А. А. Фет, И. С. Никитин. И. З. Суриков)</w:t>
      </w:r>
    </w:p>
    <w:p w:rsidR="004F131F" w:rsidRPr="00CC0546" w:rsidRDefault="004F131F" w:rsidP="008678B2">
      <w:pPr>
        <w:numPr>
          <w:ilvl w:val="0"/>
          <w:numId w:val="23"/>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lastRenderedPageBreak/>
        <w:t>названия, основное содержание изученных литературных произведений;</w:t>
      </w:r>
    </w:p>
    <w:p w:rsidR="004F131F" w:rsidRPr="00CC0546" w:rsidRDefault="004F131F" w:rsidP="008678B2">
      <w:pPr>
        <w:numPr>
          <w:ilvl w:val="0"/>
          <w:numId w:val="23"/>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 имена, фамилии их авторов </w:t>
      </w:r>
    </w:p>
    <w:p w:rsidR="004F131F" w:rsidRPr="00CC0546" w:rsidRDefault="004F131F" w:rsidP="008678B2">
      <w:pPr>
        <w:numPr>
          <w:ilvl w:val="0"/>
          <w:numId w:val="23"/>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выразительные средства( эпитеты ,метафоры, сравнения)</w:t>
      </w:r>
    </w:p>
    <w:p w:rsidR="004F131F" w:rsidRPr="00CC0546" w:rsidRDefault="004F131F" w:rsidP="004F131F">
      <w:pPr>
        <w:spacing w:after="0" w:line="240" w:lineRule="auto"/>
        <w:outlineLvl w:val="0"/>
        <w:rPr>
          <w:rFonts w:ascii="Times New Roman" w:eastAsia="Times New Roman" w:hAnsi="Times New Roman" w:cs="Times New Roman"/>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r w:rsidRPr="00CC0546">
        <w:rPr>
          <w:rFonts w:ascii="Times New Roman" w:eastAsia="Times New Roman" w:hAnsi="Times New Roman" w:cs="Times New Roman"/>
          <w:sz w:val="24"/>
          <w:szCs w:val="24"/>
          <w:lang w:eastAsia="ru-RU"/>
        </w:rPr>
        <w:t xml:space="preserve"> </w:t>
      </w:r>
    </w:p>
    <w:p w:rsidR="004F131F" w:rsidRPr="00CC0546" w:rsidRDefault="004F131F" w:rsidP="008678B2">
      <w:pPr>
        <w:numPr>
          <w:ilvl w:val="0"/>
          <w:numId w:val="24"/>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читать стихотворные произведения наизусть (по выбору).</w:t>
      </w:r>
    </w:p>
    <w:p w:rsidR="004F131F" w:rsidRPr="00CC0546" w:rsidRDefault="004F131F" w:rsidP="008678B2">
      <w:pPr>
        <w:numPr>
          <w:ilvl w:val="0"/>
          <w:numId w:val="24"/>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осуществлять выбор произведений для чтения перед аудиторией</w:t>
      </w:r>
    </w:p>
    <w:p w:rsidR="004F131F" w:rsidRPr="00CC0546" w:rsidRDefault="002D4EE0" w:rsidP="004F131F">
      <w:pPr>
        <w:spacing w:after="0" w:line="240" w:lineRule="auto"/>
        <w:outlineLvl w:val="0"/>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bCs/>
          <w:i/>
          <w:sz w:val="24"/>
          <w:szCs w:val="24"/>
          <w:u w:val="single"/>
          <w:lang w:eastAsia="ru-RU"/>
        </w:rPr>
        <w:t xml:space="preserve">Великие русские писатели (24 </w:t>
      </w:r>
      <w:r w:rsidR="004F131F" w:rsidRPr="00CC0546">
        <w:rPr>
          <w:rFonts w:ascii="Times New Roman" w:eastAsia="Times New Roman" w:hAnsi="Times New Roman" w:cs="Times New Roman"/>
          <w:b/>
          <w:bCs/>
          <w:i/>
          <w:sz w:val="24"/>
          <w:szCs w:val="24"/>
          <w:u w:val="single"/>
          <w:lang w:eastAsia="ru-RU"/>
        </w:rPr>
        <w:t>ч)</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Пушкин. Подготовка сообщения «Что интересного я узнал о жизни А.С. Пушкина».</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Пушкин. Лирические стихотворения.</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Пушкин «Зимнее утро».</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Пушкин «Зимний вечер».</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А. Пушкин «Сказка о царе </w:t>
      </w:r>
      <w:proofErr w:type="spellStart"/>
      <w:r>
        <w:rPr>
          <w:rFonts w:ascii="Times New Roman" w:hAnsi="Times New Roman" w:cs="Times New Roman"/>
          <w:sz w:val="24"/>
          <w:szCs w:val="24"/>
        </w:rPr>
        <w:t>Салтане</w:t>
      </w:r>
      <w:proofErr w:type="spellEnd"/>
      <w:r>
        <w:rPr>
          <w:rFonts w:ascii="Times New Roman" w:hAnsi="Times New Roman" w:cs="Times New Roman"/>
          <w:sz w:val="24"/>
          <w:szCs w:val="24"/>
        </w:rPr>
        <w:t>…».</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А. Пушкин «Сказка о царе </w:t>
      </w:r>
      <w:proofErr w:type="spellStart"/>
      <w:r>
        <w:rPr>
          <w:rFonts w:ascii="Times New Roman" w:hAnsi="Times New Roman" w:cs="Times New Roman"/>
          <w:sz w:val="24"/>
          <w:szCs w:val="24"/>
        </w:rPr>
        <w:t>Салтане</w:t>
      </w:r>
      <w:proofErr w:type="spellEnd"/>
      <w:r>
        <w:rPr>
          <w:rFonts w:ascii="Times New Roman" w:hAnsi="Times New Roman" w:cs="Times New Roman"/>
          <w:sz w:val="24"/>
          <w:szCs w:val="24"/>
        </w:rPr>
        <w:t>…».</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А. Пушкин «Сказка о царе </w:t>
      </w:r>
      <w:proofErr w:type="spellStart"/>
      <w:r>
        <w:rPr>
          <w:rFonts w:ascii="Times New Roman" w:hAnsi="Times New Roman" w:cs="Times New Roman"/>
          <w:sz w:val="24"/>
          <w:szCs w:val="24"/>
        </w:rPr>
        <w:t>Салтане</w:t>
      </w:r>
      <w:proofErr w:type="spellEnd"/>
      <w:r>
        <w:rPr>
          <w:rFonts w:ascii="Times New Roman" w:hAnsi="Times New Roman" w:cs="Times New Roman"/>
          <w:sz w:val="24"/>
          <w:szCs w:val="24"/>
        </w:rPr>
        <w:t>…».</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А. Пушкин «Сказка о царе </w:t>
      </w:r>
      <w:proofErr w:type="spellStart"/>
      <w:r>
        <w:rPr>
          <w:rFonts w:ascii="Times New Roman" w:hAnsi="Times New Roman" w:cs="Times New Roman"/>
          <w:sz w:val="24"/>
          <w:szCs w:val="24"/>
        </w:rPr>
        <w:t>Салтане</w:t>
      </w:r>
      <w:proofErr w:type="spellEnd"/>
      <w:r>
        <w:rPr>
          <w:rFonts w:ascii="Times New Roman" w:hAnsi="Times New Roman" w:cs="Times New Roman"/>
          <w:sz w:val="24"/>
          <w:szCs w:val="24"/>
        </w:rPr>
        <w:t>…».</w:t>
      </w:r>
    </w:p>
    <w:p w:rsidR="00E95B61"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Рисунки И. </w:t>
      </w:r>
      <w:proofErr w:type="spellStart"/>
      <w:r>
        <w:rPr>
          <w:rFonts w:ascii="Times New Roman" w:hAnsi="Times New Roman" w:cs="Times New Roman"/>
          <w:sz w:val="24"/>
          <w:szCs w:val="24"/>
        </w:rPr>
        <w:t>Билибина</w:t>
      </w:r>
      <w:proofErr w:type="spellEnd"/>
      <w:r>
        <w:rPr>
          <w:rFonts w:ascii="Times New Roman" w:hAnsi="Times New Roman" w:cs="Times New Roman"/>
          <w:sz w:val="24"/>
          <w:szCs w:val="24"/>
        </w:rPr>
        <w:t xml:space="preserve"> к сказке. Соотнесение рисунков с художественным текстом.</w:t>
      </w:r>
    </w:p>
    <w:p w:rsidR="00E95B61" w:rsidRDefault="00E95B61"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Крылов. Подготовка сообщения о И.А. Крылове на основе статьи учебника, книг о Крылове.</w:t>
      </w:r>
    </w:p>
    <w:p w:rsid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Крылов «Мартышка и очки».</w:t>
      </w:r>
    </w:p>
    <w:p w:rsid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Крылов «Зеркало и Обезьяна».</w:t>
      </w:r>
    </w:p>
    <w:p w:rsid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Крылов «Ворона и Лисица».</w:t>
      </w:r>
    </w:p>
    <w:p w:rsid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М. Лермонтов. Статья В. Воскобойникова. Подготовка сообщения на основе статьи.</w:t>
      </w:r>
    </w:p>
    <w:p w:rsid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М. Лермонтов «Горные вершины…», «На севере диком стоит одиноко…».</w:t>
      </w:r>
    </w:p>
    <w:p w:rsid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М. Лермонтов «Утёс», «Осень».</w:t>
      </w:r>
    </w:p>
    <w:p w:rsidR="009316F8" w:rsidRP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Л. Толстой «Детство» (из воспоминаний писателя). Подготовка сообщения.</w:t>
      </w:r>
    </w:p>
    <w:p w:rsidR="009316F8" w:rsidRP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Л. Толстой «Акула».</w:t>
      </w:r>
    </w:p>
    <w:p w:rsidR="009316F8" w:rsidRP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Л. Толстой «Прыжок».</w:t>
      </w:r>
    </w:p>
    <w:p w:rsidR="009316F8" w:rsidRP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Л. Толстой «Лев и собачка».</w:t>
      </w:r>
    </w:p>
    <w:p w:rsidR="009316F8" w:rsidRP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Л. Толстой «Какая бывает роса на траве», «Куда девается вода из моря?». Сравнение текстов.</w:t>
      </w:r>
    </w:p>
    <w:p w:rsidR="009316F8" w:rsidRP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Оценка достижений.</w:t>
      </w:r>
    </w:p>
    <w:p w:rsidR="009316F8" w:rsidRDefault="009316F8" w:rsidP="008678B2">
      <w:pPr>
        <w:numPr>
          <w:ilvl w:val="0"/>
          <w:numId w:val="25"/>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Литературный праздник (обобщающий урок по разделу </w:t>
      </w:r>
      <w:r w:rsidRPr="00117B03">
        <w:rPr>
          <w:rFonts w:ascii="Times New Roman" w:hAnsi="Times New Roman" w:cs="Times New Roman"/>
          <w:sz w:val="24"/>
          <w:szCs w:val="24"/>
        </w:rPr>
        <w:t>Великие русские писатели</w:t>
      </w:r>
      <w:r>
        <w:rPr>
          <w:rFonts w:ascii="Times New Roman" w:hAnsi="Times New Roman" w:cs="Times New Roman"/>
          <w:sz w:val="24"/>
          <w:szCs w:val="24"/>
        </w:rPr>
        <w:t>).</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 xml:space="preserve">Обучающиеся должны знать: </w:t>
      </w:r>
    </w:p>
    <w:p w:rsidR="004F131F" w:rsidRPr="00CC0546" w:rsidRDefault="004F131F" w:rsidP="008678B2">
      <w:pPr>
        <w:numPr>
          <w:ilvl w:val="0"/>
          <w:numId w:val="26"/>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произведения выдающихся представителей русской литературы (И. А. Крылов, А. С. Пушкин, М. Ю. Лермонтов, Л. Н. Толстой); </w:t>
      </w:r>
    </w:p>
    <w:p w:rsidR="004F131F" w:rsidRPr="00CC0546" w:rsidRDefault="004F131F" w:rsidP="008678B2">
      <w:pPr>
        <w:numPr>
          <w:ilvl w:val="0"/>
          <w:numId w:val="26"/>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классиков советской детской литературы; </w:t>
      </w:r>
    </w:p>
    <w:p w:rsidR="004F131F" w:rsidRPr="00CC0546" w:rsidRDefault="004F131F" w:rsidP="008678B2">
      <w:pPr>
        <w:numPr>
          <w:ilvl w:val="0"/>
          <w:numId w:val="26"/>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lastRenderedPageBreak/>
        <w:t>произведения современной отечественной литературы (с учетом многонационального характера России) и зарубежной литературы, доступные для восприятия младшими школьниками.</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p>
    <w:p w:rsidR="004F131F" w:rsidRPr="00CC0546"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w:t>
      </w:r>
    </w:p>
    <w:p w:rsidR="004F131F" w:rsidRPr="00CC0546"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 читать вслух текст, построенный на изученном языковом материале, соблюдая правила произношения и соответствующую интонацию</w:t>
      </w:r>
    </w:p>
    <w:p w:rsidR="004F131F" w:rsidRPr="00CC0546"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r w:rsidRPr="00CC0546">
        <w:rPr>
          <w:rFonts w:ascii="Times New Roman" w:eastAsia="Times New Roman" w:hAnsi="Times New Roman" w:cs="Times New Roman"/>
          <w:sz w:val="24"/>
          <w:szCs w:val="24"/>
          <w:lang w:eastAsia="ru-RU"/>
        </w:rPr>
        <w:t>последовательно и сознательно перечитывать текст с целью переосмысления или получения ответа на поставленный вопрос</w:t>
      </w:r>
      <w:r w:rsidRPr="00CC0546">
        <w:rPr>
          <w:rFonts w:ascii="Times New Roman" w:eastAsia="Times New Roman" w:hAnsi="Times New Roman" w:cs="Times New Roman"/>
          <w:b/>
          <w:bCs/>
          <w:sz w:val="24"/>
          <w:szCs w:val="24"/>
          <w:lang w:eastAsia="ru-RU"/>
        </w:rPr>
        <w:t xml:space="preserve"> </w:t>
      </w:r>
    </w:p>
    <w:p w:rsidR="004F131F" w:rsidRPr="00CC0546"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читать стихотворные произведения наизусть (по выбору) </w:t>
      </w:r>
    </w:p>
    <w:p w:rsidR="004F131F" w:rsidRPr="00CC0546"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читать осознанно текст художественного произведения «про себя» (без учета скорости); </w:t>
      </w:r>
    </w:p>
    <w:p w:rsidR="004F131F" w:rsidRPr="00CC0546"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определять тему и главную мысль произведения;</w:t>
      </w:r>
    </w:p>
    <w:p w:rsidR="004F131F" w:rsidRPr="00CC0546"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пересказывать текст;</w:t>
      </w:r>
    </w:p>
    <w:p w:rsidR="004F131F" w:rsidRPr="009205DB" w:rsidRDefault="004F131F" w:rsidP="008678B2">
      <w:pPr>
        <w:numPr>
          <w:ilvl w:val="0"/>
          <w:numId w:val="27"/>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приводить примеры художественных произведений разной тематики по изученному материалу</w:t>
      </w:r>
    </w:p>
    <w:p w:rsidR="004F131F" w:rsidRPr="00CC0546" w:rsidRDefault="002D4EE0" w:rsidP="004F131F">
      <w:pPr>
        <w:spacing w:after="0" w:line="240" w:lineRule="auto"/>
        <w:outlineLvl w:val="0"/>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bCs/>
          <w:i/>
          <w:sz w:val="24"/>
          <w:szCs w:val="24"/>
          <w:u w:val="single"/>
          <w:lang w:eastAsia="ru-RU"/>
        </w:rPr>
        <w:t xml:space="preserve">Поэтическая тетрадь 2 (6 </w:t>
      </w:r>
      <w:r w:rsidR="004F131F" w:rsidRPr="00CC0546">
        <w:rPr>
          <w:rFonts w:ascii="Times New Roman" w:eastAsia="Times New Roman" w:hAnsi="Times New Roman" w:cs="Times New Roman"/>
          <w:b/>
          <w:bCs/>
          <w:i/>
          <w:sz w:val="24"/>
          <w:szCs w:val="24"/>
          <w:u w:val="single"/>
          <w:lang w:eastAsia="ru-RU"/>
        </w:rPr>
        <w:t>ч)</w:t>
      </w:r>
    </w:p>
    <w:p w:rsidR="009316F8" w:rsidRDefault="009316F8" w:rsidP="008678B2">
      <w:pPr>
        <w:numPr>
          <w:ilvl w:val="2"/>
          <w:numId w:val="28"/>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9316F8" w:rsidRDefault="009316F8" w:rsidP="008678B2">
      <w:pPr>
        <w:numPr>
          <w:ilvl w:val="2"/>
          <w:numId w:val="28"/>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Н. Некрасов «Славная осень!..», «Не ветер бушует над бором…».</w:t>
      </w:r>
    </w:p>
    <w:p w:rsidR="009316F8" w:rsidRDefault="009316F8" w:rsidP="008678B2">
      <w:pPr>
        <w:numPr>
          <w:ilvl w:val="2"/>
          <w:numId w:val="28"/>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 Некрасов «Дедушка </w:t>
      </w:r>
      <w:proofErr w:type="spellStart"/>
      <w:r>
        <w:rPr>
          <w:rFonts w:ascii="Times New Roman" w:hAnsi="Times New Roman" w:cs="Times New Roman"/>
          <w:sz w:val="24"/>
          <w:szCs w:val="24"/>
        </w:rPr>
        <w:t>Мазай</w:t>
      </w:r>
      <w:proofErr w:type="spellEnd"/>
      <w:r>
        <w:rPr>
          <w:rFonts w:ascii="Times New Roman" w:hAnsi="Times New Roman" w:cs="Times New Roman"/>
          <w:sz w:val="24"/>
          <w:szCs w:val="24"/>
        </w:rPr>
        <w:t xml:space="preserve"> и зайцы».</w:t>
      </w:r>
    </w:p>
    <w:p w:rsidR="009316F8" w:rsidRDefault="009316F8" w:rsidP="008678B2">
      <w:pPr>
        <w:numPr>
          <w:ilvl w:val="2"/>
          <w:numId w:val="28"/>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К. Бальмонт «Золотое слово».</w:t>
      </w:r>
    </w:p>
    <w:p w:rsidR="009316F8" w:rsidRDefault="009316F8" w:rsidP="008678B2">
      <w:pPr>
        <w:numPr>
          <w:ilvl w:val="2"/>
          <w:numId w:val="28"/>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Бунин. Выразительное чтение стихотворение.</w:t>
      </w:r>
    </w:p>
    <w:p w:rsidR="009316F8" w:rsidRDefault="009316F8" w:rsidP="008678B2">
      <w:pPr>
        <w:numPr>
          <w:ilvl w:val="2"/>
          <w:numId w:val="28"/>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Развивающий час (урок-обобщение по разделу «</w:t>
      </w:r>
      <w:r w:rsidRPr="002813BA">
        <w:rPr>
          <w:rFonts w:ascii="Times New Roman" w:hAnsi="Times New Roman" w:cs="Times New Roman"/>
          <w:sz w:val="24"/>
          <w:szCs w:val="24"/>
        </w:rPr>
        <w:t>Поэтическая тетрадь 2</w:t>
      </w:r>
      <w:r>
        <w:rPr>
          <w:rFonts w:ascii="Times New Roman" w:hAnsi="Times New Roman" w:cs="Times New Roman"/>
          <w:sz w:val="24"/>
          <w:szCs w:val="24"/>
        </w:rPr>
        <w:t>»). Оценка достижений.</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знать :</w:t>
      </w:r>
    </w:p>
    <w:p w:rsidR="004F131F" w:rsidRPr="00CC0546" w:rsidRDefault="004F131F" w:rsidP="008678B2">
      <w:pPr>
        <w:numPr>
          <w:ilvl w:val="0"/>
          <w:numId w:val="29"/>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произведения выдающихся представителей русской литературы (Н. А. Некрасов  К. Д. Бальмонт,  И. А. Бунин ) </w:t>
      </w:r>
    </w:p>
    <w:p w:rsidR="004F131F" w:rsidRPr="00CC0546" w:rsidRDefault="004F131F" w:rsidP="008678B2">
      <w:pPr>
        <w:numPr>
          <w:ilvl w:val="0"/>
          <w:numId w:val="29"/>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названия, основное содержание изученных литературных произведений; </w:t>
      </w:r>
    </w:p>
    <w:p w:rsidR="004F131F" w:rsidRPr="00CC0546" w:rsidRDefault="004F131F" w:rsidP="008678B2">
      <w:pPr>
        <w:numPr>
          <w:ilvl w:val="0"/>
          <w:numId w:val="29"/>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имена, фамилии их авторов.</w:t>
      </w:r>
    </w:p>
    <w:p w:rsidR="004F131F" w:rsidRPr="00CC0546" w:rsidRDefault="004F131F" w:rsidP="008678B2">
      <w:pPr>
        <w:numPr>
          <w:ilvl w:val="0"/>
          <w:numId w:val="29"/>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выразительные средства (эпитеты, метафоры, сравнения)</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уметь :</w:t>
      </w:r>
    </w:p>
    <w:p w:rsidR="004F131F" w:rsidRPr="00CC0546" w:rsidRDefault="004F131F" w:rsidP="008678B2">
      <w:pPr>
        <w:numPr>
          <w:ilvl w:val="0"/>
          <w:numId w:val="30"/>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отвечать на вопросы по содержанию произведения, </w:t>
      </w:r>
    </w:p>
    <w:p w:rsidR="004F131F" w:rsidRPr="00CC0546" w:rsidRDefault="004F131F" w:rsidP="008678B2">
      <w:pPr>
        <w:numPr>
          <w:ilvl w:val="0"/>
          <w:numId w:val="30"/>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характеризовать выразительные средства (эпитеты, метафоры, сравнения)</w:t>
      </w:r>
    </w:p>
    <w:p w:rsidR="004F131F" w:rsidRPr="00CC0546" w:rsidRDefault="004F131F" w:rsidP="008678B2">
      <w:pPr>
        <w:numPr>
          <w:ilvl w:val="0"/>
          <w:numId w:val="30"/>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заучивать стихотворение с помощью иллюстраций и опорных слов,</w:t>
      </w:r>
    </w:p>
    <w:p w:rsidR="004F131F" w:rsidRPr="00CC0546" w:rsidRDefault="004F131F" w:rsidP="008678B2">
      <w:pPr>
        <w:numPr>
          <w:ilvl w:val="0"/>
          <w:numId w:val="30"/>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выразительно читать по книге или наизусть стихи перед аудиторией (с предварительной самостоятельной подготовкой)</w:t>
      </w:r>
    </w:p>
    <w:p w:rsidR="004F131F" w:rsidRPr="00CC0546" w:rsidRDefault="004F131F" w:rsidP="008678B2">
      <w:pPr>
        <w:numPr>
          <w:ilvl w:val="0"/>
          <w:numId w:val="30"/>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 xml:space="preserve">составлять </w:t>
      </w:r>
      <w:r w:rsidRPr="00CC0546">
        <w:rPr>
          <w:rFonts w:ascii="Times New Roman" w:eastAsia="Times New Roman" w:hAnsi="Times New Roman" w:cs="Times New Roman"/>
          <w:b/>
          <w:sz w:val="24"/>
          <w:szCs w:val="24"/>
          <w:lang w:eastAsia="ru-RU"/>
        </w:rPr>
        <w:t xml:space="preserve"> </w:t>
      </w:r>
      <w:r w:rsidRPr="00CC0546">
        <w:rPr>
          <w:rFonts w:ascii="Times New Roman" w:eastAsia="Times New Roman" w:hAnsi="Times New Roman" w:cs="Times New Roman"/>
          <w:sz w:val="24"/>
          <w:szCs w:val="24"/>
          <w:lang w:eastAsia="ru-RU"/>
        </w:rPr>
        <w:t>отзыв о понравившемся произведении</w:t>
      </w:r>
    </w:p>
    <w:p w:rsidR="004F131F" w:rsidRPr="00CC0546" w:rsidRDefault="004F131F" w:rsidP="004F131F">
      <w:pPr>
        <w:spacing w:after="0" w:line="240" w:lineRule="auto"/>
        <w:outlineLvl w:val="0"/>
        <w:rPr>
          <w:rFonts w:ascii="Times New Roman" w:eastAsia="Times New Roman" w:hAnsi="Times New Roman" w:cs="Times New Roman"/>
          <w:b/>
          <w:i/>
          <w:sz w:val="24"/>
          <w:szCs w:val="24"/>
          <w:u w:val="single"/>
          <w:lang w:eastAsia="ru-RU"/>
        </w:rPr>
      </w:pPr>
      <w:r w:rsidRPr="00CC0546">
        <w:rPr>
          <w:rFonts w:ascii="Times New Roman" w:eastAsia="Times New Roman" w:hAnsi="Times New Roman" w:cs="Times New Roman"/>
          <w:b/>
          <w:bCs/>
          <w:i/>
          <w:sz w:val="24"/>
          <w:szCs w:val="24"/>
          <w:u w:val="single"/>
          <w:lang w:eastAsia="ru-RU"/>
        </w:rPr>
        <w:t xml:space="preserve">Литературные сказки </w:t>
      </w:r>
      <w:r w:rsidR="002D4EE0">
        <w:rPr>
          <w:rFonts w:ascii="Times New Roman" w:eastAsia="Times New Roman" w:hAnsi="Times New Roman" w:cs="Times New Roman"/>
          <w:b/>
          <w:i/>
          <w:sz w:val="24"/>
          <w:szCs w:val="24"/>
          <w:u w:val="single"/>
          <w:lang w:eastAsia="ru-RU"/>
        </w:rPr>
        <w:t xml:space="preserve">(8 </w:t>
      </w:r>
      <w:r w:rsidRPr="00CC0546">
        <w:rPr>
          <w:rFonts w:ascii="Times New Roman" w:eastAsia="Times New Roman" w:hAnsi="Times New Roman" w:cs="Times New Roman"/>
          <w:b/>
          <w:i/>
          <w:sz w:val="24"/>
          <w:szCs w:val="24"/>
          <w:u w:val="single"/>
          <w:lang w:eastAsia="ru-RU"/>
        </w:rPr>
        <w:t>ч)</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Д. </w:t>
      </w:r>
      <w:proofErr w:type="spellStart"/>
      <w:r>
        <w:rPr>
          <w:rFonts w:ascii="Times New Roman" w:hAnsi="Times New Roman" w:cs="Times New Roman"/>
          <w:sz w:val="24"/>
          <w:szCs w:val="24"/>
        </w:rPr>
        <w:t>Мамин-Сибиряк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Алёнушкины</w:t>
      </w:r>
      <w:proofErr w:type="spellEnd"/>
      <w:r>
        <w:rPr>
          <w:rFonts w:ascii="Times New Roman" w:hAnsi="Times New Roman" w:cs="Times New Roman"/>
          <w:sz w:val="24"/>
          <w:szCs w:val="24"/>
        </w:rPr>
        <w:t xml:space="preserve"> сказки» (присказка).</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Д. Мамин-Сибиряк «Сказка про храброго Зайца-Длинные Уши, Косые Глаза, Короткий Хвост».</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В. Гаршин «Лягушка-путешественница».</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Гаршин «Лягушка-путешественница».</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Одоевский «Мороз Иванович».</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Одоевский «Мороз Иванович».</w:t>
      </w:r>
    </w:p>
    <w:p w:rsidR="00997686" w:rsidRDefault="00997686" w:rsidP="008678B2">
      <w:pPr>
        <w:numPr>
          <w:ilvl w:val="0"/>
          <w:numId w:val="3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Оценка достижений. Контрольная работа. КВН (обобщающий урок по </w:t>
      </w:r>
      <w:r>
        <w:rPr>
          <w:rFonts w:ascii="Times New Roman" w:hAnsi="Times New Roman" w:cs="Times New Roman"/>
          <w:sz w:val="24"/>
          <w:szCs w:val="24"/>
          <w:lang w:val="en-US"/>
        </w:rPr>
        <w:t>I</w:t>
      </w:r>
      <w:r>
        <w:rPr>
          <w:rFonts w:ascii="Times New Roman" w:hAnsi="Times New Roman" w:cs="Times New Roman"/>
          <w:sz w:val="24"/>
          <w:szCs w:val="24"/>
        </w:rPr>
        <w:t xml:space="preserve"> части учебника).</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знать :</w:t>
      </w:r>
    </w:p>
    <w:p w:rsidR="004F131F" w:rsidRPr="00CC0546" w:rsidRDefault="004F131F" w:rsidP="008678B2">
      <w:pPr>
        <w:numPr>
          <w:ilvl w:val="0"/>
          <w:numId w:val="32"/>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жанровое разнообразие предлагаемых к изучению произведений: малые фольклорные</w:t>
      </w:r>
      <w:r w:rsidRPr="00CC0546">
        <w:rPr>
          <w:rFonts w:ascii="Times New Roman" w:eastAsia="Times New Roman" w:hAnsi="Times New Roman" w:cs="Times New Roman"/>
          <w:b/>
          <w:sz w:val="24"/>
          <w:szCs w:val="24"/>
          <w:lang w:eastAsia="ru-RU"/>
        </w:rPr>
        <w:t xml:space="preserve"> -</w:t>
      </w:r>
      <w:r w:rsidRPr="00CC0546">
        <w:rPr>
          <w:rFonts w:ascii="Times New Roman" w:eastAsia="Times New Roman" w:hAnsi="Times New Roman" w:cs="Times New Roman"/>
          <w:sz w:val="24"/>
          <w:szCs w:val="24"/>
          <w:lang w:eastAsia="ru-RU"/>
        </w:rPr>
        <w:t>жанры, народная сказка, литературная сказка, рассказ, повесть, стихотворение, басня</w:t>
      </w:r>
      <w:r w:rsidRPr="00CC0546">
        <w:rPr>
          <w:rFonts w:ascii="Times New Roman" w:eastAsia="Times New Roman" w:hAnsi="Times New Roman" w:cs="Times New Roman"/>
          <w:b/>
          <w:sz w:val="24"/>
          <w:szCs w:val="24"/>
          <w:lang w:eastAsia="ru-RU"/>
        </w:rPr>
        <w:t xml:space="preserve"> </w:t>
      </w:r>
    </w:p>
    <w:p w:rsidR="004F131F" w:rsidRPr="00CC0546" w:rsidRDefault="004F131F" w:rsidP="008678B2">
      <w:pPr>
        <w:numPr>
          <w:ilvl w:val="0"/>
          <w:numId w:val="32"/>
        </w:num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особенности литературной сказки</w:t>
      </w:r>
    </w:p>
    <w:p w:rsidR="004F131F" w:rsidRPr="00CC0546" w:rsidRDefault="004F131F" w:rsidP="008678B2">
      <w:pPr>
        <w:numPr>
          <w:ilvl w:val="0"/>
          <w:numId w:val="3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названия, основное содержание изученных литературных произведений</w:t>
      </w:r>
    </w:p>
    <w:p w:rsidR="004F131F" w:rsidRPr="00CC0546" w:rsidRDefault="004F131F" w:rsidP="008678B2">
      <w:pPr>
        <w:numPr>
          <w:ilvl w:val="0"/>
          <w:numId w:val="32"/>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имена, фамилии их авторов.</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 xml:space="preserve">  Обучающиеся должны уметь:</w:t>
      </w:r>
    </w:p>
    <w:p w:rsidR="004F131F" w:rsidRPr="00CC0546" w:rsidRDefault="004F131F" w:rsidP="008678B2">
      <w:pPr>
        <w:numPr>
          <w:ilvl w:val="0"/>
          <w:numId w:val="33"/>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составлять небольшое монологическое высказывание с опорой на авторский текст, оценивать события, героев произведения;</w:t>
      </w:r>
    </w:p>
    <w:p w:rsidR="004F131F" w:rsidRPr="00CC0546" w:rsidRDefault="004F131F" w:rsidP="008678B2">
      <w:pPr>
        <w:numPr>
          <w:ilvl w:val="0"/>
          <w:numId w:val="33"/>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создавать небольшой устный текст на заданную тему;</w:t>
      </w:r>
    </w:p>
    <w:p w:rsidR="004F131F" w:rsidRPr="00753810" w:rsidRDefault="004F131F" w:rsidP="00753810">
      <w:pPr>
        <w:numPr>
          <w:ilvl w:val="0"/>
          <w:numId w:val="33"/>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различать жанры художественной литературы (сказка, рассказ, басня), сказки народные и литературные</w:t>
      </w:r>
    </w:p>
    <w:p w:rsidR="004F131F" w:rsidRPr="00CC0546" w:rsidRDefault="002D4EE0" w:rsidP="004F131F">
      <w:pPr>
        <w:spacing w:after="0" w:line="240" w:lineRule="auto"/>
        <w:outlineLvl w:val="0"/>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bCs/>
          <w:i/>
          <w:sz w:val="24"/>
          <w:szCs w:val="24"/>
          <w:u w:val="single"/>
          <w:lang w:eastAsia="ru-RU"/>
        </w:rPr>
        <w:t xml:space="preserve">Были и небылицы (10 </w:t>
      </w:r>
      <w:r w:rsidR="004F131F" w:rsidRPr="00CC0546">
        <w:rPr>
          <w:rFonts w:ascii="Times New Roman" w:eastAsia="Times New Roman" w:hAnsi="Times New Roman" w:cs="Times New Roman"/>
          <w:b/>
          <w:bCs/>
          <w:i/>
          <w:sz w:val="24"/>
          <w:szCs w:val="24"/>
          <w:u w:val="single"/>
          <w:lang w:eastAsia="ru-RU"/>
        </w:rPr>
        <w:t>ч)</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М. Горький «Случай с </w:t>
      </w:r>
      <w:proofErr w:type="spellStart"/>
      <w:r>
        <w:rPr>
          <w:rFonts w:ascii="Times New Roman" w:hAnsi="Times New Roman" w:cs="Times New Roman"/>
          <w:sz w:val="24"/>
          <w:szCs w:val="24"/>
        </w:rPr>
        <w:t>Евсейкой</w:t>
      </w:r>
      <w:proofErr w:type="spellEnd"/>
      <w:r>
        <w:rPr>
          <w:rFonts w:ascii="Times New Roman" w:hAnsi="Times New Roman" w:cs="Times New Roman"/>
          <w:sz w:val="24"/>
          <w:szCs w:val="24"/>
        </w:rPr>
        <w:t>».</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М. Горький «Случай с </w:t>
      </w:r>
      <w:proofErr w:type="spellStart"/>
      <w:r>
        <w:rPr>
          <w:rFonts w:ascii="Times New Roman" w:hAnsi="Times New Roman" w:cs="Times New Roman"/>
          <w:sz w:val="24"/>
          <w:szCs w:val="24"/>
        </w:rPr>
        <w:t>Евсейкой</w:t>
      </w:r>
      <w:proofErr w:type="spellEnd"/>
      <w:r>
        <w:rPr>
          <w:rFonts w:ascii="Times New Roman" w:hAnsi="Times New Roman" w:cs="Times New Roman"/>
          <w:sz w:val="24"/>
          <w:szCs w:val="24"/>
        </w:rPr>
        <w:t>».</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К. Паустовской «Растрёпанный воробей».</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К. Паустовской «Растрёпанный воробей».</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К. Паустовской «Растрёпанный воробей».</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Куприн «Слон».</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Куприн «Слон».</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Куприн «Слон».</w:t>
      </w:r>
    </w:p>
    <w:p w:rsidR="00997686" w:rsidRDefault="00997686" w:rsidP="008678B2">
      <w:pPr>
        <w:numPr>
          <w:ilvl w:val="0"/>
          <w:numId w:val="34"/>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Урок-путешествие по разделу «</w:t>
      </w:r>
      <w:r w:rsidRPr="009E430F">
        <w:rPr>
          <w:rFonts w:ascii="Times New Roman" w:hAnsi="Times New Roman" w:cs="Times New Roman"/>
          <w:sz w:val="24"/>
          <w:szCs w:val="24"/>
        </w:rPr>
        <w:t>Были-небылицы</w:t>
      </w:r>
      <w:r>
        <w:rPr>
          <w:rFonts w:ascii="Times New Roman" w:hAnsi="Times New Roman" w:cs="Times New Roman"/>
          <w:sz w:val="24"/>
          <w:szCs w:val="24"/>
        </w:rPr>
        <w:t>». Оценка достижений.</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знать:</w:t>
      </w:r>
    </w:p>
    <w:p w:rsidR="004F131F" w:rsidRPr="00CC0546" w:rsidRDefault="004F131F" w:rsidP="008678B2">
      <w:pPr>
        <w:numPr>
          <w:ilvl w:val="0"/>
          <w:numId w:val="35"/>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названия, основное содержание изученных литературных произведений, их авторов.</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 xml:space="preserve"> Обучающиеся должны уметь:</w:t>
      </w:r>
    </w:p>
    <w:p w:rsidR="004F131F" w:rsidRPr="00CC0546" w:rsidRDefault="004F131F" w:rsidP="008678B2">
      <w:pPr>
        <w:numPr>
          <w:ilvl w:val="0"/>
          <w:numId w:val="35"/>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последовательно и сознательно перечитывать текст с целью переосмысления или получения ответа на поставленный вопрос;</w:t>
      </w:r>
    </w:p>
    <w:p w:rsidR="004F131F" w:rsidRPr="00CC0546" w:rsidRDefault="004F131F" w:rsidP="008678B2">
      <w:pPr>
        <w:numPr>
          <w:ilvl w:val="0"/>
          <w:numId w:val="35"/>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воспринимать на слух и понимать художественные произведения разных жанров передавать их содержания по вопросам.</w:t>
      </w:r>
    </w:p>
    <w:p w:rsidR="004F131F" w:rsidRPr="00CC0546" w:rsidRDefault="004F131F" w:rsidP="008678B2">
      <w:pPr>
        <w:numPr>
          <w:ilvl w:val="0"/>
          <w:numId w:val="35"/>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осознавать цели и ситуации устного общения в процессе обсуждения литературных произведений и книг.</w:t>
      </w:r>
    </w:p>
    <w:p w:rsidR="004F131F" w:rsidRPr="00CC0546" w:rsidRDefault="002D4EE0" w:rsidP="004F131F">
      <w:pPr>
        <w:spacing w:after="0" w:line="240" w:lineRule="auto"/>
        <w:outlineLvl w:val="0"/>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bCs/>
          <w:i/>
          <w:sz w:val="24"/>
          <w:szCs w:val="24"/>
          <w:u w:val="single"/>
          <w:lang w:eastAsia="ru-RU"/>
        </w:rPr>
        <w:t xml:space="preserve">Поэтическая тетрадь 1 (6 </w:t>
      </w:r>
      <w:r w:rsidR="004F131F" w:rsidRPr="00CC0546">
        <w:rPr>
          <w:rFonts w:ascii="Times New Roman" w:eastAsia="Times New Roman" w:hAnsi="Times New Roman" w:cs="Times New Roman"/>
          <w:b/>
          <w:bCs/>
          <w:i/>
          <w:sz w:val="24"/>
          <w:szCs w:val="24"/>
          <w:u w:val="single"/>
          <w:lang w:eastAsia="ru-RU"/>
        </w:rPr>
        <w:t>ч)</w:t>
      </w:r>
    </w:p>
    <w:p w:rsidR="00997686" w:rsidRDefault="00997686" w:rsidP="008678B2">
      <w:pPr>
        <w:numPr>
          <w:ilvl w:val="0"/>
          <w:numId w:val="36"/>
        </w:numPr>
        <w:tabs>
          <w:tab w:val="left" w:pos="284"/>
        </w:tabs>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 С. Чёрный «Что ты тискаешь утёнка?..».</w:t>
      </w:r>
    </w:p>
    <w:p w:rsidR="00997686" w:rsidRDefault="00997686" w:rsidP="008678B2">
      <w:pPr>
        <w:numPr>
          <w:ilvl w:val="0"/>
          <w:numId w:val="36"/>
        </w:numPr>
        <w:tabs>
          <w:tab w:val="left" w:pos="284"/>
        </w:tabs>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С. Чёрный «Воробей», «Слон».</w:t>
      </w:r>
    </w:p>
    <w:p w:rsidR="00997686" w:rsidRDefault="00997686" w:rsidP="008678B2">
      <w:pPr>
        <w:numPr>
          <w:ilvl w:val="0"/>
          <w:numId w:val="36"/>
        </w:numPr>
        <w:tabs>
          <w:tab w:val="left" w:pos="284"/>
        </w:tabs>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Блок «Ветхая избушка».</w:t>
      </w:r>
    </w:p>
    <w:p w:rsidR="00997686" w:rsidRDefault="00997686" w:rsidP="008678B2">
      <w:pPr>
        <w:numPr>
          <w:ilvl w:val="0"/>
          <w:numId w:val="36"/>
        </w:numPr>
        <w:tabs>
          <w:tab w:val="left" w:pos="284"/>
        </w:tabs>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Блок «Сны», «Ворона».</w:t>
      </w:r>
    </w:p>
    <w:p w:rsidR="00997686" w:rsidRDefault="00997686" w:rsidP="008678B2">
      <w:pPr>
        <w:numPr>
          <w:ilvl w:val="0"/>
          <w:numId w:val="36"/>
        </w:numPr>
        <w:tabs>
          <w:tab w:val="left" w:pos="284"/>
        </w:tabs>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 Есенин «Черёмуха».</w:t>
      </w:r>
    </w:p>
    <w:p w:rsidR="00997686" w:rsidRDefault="00997686" w:rsidP="008678B2">
      <w:pPr>
        <w:numPr>
          <w:ilvl w:val="0"/>
          <w:numId w:val="36"/>
        </w:numPr>
        <w:tabs>
          <w:tab w:val="left" w:pos="284"/>
        </w:tabs>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Урок-викторина по разделу «</w:t>
      </w:r>
      <w:r w:rsidRPr="009D2584">
        <w:rPr>
          <w:rFonts w:ascii="Times New Roman" w:hAnsi="Times New Roman" w:cs="Times New Roman"/>
          <w:sz w:val="24"/>
          <w:szCs w:val="24"/>
        </w:rPr>
        <w:t>Поэтическая тетрадь 1</w:t>
      </w:r>
      <w:r>
        <w:rPr>
          <w:rFonts w:ascii="Times New Roman" w:hAnsi="Times New Roman" w:cs="Times New Roman"/>
          <w:sz w:val="24"/>
          <w:szCs w:val="24"/>
        </w:rPr>
        <w:t>». Оценка достижений.</w:t>
      </w:r>
    </w:p>
    <w:p w:rsidR="004F131F" w:rsidRPr="00CC0546" w:rsidRDefault="004F131F" w:rsidP="004F131F">
      <w:pPr>
        <w:spacing w:after="0" w:line="240" w:lineRule="auto"/>
        <w:outlineLvl w:val="0"/>
        <w:rPr>
          <w:rFonts w:ascii="Times New Roman" w:eastAsia="Times New Roman" w:hAnsi="Times New Roman" w:cs="Times New Roman"/>
          <w:b/>
          <w:sz w:val="24"/>
          <w:szCs w:val="24"/>
          <w:lang w:val="en-US" w:eastAsia="ru-RU"/>
        </w:rPr>
      </w:pPr>
      <w:r w:rsidRPr="00CC0546">
        <w:rPr>
          <w:rFonts w:ascii="Times New Roman" w:eastAsia="Times New Roman" w:hAnsi="Times New Roman" w:cs="Times New Roman"/>
          <w:b/>
          <w:sz w:val="24"/>
          <w:szCs w:val="24"/>
          <w:lang w:eastAsia="ru-RU"/>
        </w:rPr>
        <w:t>Обучающиеся должны знать:</w:t>
      </w:r>
    </w:p>
    <w:p w:rsidR="004F131F" w:rsidRPr="00CC0546" w:rsidRDefault="004F131F" w:rsidP="008678B2">
      <w:pPr>
        <w:numPr>
          <w:ilvl w:val="0"/>
          <w:numId w:val="37"/>
        </w:numPr>
        <w:spacing w:after="0" w:line="240" w:lineRule="auto"/>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названия, основное содержание изученных литературных произведений, их авторов; </w:t>
      </w:r>
    </w:p>
    <w:p w:rsidR="004F131F" w:rsidRPr="00CC0546" w:rsidRDefault="004F131F" w:rsidP="008678B2">
      <w:pPr>
        <w:numPr>
          <w:ilvl w:val="0"/>
          <w:numId w:val="37"/>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имена поэтов ( Саша Черный, А.А. Блок, С.А.Есенин)</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p>
    <w:p w:rsidR="004F131F" w:rsidRPr="00CC0546" w:rsidRDefault="004F131F" w:rsidP="008678B2">
      <w:pPr>
        <w:numPr>
          <w:ilvl w:val="0"/>
          <w:numId w:val="38"/>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w:t>
      </w:r>
    </w:p>
    <w:p w:rsidR="004F131F" w:rsidRPr="00CC0546" w:rsidRDefault="004F131F" w:rsidP="008678B2">
      <w:pPr>
        <w:numPr>
          <w:ilvl w:val="0"/>
          <w:numId w:val="38"/>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читать вслух текст, соблюдая правила произношения и соответствующую интонацию</w:t>
      </w:r>
      <w:r w:rsidRPr="00CC0546">
        <w:rPr>
          <w:rFonts w:ascii="Times New Roman" w:eastAsia="Times New Roman" w:hAnsi="Times New Roman" w:cs="Times New Roman"/>
          <w:b/>
          <w:sz w:val="24"/>
          <w:szCs w:val="24"/>
          <w:lang w:eastAsia="ru-RU"/>
        </w:rPr>
        <w:t xml:space="preserve"> </w:t>
      </w:r>
      <w:r w:rsidRPr="00CC0546">
        <w:rPr>
          <w:rFonts w:ascii="Times New Roman" w:eastAsia="Times New Roman" w:hAnsi="Times New Roman" w:cs="Times New Roman"/>
          <w:sz w:val="24"/>
          <w:szCs w:val="24"/>
          <w:lang w:eastAsia="ru-RU"/>
        </w:rPr>
        <w:t>читать стихотворные произведения наизусть;</w:t>
      </w:r>
    </w:p>
    <w:p w:rsidR="004F131F" w:rsidRPr="00CC0546" w:rsidRDefault="004F131F" w:rsidP="008678B2">
      <w:pPr>
        <w:numPr>
          <w:ilvl w:val="0"/>
          <w:numId w:val="38"/>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безошибочно читать незнакомый текст с соблюдением норм литературного произношения; </w:t>
      </w:r>
    </w:p>
    <w:p w:rsidR="004F131F" w:rsidRPr="00CC0546" w:rsidRDefault="004F131F" w:rsidP="008678B2">
      <w:pPr>
        <w:numPr>
          <w:ilvl w:val="0"/>
          <w:numId w:val="38"/>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не допускать  искажения ударений</w:t>
      </w:r>
    </w:p>
    <w:p w:rsidR="004F131F" w:rsidRPr="00CC0546" w:rsidRDefault="004F131F" w:rsidP="004F131F">
      <w:pPr>
        <w:spacing w:after="0" w:line="240" w:lineRule="auto"/>
        <w:outlineLvl w:val="0"/>
        <w:rPr>
          <w:rFonts w:ascii="Times New Roman" w:eastAsia="Times New Roman" w:hAnsi="Times New Roman" w:cs="Times New Roman"/>
          <w:i/>
          <w:sz w:val="24"/>
          <w:szCs w:val="24"/>
          <w:u w:val="single"/>
          <w:lang w:eastAsia="ru-RU"/>
        </w:rPr>
      </w:pPr>
      <w:r w:rsidRPr="00CC0546">
        <w:rPr>
          <w:rFonts w:ascii="Times New Roman" w:eastAsia="Times New Roman" w:hAnsi="Times New Roman" w:cs="Times New Roman"/>
          <w:b/>
          <w:bCs/>
          <w:i/>
          <w:sz w:val="24"/>
          <w:szCs w:val="24"/>
          <w:u w:val="single"/>
          <w:lang w:eastAsia="ru-RU"/>
        </w:rPr>
        <w:t>Люби живое (16</w:t>
      </w:r>
      <w:r w:rsidR="002D4EE0">
        <w:rPr>
          <w:rFonts w:ascii="Times New Roman" w:eastAsia="Times New Roman" w:hAnsi="Times New Roman" w:cs="Times New Roman"/>
          <w:b/>
          <w:bCs/>
          <w:i/>
          <w:sz w:val="24"/>
          <w:szCs w:val="24"/>
          <w:u w:val="single"/>
          <w:lang w:eastAsia="ru-RU"/>
        </w:rPr>
        <w:t xml:space="preserve"> </w:t>
      </w:r>
      <w:r w:rsidRPr="00CC0546">
        <w:rPr>
          <w:rFonts w:ascii="Times New Roman" w:eastAsia="Times New Roman" w:hAnsi="Times New Roman" w:cs="Times New Roman"/>
          <w:b/>
          <w:bCs/>
          <w:i/>
          <w:sz w:val="24"/>
          <w:szCs w:val="24"/>
          <w:u w:val="single"/>
          <w:lang w:eastAsia="ru-RU"/>
        </w:rPr>
        <w:t>ч)</w:t>
      </w:r>
    </w:p>
    <w:p w:rsidR="00997686" w:rsidRDefault="00997686"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997686"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М. Пришвин «Моя Родина». Заголовок-«входная дверь» в текст. Сочинение на основе художественного текста.</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Соколов-Микитов «</w:t>
      </w:r>
      <w:proofErr w:type="spellStart"/>
      <w:r>
        <w:rPr>
          <w:rFonts w:ascii="Times New Roman" w:hAnsi="Times New Roman" w:cs="Times New Roman"/>
          <w:sz w:val="24"/>
          <w:szCs w:val="24"/>
        </w:rPr>
        <w:t>Листопадничек</w:t>
      </w:r>
      <w:proofErr w:type="spellEnd"/>
      <w:r>
        <w:rPr>
          <w:rFonts w:ascii="Times New Roman" w:hAnsi="Times New Roman" w:cs="Times New Roman"/>
          <w:sz w:val="24"/>
          <w:szCs w:val="24"/>
        </w:rPr>
        <w:t>».</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И. Соколов-Микитов «</w:t>
      </w:r>
      <w:proofErr w:type="spellStart"/>
      <w:r>
        <w:rPr>
          <w:rFonts w:ascii="Times New Roman" w:hAnsi="Times New Roman" w:cs="Times New Roman"/>
          <w:sz w:val="24"/>
          <w:szCs w:val="24"/>
        </w:rPr>
        <w:t>Листопадничек</w:t>
      </w:r>
      <w:proofErr w:type="spellEnd"/>
      <w:r>
        <w:rPr>
          <w:rFonts w:ascii="Times New Roman" w:hAnsi="Times New Roman" w:cs="Times New Roman"/>
          <w:sz w:val="24"/>
          <w:szCs w:val="24"/>
        </w:rPr>
        <w:t>».</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Белов «Малька провинилась».</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Белов «Ещё раз про Мальку».</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Бианки «Мышонок Пик».</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Бианки «Мышонок Пик».</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Б. Житков «Про обезьянку».</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Б. Житков «Про обезьянку».</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Б. Житков «Про обезьянку».</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Дуров «Наша Жучка».</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Астафьев «</w:t>
      </w:r>
      <w:proofErr w:type="spellStart"/>
      <w:r>
        <w:rPr>
          <w:rFonts w:ascii="Times New Roman" w:hAnsi="Times New Roman" w:cs="Times New Roman"/>
          <w:sz w:val="24"/>
          <w:szCs w:val="24"/>
        </w:rPr>
        <w:t>Капалуха</w:t>
      </w:r>
      <w:proofErr w:type="spellEnd"/>
      <w:r>
        <w:rPr>
          <w:rFonts w:ascii="Times New Roman" w:hAnsi="Times New Roman" w:cs="Times New Roman"/>
          <w:sz w:val="24"/>
          <w:szCs w:val="24"/>
        </w:rPr>
        <w:t>».</w:t>
      </w:r>
    </w:p>
    <w:p w:rsidR="000E2841" w:rsidRP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Драгунский «Он живой и светится».</w:t>
      </w:r>
    </w:p>
    <w:p w:rsid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Урок-конференция «Земля-наш дом родной» (обобщающий урок по разделу «Люби живое»).</w:t>
      </w:r>
    </w:p>
    <w:p w:rsidR="000E2841" w:rsidRPr="000E2841" w:rsidRDefault="000E2841" w:rsidP="008678B2">
      <w:pPr>
        <w:numPr>
          <w:ilvl w:val="0"/>
          <w:numId w:val="39"/>
        </w:numPr>
        <w:spacing w:after="0" w:line="240" w:lineRule="auto"/>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Оценка достижений.</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знать:</w:t>
      </w:r>
    </w:p>
    <w:p w:rsidR="004F131F" w:rsidRPr="00CC0546" w:rsidRDefault="004F131F" w:rsidP="008678B2">
      <w:pPr>
        <w:numPr>
          <w:ilvl w:val="0"/>
          <w:numId w:val="40"/>
        </w:numPr>
        <w:spacing w:after="0" w:line="240" w:lineRule="auto"/>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названия, основное содержание изученных литературных произведений, их авторов.</w:t>
      </w:r>
    </w:p>
    <w:p w:rsidR="004F131F" w:rsidRPr="00CC0546" w:rsidRDefault="004F131F" w:rsidP="004F131F">
      <w:pPr>
        <w:spacing w:after="0" w:line="240" w:lineRule="auto"/>
        <w:outlineLvl w:val="0"/>
        <w:rPr>
          <w:rFonts w:ascii="Times New Roman" w:eastAsia="Times New Roman" w:hAnsi="Times New Roman" w:cs="Times New Roman"/>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p>
    <w:p w:rsidR="004F131F" w:rsidRPr="00CC0546" w:rsidRDefault="004F131F" w:rsidP="008678B2">
      <w:pPr>
        <w:numPr>
          <w:ilvl w:val="0"/>
          <w:numId w:val="40"/>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lastRenderedPageBreak/>
        <w:t>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(герое, событии)</w:t>
      </w:r>
    </w:p>
    <w:p w:rsidR="004F131F" w:rsidRPr="00CC0546" w:rsidRDefault="004F131F" w:rsidP="008678B2">
      <w:pPr>
        <w:numPr>
          <w:ilvl w:val="0"/>
          <w:numId w:val="40"/>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выражать личное отношение к прослушанному (прочитанному), аргументировать свою позицию с привлечением текста произведения </w:t>
      </w:r>
    </w:p>
    <w:p w:rsidR="004F131F" w:rsidRPr="00CC0546" w:rsidRDefault="004F131F" w:rsidP="008678B2">
      <w:pPr>
        <w:numPr>
          <w:ilvl w:val="0"/>
          <w:numId w:val="40"/>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пересказывать  текст, последовательно воспроизводить содержание рассказа, кратко пересказывать произведение ( эпизод)</w:t>
      </w:r>
    </w:p>
    <w:p w:rsidR="004F131F" w:rsidRPr="00CC0546" w:rsidRDefault="004F131F" w:rsidP="008678B2">
      <w:pPr>
        <w:numPr>
          <w:ilvl w:val="0"/>
          <w:numId w:val="40"/>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составлять небольшое монологическое высказывание с опорой на авторский текст; </w:t>
      </w:r>
    </w:p>
    <w:p w:rsidR="004F131F" w:rsidRPr="00CC0546" w:rsidRDefault="004F131F" w:rsidP="008678B2">
      <w:pPr>
        <w:numPr>
          <w:ilvl w:val="0"/>
          <w:numId w:val="40"/>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оценивать события, героев произведения</w:t>
      </w:r>
    </w:p>
    <w:p w:rsidR="004F131F" w:rsidRPr="00CC0546" w:rsidRDefault="004F131F" w:rsidP="008678B2">
      <w:pPr>
        <w:numPr>
          <w:ilvl w:val="0"/>
          <w:numId w:val="40"/>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создавать небольшой устный текст на заданную тему</w:t>
      </w:r>
    </w:p>
    <w:p w:rsidR="004F131F" w:rsidRPr="00CC0546" w:rsidRDefault="002D4EE0" w:rsidP="004F131F">
      <w:pPr>
        <w:spacing w:after="0" w:line="240" w:lineRule="auto"/>
        <w:outlineLvl w:val="0"/>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bCs/>
          <w:i/>
          <w:sz w:val="24"/>
          <w:szCs w:val="24"/>
          <w:u w:val="single"/>
          <w:lang w:eastAsia="ru-RU"/>
        </w:rPr>
        <w:t xml:space="preserve">Поэтическая тетрадь 2 (8 </w:t>
      </w:r>
      <w:r w:rsidR="004F131F" w:rsidRPr="00CC0546">
        <w:rPr>
          <w:rFonts w:ascii="Times New Roman" w:eastAsia="Times New Roman" w:hAnsi="Times New Roman" w:cs="Times New Roman"/>
          <w:b/>
          <w:bCs/>
          <w:i/>
          <w:sz w:val="24"/>
          <w:szCs w:val="24"/>
          <w:u w:val="single"/>
          <w:lang w:eastAsia="ru-RU"/>
        </w:rPr>
        <w:t>ч)</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 Маршак «Гроза днём», «В лесу над росистой поляной…».</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Барто</w:t>
      </w:r>
      <w:proofErr w:type="spellEnd"/>
      <w:r>
        <w:rPr>
          <w:rFonts w:ascii="Times New Roman" w:hAnsi="Times New Roman" w:cs="Times New Roman"/>
          <w:sz w:val="24"/>
          <w:szCs w:val="24"/>
        </w:rPr>
        <w:t xml:space="preserve"> «Разлука».</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Барто</w:t>
      </w:r>
      <w:proofErr w:type="spellEnd"/>
      <w:r>
        <w:rPr>
          <w:rFonts w:ascii="Times New Roman" w:hAnsi="Times New Roman" w:cs="Times New Roman"/>
          <w:sz w:val="24"/>
          <w:szCs w:val="24"/>
        </w:rPr>
        <w:t xml:space="preserve"> «В театре».</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С. Михалков «Если». «Рисунок».</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Е. Благинина «Кукушка», «Котёнок».</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«Крестики-нолики» (обобщающий урок по разделу «</w:t>
      </w:r>
      <w:r w:rsidRPr="00DA78DD">
        <w:rPr>
          <w:rFonts w:ascii="Times New Roman" w:hAnsi="Times New Roman" w:cs="Times New Roman"/>
          <w:sz w:val="24"/>
          <w:szCs w:val="24"/>
        </w:rPr>
        <w:t>Поэтическая тетрадь 2</w:t>
      </w:r>
      <w:r>
        <w:rPr>
          <w:rFonts w:ascii="Times New Roman" w:hAnsi="Times New Roman" w:cs="Times New Roman"/>
          <w:sz w:val="24"/>
          <w:szCs w:val="24"/>
        </w:rPr>
        <w:t>»</w:t>
      </w:r>
      <w:r w:rsidRPr="00DA78DD">
        <w:rPr>
          <w:rFonts w:ascii="Times New Roman" w:hAnsi="Times New Roman" w:cs="Times New Roman"/>
          <w:sz w:val="24"/>
          <w:szCs w:val="24"/>
        </w:rPr>
        <w:t>).</w:t>
      </w:r>
    </w:p>
    <w:p w:rsidR="000E2841" w:rsidRDefault="000E2841" w:rsidP="008678B2">
      <w:pPr>
        <w:numPr>
          <w:ilvl w:val="0"/>
          <w:numId w:val="41"/>
        </w:numPr>
        <w:autoSpaceDE w:val="0"/>
        <w:autoSpaceDN w:val="0"/>
        <w:adjustRightInd w:val="0"/>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Оценка достижений.</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CC0546">
        <w:rPr>
          <w:rFonts w:ascii="Times New Roman" w:eastAsia="Times New Roman" w:hAnsi="Times New Roman" w:cs="Times New Roman"/>
          <w:b/>
          <w:sz w:val="24"/>
          <w:szCs w:val="24"/>
          <w:lang w:eastAsia="ru-RU"/>
        </w:rPr>
        <w:t>Обучающиеся должны знать:</w:t>
      </w:r>
    </w:p>
    <w:p w:rsidR="004F131F" w:rsidRPr="00CC0546" w:rsidRDefault="004F131F" w:rsidP="008678B2">
      <w:pPr>
        <w:numPr>
          <w:ilvl w:val="0"/>
          <w:numId w:val="42"/>
        </w:numPr>
        <w:spacing w:after="0" w:line="240" w:lineRule="auto"/>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названия, основное содержание изученных литературных произведений, их авторов; </w:t>
      </w:r>
    </w:p>
    <w:p w:rsidR="004F131F" w:rsidRPr="00CC0546" w:rsidRDefault="004F131F" w:rsidP="004F131F">
      <w:pPr>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p>
    <w:p w:rsidR="004F131F" w:rsidRPr="00CC0546" w:rsidRDefault="004F131F" w:rsidP="008678B2">
      <w:pPr>
        <w:numPr>
          <w:ilvl w:val="0"/>
          <w:numId w:val="43"/>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выразительно читать по книге или наизусть стихи перед аудиторией (с предварительной самостоятельной подготовкой)</w:t>
      </w:r>
      <w:r w:rsidRPr="00CC0546">
        <w:rPr>
          <w:rFonts w:ascii="Times New Roman" w:eastAsia="Times New Roman" w:hAnsi="Times New Roman" w:cs="Times New Roman"/>
          <w:b/>
          <w:bCs/>
          <w:sz w:val="24"/>
          <w:szCs w:val="24"/>
          <w:lang w:eastAsia="ru-RU"/>
        </w:rPr>
        <w:t xml:space="preserve"> </w:t>
      </w:r>
    </w:p>
    <w:p w:rsidR="004F131F" w:rsidRPr="00CC0546" w:rsidRDefault="004F131F" w:rsidP="008678B2">
      <w:pPr>
        <w:numPr>
          <w:ilvl w:val="0"/>
          <w:numId w:val="43"/>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читать стихотворные произведения наизусть (по выбору)</w:t>
      </w:r>
    </w:p>
    <w:p w:rsidR="004F131F" w:rsidRPr="00CC0546" w:rsidRDefault="004F131F" w:rsidP="004F131F">
      <w:pPr>
        <w:spacing w:after="0" w:line="240" w:lineRule="auto"/>
        <w:outlineLvl w:val="0"/>
        <w:rPr>
          <w:rFonts w:ascii="Times New Roman" w:eastAsia="Times New Roman" w:hAnsi="Times New Roman" w:cs="Times New Roman"/>
          <w:i/>
          <w:sz w:val="24"/>
          <w:szCs w:val="24"/>
          <w:u w:val="single"/>
          <w:lang w:eastAsia="ru-RU"/>
        </w:rPr>
      </w:pPr>
      <w:r w:rsidRPr="00CC0546">
        <w:rPr>
          <w:rFonts w:ascii="Times New Roman" w:eastAsia="Times New Roman" w:hAnsi="Times New Roman" w:cs="Times New Roman"/>
          <w:b/>
          <w:bCs/>
          <w:i/>
          <w:sz w:val="24"/>
          <w:szCs w:val="24"/>
          <w:u w:val="single"/>
          <w:lang w:eastAsia="ru-RU"/>
        </w:rPr>
        <w:t>Собирай</w:t>
      </w:r>
      <w:r w:rsidR="002D4EE0">
        <w:rPr>
          <w:rFonts w:ascii="Times New Roman" w:eastAsia="Times New Roman" w:hAnsi="Times New Roman" w:cs="Times New Roman"/>
          <w:b/>
          <w:bCs/>
          <w:i/>
          <w:sz w:val="24"/>
          <w:szCs w:val="24"/>
          <w:u w:val="single"/>
          <w:lang w:eastAsia="ru-RU"/>
        </w:rPr>
        <w:t xml:space="preserve"> по ягодке — наберешь кузовок (12 </w:t>
      </w:r>
      <w:r w:rsidRPr="00CC0546">
        <w:rPr>
          <w:rFonts w:ascii="Times New Roman" w:eastAsia="Times New Roman" w:hAnsi="Times New Roman" w:cs="Times New Roman"/>
          <w:b/>
          <w:bCs/>
          <w:i/>
          <w:sz w:val="24"/>
          <w:szCs w:val="24"/>
          <w:u w:val="single"/>
          <w:lang w:eastAsia="ru-RU"/>
        </w:rPr>
        <w:t>ч)</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Б. Шергин «</w:t>
      </w:r>
      <w:r w:rsidRPr="00DA78DD">
        <w:rPr>
          <w:rFonts w:ascii="Times New Roman" w:hAnsi="Times New Roman" w:cs="Times New Roman"/>
          <w:sz w:val="24"/>
          <w:szCs w:val="24"/>
        </w:rPr>
        <w:t>Собирай по ягодке-наберёшь кузовок».</w:t>
      </w:r>
      <w:r>
        <w:rPr>
          <w:rFonts w:ascii="Times New Roman" w:hAnsi="Times New Roman" w:cs="Times New Roman"/>
          <w:sz w:val="24"/>
          <w:szCs w:val="24"/>
        </w:rPr>
        <w:t xml:space="preserve"> Особенность заголовка произведения.</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Платонов «Цветок на земле».</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Платонов «Цветок на земле».</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Платонов «Ещё мама».</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А. Платонов «Ещё мама».</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М. Зощенко «Золотые слова».</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М. Зощенко «Великие путешественники».</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Н. Носов «Федина задача».</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Н. Носов «Телефон».</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В. Драгунский «Друг детства».</w:t>
      </w:r>
    </w:p>
    <w:p w:rsidR="000E2841" w:rsidRDefault="000E2841" w:rsidP="008678B2">
      <w:pPr>
        <w:numPr>
          <w:ilvl w:val="0"/>
          <w:numId w:val="44"/>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Урок-конкурс по разделу «</w:t>
      </w:r>
      <w:r w:rsidRPr="00C2522F">
        <w:rPr>
          <w:rFonts w:ascii="Times New Roman" w:hAnsi="Times New Roman" w:cs="Times New Roman"/>
          <w:sz w:val="24"/>
          <w:szCs w:val="24"/>
        </w:rPr>
        <w:t>Собирай по ягодке-наберёшь кузовок</w:t>
      </w:r>
      <w:r>
        <w:rPr>
          <w:rFonts w:ascii="Times New Roman" w:hAnsi="Times New Roman" w:cs="Times New Roman"/>
          <w:sz w:val="24"/>
          <w:szCs w:val="24"/>
        </w:rPr>
        <w:t>». Оценка достижений.</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CC0546">
        <w:rPr>
          <w:rFonts w:ascii="Times New Roman" w:eastAsia="Times New Roman" w:hAnsi="Times New Roman" w:cs="Times New Roman"/>
          <w:b/>
          <w:sz w:val="24"/>
          <w:szCs w:val="24"/>
          <w:lang w:eastAsia="ru-RU"/>
        </w:rPr>
        <w:lastRenderedPageBreak/>
        <w:t>Обучающиеся должны знать</w:t>
      </w:r>
      <w:r w:rsidRPr="00CC0546">
        <w:rPr>
          <w:rFonts w:ascii="Times New Roman" w:eastAsia="Times New Roman" w:hAnsi="Times New Roman" w:cs="Times New Roman"/>
          <w:sz w:val="24"/>
          <w:szCs w:val="24"/>
          <w:lang w:eastAsia="ru-RU"/>
        </w:rPr>
        <w:t>:</w:t>
      </w:r>
    </w:p>
    <w:p w:rsidR="004F131F" w:rsidRPr="00CC0546" w:rsidRDefault="004F131F" w:rsidP="008678B2">
      <w:pPr>
        <w:numPr>
          <w:ilvl w:val="0"/>
          <w:numId w:val="45"/>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основное содержание текста.</w:t>
      </w:r>
    </w:p>
    <w:p w:rsidR="004F131F" w:rsidRPr="00CC0546" w:rsidRDefault="004F131F" w:rsidP="008678B2">
      <w:pPr>
        <w:numPr>
          <w:ilvl w:val="0"/>
          <w:numId w:val="45"/>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героев произведения;</w:t>
      </w:r>
      <w:r w:rsidRPr="00CC0546">
        <w:rPr>
          <w:rFonts w:ascii="Times New Roman" w:eastAsia="Times New Roman" w:hAnsi="Times New Roman" w:cs="Times New Roman"/>
          <w:b/>
          <w:sz w:val="24"/>
          <w:szCs w:val="24"/>
          <w:lang w:eastAsia="ru-RU"/>
        </w:rPr>
        <w:t xml:space="preserve"> </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p>
    <w:p w:rsidR="004F131F" w:rsidRPr="00CC0546" w:rsidRDefault="004F131F" w:rsidP="008678B2">
      <w:pPr>
        <w:numPr>
          <w:ilvl w:val="0"/>
          <w:numId w:val="46"/>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составлять небольшое монологическое высказывание с опорой на авторский текст; </w:t>
      </w:r>
    </w:p>
    <w:p w:rsidR="004F131F" w:rsidRPr="00CC0546" w:rsidRDefault="004F131F" w:rsidP="008678B2">
      <w:pPr>
        <w:numPr>
          <w:ilvl w:val="0"/>
          <w:numId w:val="46"/>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оценивать события, героев произведения;</w:t>
      </w:r>
    </w:p>
    <w:p w:rsidR="004F131F" w:rsidRPr="00CC0546" w:rsidRDefault="004F131F" w:rsidP="008678B2">
      <w:pPr>
        <w:numPr>
          <w:ilvl w:val="0"/>
          <w:numId w:val="46"/>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(герое произведения, событии)</w:t>
      </w:r>
    </w:p>
    <w:p w:rsidR="004F131F" w:rsidRPr="00CC0546" w:rsidRDefault="004F131F" w:rsidP="004F131F">
      <w:pPr>
        <w:spacing w:after="0" w:line="240" w:lineRule="auto"/>
        <w:outlineLvl w:val="0"/>
        <w:rPr>
          <w:rFonts w:ascii="Times New Roman" w:eastAsia="Times New Roman" w:hAnsi="Times New Roman" w:cs="Times New Roman"/>
          <w:i/>
          <w:sz w:val="24"/>
          <w:szCs w:val="24"/>
          <w:u w:val="single"/>
          <w:lang w:eastAsia="ru-RU"/>
        </w:rPr>
      </w:pPr>
      <w:r w:rsidRPr="00CC0546">
        <w:rPr>
          <w:rFonts w:ascii="Times New Roman" w:eastAsia="Times New Roman" w:hAnsi="Times New Roman" w:cs="Times New Roman"/>
          <w:b/>
          <w:bCs/>
          <w:i/>
          <w:sz w:val="24"/>
          <w:szCs w:val="24"/>
          <w:u w:val="single"/>
          <w:lang w:eastAsia="ru-RU"/>
        </w:rPr>
        <w:t>По страницам детских журналов «</w:t>
      </w:r>
      <w:proofErr w:type="spellStart"/>
      <w:r w:rsidRPr="00CC0546">
        <w:rPr>
          <w:rFonts w:ascii="Times New Roman" w:eastAsia="Times New Roman" w:hAnsi="Times New Roman" w:cs="Times New Roman"/>
          <w:b/>
          <w:bCs/>
          <w:i/>
          <w:sz w:val="24"/>
          <w:szCs w:val="24"/>
          <w:u w:val="single"/>
          <w:lang w:eastAsia="ru-RU"/>
        </w:rPr>
        <w:t>М</w:t>
      </w:r>
      <w:r w:rsidR="002D4EE0">
        <w:rPr>
          <w:rFonts w:ascii="Times New Roman" w:eastAsia="Times New Roman" w:hAnsi="Times New Roman" w:cs="Times New Roman"/>
          <w:b/>
          <w:bCs/>
          <w:i/>
          <w:sz w:val="24"/>
          <w:szCs w:val="24"/>
          <w:u w:val="single"/>
          <w:lang w:eastAsia="ru-RU"/>
        </w:rPr>
        <w:t>урзилка</w:t>
      </w:r>
      <w:proofErr w:type="spellEnd"/>
      <w:r w:rsidR="002D4EE0">
        <w:rPr>
          <w:rFonts w:ascii="Times New Roman" w:eastAsia="Times New Roman" w:hAnsi="Times New Roman" w:cs="Times New Roman"/>
          <w:b/>
          <w:bCs/>
          <w:i/>
          <w:sz w:val="24"/>
          <w:szCs w:val="24"/>
          <w:u w:val="single"/>
          <w:lang w:eastAsia="ru-RU"/>
        </w:rPr>
        <w:t xml:space="preserve">» и «Веселые картинки» (8 </w:t>
      </w:r>
      <w:r w:rsidRPr="00CC0546">
        <w:rPr>
          <w:rFonts w:ascii="Times New Roman" w:eastAsia="Times New Roman" w:hAnsi="Times New Roman" w:cs="Times New Roman"/>
          <w:b/>
          <w:bCs/>
          <w:i/>
          <w:sz w:val="24"/>
          <w:szCs w:val="24"/>
          <w:u w:val="single"/>
          <w:lang w:eastAsia="ru-RU"/>
        </w:rPr>
        <w:t>ч)</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Знакомство с названием раздела.</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Л. Кассиль «Отметки Риммы Лебедевой».</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Ю. Ермолаев «Проговорился».</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Ю. Ермолаев «Воспитатели».</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Г. Остер «Вредные советы».</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Г. Остер «Как получаются легенды».</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Р. </w:t>
      </w:r>
      <w:proofErr w:type="spellStart"/>
      <w:r>
        <w:rPr>
          <w:rFonts w:ascii="Times New Roman" w:hAnsi="Times New Roman" w:cs="Times New Roman"/>
          <w:sz w:val="24"/>
          <w:szCs w:val="24"/>
        </w:rPr>
        <w:t>Сеф</w:t>
      </w:r>
      <w:proofErr w:type="spellEnd"/>
      <w:r>
        <w:rPr>
          <w:rFonts w:ascii="Times New Roman" w:hAnsi="Times New Roman" w:cs="Times New Roman"/>
          <w:sz w:val="24"/>
          <w:szCs w:val="24"/>
        </w:rPr>
        <w:t xml:space="preserve"> «Весёлые стихи».</w:t>
      </w:r>
    </w:p>
    <w:p w:rsidR="00BC474B" w:rsidRDefault="00BC474B" w:rsidP="008678B2">
      <w:pPr>
        <w:numPr>
          <w:ilvl w:val="0"/>
          <w:numId w:val="47"/>
        </w:numPr>
        <w:spacing w:after="0" w:line="240" w:lineRule="auto"/>
        <w:ind w:left="426" w:firstLine="0"/>
        <w:contextualSpacing/>
        <w:rPr>
          <w:rFonts w:ascii="Times New Roman" w:eastAsia="Times New Roman" w:hAnsi="Times New Roman" w:cs="Times New Roman"/>
          <w:sz w:val="24"/>
          <w:szCs w:val="24"/>
          <w:lang w:eastAsia="ru-RU"/>
        </w:rPr>
      </w:pPr>
      <w:r>
        <w:rPr>
          <w:rFonts w:ascii="Times New Roman" w:hAnsi="Times New Roman" w:cs="Times New Roman"/>
          <w:sz w:val="24"/>
          <w:szCs w:val="24"/>
        </w:rPr>
        <w:t>Читательская конференция «</w:t>
      </w:r>
      <w:r w:rsidRPr="002D0EFC">
        <w:rPr>
          <w:rFonts w:ascii="Times New Roman" w:hAnsi="Times New Roman" w:cs="Times New Roman"/>
          <w:sz w:val="24"/>
          <w:szCs w:val="24"/>
        </w:rPr>
        <w:t>По страницам детских журналов</w:t>
      </w:r>
      <w:r>
        <w:rPr>
          <w:rFonts w:ascii="Times New Roman" w:hAnsi="Times New Roman" w:cs="Times New Roman"/>
          <w:sz w:val="24"/>
          <w:szCs w:val="24"/>
        </w:rPr>
        <w:t>» (обобщающий урок). Оценка достижений.</w:t>
      </w:r>
    </w:p>
    <w:p w:rsidR="004F131F" w:rsidRPr="00CC0546" w:rsidRDefault="004F131F" w:rsidP="004F131F">
      <w:pPr>
        <w:spacing w:after="0" w:line="240" w:lineRule="auto"/>
        <w:outlineLvl w:val="0"/>
        <w:rPr>
          <w:rFonts w:ascii="Times New Roman" w:eastAsia="Times New Roman" w:hAnsi="Times New Roman" w:cs="Times New Roman"/>
          <w:sz w:val="24"/>
          <w:szCs w:val="24"/>
          <w:lang w:eastAsia="ru-RU"/>
        </w:rPr>
      </w:pPr>
      <w:r w:rsidRPr="00CC0546">
        <w:rPr>
          <w:rFonts w:ascii="Times New Roman" w:eastAsia="Times New Roman" w:hAnsi="Times New Roman" w:cs="Times New Roman"/>
          <w:b/>
          <w:sz w:val="24"/>
          <w:szCs w:val="24"/>
          <w:lang w:eastAsia="ru-RU"/>
        </w:rPr>
        <w:t>Обучающиеся должны знать</w:t>
      </w:r>
      <w:r w:rsidRPr="00CC0546">
        <w:rPr>
          <w:rFonts w:ascii="Times New Roman" w:eastAsia="Times New Roman" w:hAnsi="Times New Roman" w:cs="Times New Roman"/>
          <w:sz w:val="24"/>
          <w:szCs w:val="24"/>
          <w:lang w:eastAsia="ru-RU"/>
        </w:rPr>
        <w:t>:</w:t>
      </w:r>
    </w:p>
    <w:p w:rsidR="004F131F" w:rsidRPr="00CC0546" w:rsidRDefault="004F131F" w:rsidP="008678B2">
      <w:pPr>
        <w:numPr>
          <w:ilvl w:val="0"/>
          <w:numId w:val="48"/>
        </w:numPr>
        <w:spacing w:after="0" w:line="240" w:lineRule="auto"/>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основное содержание изученных литературных произведений, их авторов; </w:t>
      </w:r>
    </w:p>
    <w:p w:rsidR="004F131F" w:rsidRPr="00CC0546" w:rsidRDefault="004F131F" w:rsidP="008678B2">
      <w:pPr>
        <w:numPr>
          <w:ilvl w:val="0"/>
          <w:numId w:val="48"/>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героев произведения;</w:t>
      </w:r>
      <w:r w:rsidRPr="00CC0546">
        <w:rPr>
          <w:rFonts w:ascii="Times New Roman" w:eastAsia="Times New Roman" w:hAnsi="Times New Roman" w:cs="Times New Roman"/>
          <w:b/>
          <w:sz w:val="24"/>
          <w:szCs w:val="24"/>
          <w:lang w:eastAsia="ru-RU"/>
        </w:rPr>
        <w:t xml:space="preserve"> </w:t>
      </w:r>
    </w:p>
    <w:p w:rsidR="004F131F" w:rsidRPr="00CC0546" w:rsidRDefault="004F131F" w:rsidP="004F131F">
      <w:pPr>
        <w:autoSpaceDE w:val="0"/>
        <w:autoSpaceDN w:val="0"/>
        <w:adjustRightInd w:val="0"/>
        <w:spacing w:after="0" w:line="240" w:lineRule="auto"/>
        <w:outlineLvl w:val="0"/>
        <w:rPr>
          <w:rFonts w:ascii="Times New Roman" w:eastAsia="Times New Roman" w:hAnsi="Times New Roman" w:cs="Times New Roman"/>
          <w:b/>
          <w:sz w:val="24"/>
          <w:szCs w:val="24"/>
          <w:lang w:val="en-US" w:eastAsia="ru-RU"/>
        </w:rPr>
      </w:pPr>
      <w:r w:rsidRPr="00CC0546">
        <w:rPr>
          <w:rFonts w:ascii="Times New Roman" w:eastAsia="Times New Roman" w:hAnsi="Times New Roman" w:cs="Times New Roman"/>
          <w:b/>
          <w:sz w:val="24"/>
          <w:szCs w:val="24"/>
          <w:lang w:eastAsia="ru-RU"/>
        </w:rPr>
        <w:t>Обучающиеся должны уметь:</w:t>
      </w:r>
    </w:p>
    <w:p w:rsidR="004F131F" w:rsidRPr="00CC0546" w:rsidRDefault="004F131F" w:rsidP="008678B2">
      <w:pPr>
        <w:numPr>
          <w:ilvl w:val="0"/>
          <w:numId w:val="49"/>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находить в библиотеке детские журналы по выбранной теме;</w:t>
      </w:r>
    </w:p>
    <w:p w:rsidR="004F131F" w:rsidRPr="00CC0546" w:rsidRDefault="004F131F" w:rsidP="008678B2">
      <w:pPr>
        <w:numPr>
          <w:ilvl w:val="0"/>
          <w:numId w:val="49"/>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готовить сообщение по теме, используя информацию журнала;</w:t>
      </w:r>
    </w:p>
    <w:p w:rsidR="004F131F" w:rsidRPr="00CC0546" w:rsidRDefault="004F131F" w:rsidP="008678B2">
      <w:pPr>
        <w:numPr>
          <w:ilvl w:val="0"/>
          <w:numId w:val="50"/>
        </w:numPr>
        <w:spacing w:after="0" w:line="240" w:lineRule="auto"/>
        <w:ind w:left="709"/>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читать вслух текст, построенный на изученном языковом материале, соблюдая правила произношения и соответствующую интонацию;</w:t>
      </w:r>
    </w:p>
    <w:p w:rsidR="004F131F" w:rsidRPr="00CC0546" w:rsidRDefault="004F131F" w:rsidP="008678B2">
      <w:pPr>
        <w:numPr>
          <w:ilvl w:val="0"/>
          <w:numId w:val="50"/>
        </w:numPr>
        <w:spacing w:after="0" w:line="240" w:lineRule="auto"/>
        <w:ind w:left="709"/>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читать осознанно текст художественного произведения «про себя» ; </w:t>
      </w:r>
    </w:p>
    <w:p w:rsidR="004F131F" w:rsidRPr="00CC0546" w:rsidRDefault="004F131F" w:rsidP="008678B2">
      <w:pPr>
        <w:numPr>
          <w:ilvl w:val="0"/>
          <w:numId w:val="50"/>
        </w:numPr>
        <w:spacing w:after="0" w:line="240" w:lineRule="auto"/>
        <w:ind w:left="709"/>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создавать небольшие письменные ответы на поставленный вопрос по прочитанному произведению;</w:t>
      </w:r>
    </w:p>
    <w:p w:rsidR="004F131F" w:rsidRPr="00CC0546" w:rsidRDefault="004F131F" w:rsidP="008678B2">
      <w:pPr>
        <w:numPr>
          <w:ilvl w:val="0"/>
          <w:numId w:val="50"/>
        </w:numPr>
        <w:spacing w:after="0" w:line="240" w:lineRule="auto"/>
        <w:ind w:left="709"/>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участвовать в литературных играх</w:t>
      </w:r>
    </w:p>
    <w:p w:rsidR="004F131F" w:rsidRPr="00CC0546" w:rsidRDefault="004F131F" w:rsidP="004F131F">
      <w:pPr>
        <w:spacing w:after="0" w:line="240" w:lineRule="auto"/>
        <w:rPr>
          <w:rFonts w:ascii="Times New Roman" w:eastAsia="Times New Roman" w:hAnsi="Times New Roman" w:cs="Times New Roman"/>
          <w:b/>
          <w:i/>
          <w:sz w:val="24"/>
          <w:szCs w:val="24"/>
          <w:u w:val="single"/>
          <w:lang w:eastAsia="ru-RU"/>
        </w:rPr>
      </w:pPr>
      <w:r w:rsidRPr="00CC0546">
        <w:rPr>
          <w:rFonts w:ascii="Times New Roman" w:eastAsia="Times New Roman" w:hAnsi="Times New Roman" w:cs="Times New Roman"/>
          <w:b/>
          <w:bCs/>
          <w:i/>
          <w:sz w:val="24"/>
          <w:szCs w:val="24"/>
          <w:u w:val="single"/>
          <w:lang w:eastAsia="ru-RU"/>
        </w:rPr>
        <w:t xml:space="preserve">Зарубежная литература </w:t>
      </w:r>
      <w:r w:rsidR="002D4EE0">
        <w:rPr>
          <w:rFonts w:ascii="Times New Roman" w:eastAsia="Times New Roman" w:hAnsi="Times New Roman" w:cs="Times New Roman"/>
          <w:b/>
          <w:i/>
          <w:sz w:val="24"/>
          <w:szCs w:val="24"/>
          <w:u w:val="single"/>
          <w:lang w:eastAsia="ru-RU"/>
        </w:rPr>
        <w:t xml:space="preserve">(8 </w:t>
      </w:r>
      <w:r w:rsidRPr="00CC0546">
        <w:rPr>
          <w:rFonts w:ascii="Times New Roman" w:eastAsia="Times New Roman" w:hAnsi="Times New Roman" w:cs="Times New Roman"/>
          <w:b/>
          <w:i/>
          <w:sz w:val="24"/>
          <w:szCs w:val="24"/>
          <w:u w:val="single"/>
          <w:lang w:eastAsia="ru-RU"/>
        </w:rPr>
        <w:t xml:space="preserve">ч) </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Знакомство с названием раздела.</w:t>
      </w:r>
      <w:r w:rsidRPr="00195C84">
        <w:rPr>
          <w:rFonts w:ascii="Times New Roman" w:hAnsi="Times New Roman" w:cs="Times New Roman"/>
          <w:sz w:val="24"/>
          <w:szCs w:val="24"/>
        </w:rPr>
        <w:t xml:space="preserve"> Мифы Древней Греции.</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Мифы</w:t>
      </w:r>
      <w:r w:rsidRPr="00195C84">
        <w:rPr>
          <w:rFonts w:ascii="Times New Roman" w:hAnsi="Times New Roman" w:cs="Times New Roman"/>
          <w:sz w:val="24"/>
          <w:szCs w:val="24"/>
        </w:rPr>
        <w:t xml:space="preserve"> Древней</w:t>
      </w:r>
      <w:r>
        <w:rPr>
          <w:rFonts w:ascii="Times New Roman" w:hAnsi="Times New Roman" w:cs="Times New Roman"/>
          <w:sz w:val="24"/>
          <w:szCs w:val="24"/>
        </w:rPr>
        <w:t xml:space="preserve"> Греции.</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Мифы </w:t>
      </w:r>
      <w:r w:rsidRPr="00195C84">
        <w:rPr>
          <w:rFonts w:ascii="Times New Roman" w:hAnsi="Times New Roman" w:cs="Times New Roman"/>
          <w:sz w:val="24"/>
          <w:szCs w:val="24"/>
        </w:rPr>
        <w:t>Древней</w:t>
      </w:r>
      <w:r>
        <w:rPr>
          <w:rFonts w:ascii="Times New Roman" w:hAnsi="Times New Roman" w:cs="Times New Roman"/>
          <w:sz w:val="24"/>
          <w:szCs w:val="24"/>
        </w:rPr>
        <w:t xml:space="preserve"> Греции.</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Г.Х. Андерсен «Гадкий утёнок».</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Г.Х. Андерсен «Гадкий утёнок».</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lastRenderedPageBreak/>
        <w:t>Г.Х. Андерсен «Гадкий утёнок».</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Развивающий час по теме «</w:t>
      </w:r>
      <w:r w:rsidRPr="00811644">
        <w:rPr>
          <w:rFonts w:ascii="Times New Roman" w:hAnsi="Times New Roman" w:cs="Times New Roman"/>
          <w:sz w:val="24"/>
          <w:szCs w:val="24"/>
        </w:rPr>
        <w:t>Зарубежная литература</w:t>
      </w:r>
      <w:r>
        <w:rPr>
          <w:rFonts w:ascii="Times New Roman" w:hAnsi="Times New Roman" w:cs="Times New Roman"/>
          <w:sz w:val="24"/>
          <w:szCs w:val="24"/>
        </w:rPr>
        <w:t>».</w:t>
      </w:r>
    </w:p>
    <w:p w:rsidR="00BC474B" w:rsidRPr="00BC474B" w:rsidRDefault="00BC474B" w:rsidP="008678B2">
      <w:pPr>
        <w:numPr>
          <w:ilvl w:val="0"/>
          <w:numId w:val="51"/>
        </w:numPr>
        <w:spacing w:after="0" w:line="240" w:lineRule="auto"/>
        <w:ind w:left="426" w:firstLine="0"/>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w:t>
      </w:r>
      <w:proofErr w:type="spellStart"/>
      <w:r>
        <w:rPr>
          <w:rFonts w:ascii="Times New Roman" w:hAnsi="Times New Roman" w:cs="Times New Roman"/>
          <w:sz w:val="24"/>
          <w:szCs w:val="24"/>
        </w:rPr>
        <w:t>Брейн-ринг</w:t>
      </w:r>
      <w:proofErr w:type="spellEnd"/>
      <w:r>
        <w:rPr>
          <w:rFonts w:ascii="Times New Roman" w:hAnsi="Times New Roman" w:cs="Times New Roman"/>
          <w:sz w:val="24"/>
          <w:szCs w:val="24"/>
        </w:rPr>
        <w:t>» (обобщающий урок за курс 3 класса).</w:t>
      </w:r>
    </w:p>
    <w:p w:rsidR="004F131F" w:rsidRPr="00CC0546" w:rsidRDefault="004F131F" w:rsidP="004F131F">
      <w:pPr>
        <w:spacing w:after="0" w:line="240" w:lineRule="auto"/>
        <w:outlineLvl w:val="0"/>
        <w:rPr>
          <w:rFonts w:ascii="Times New Roman" w:eastAsia="Times New Roman" w:hAnsi="Times New Roman" w:cs="Times New Roman"/>
          <w:sz w:val="24"/>
          <w:szCs w:val="24"/>
          <w:lang w:eastAsia="ru-RU"/>
        </w:rPr>
      </w:pPr>
      <w:r w:rsidRPr="00CC0546">
        <w:rPr>
          <w:rFonts w:ascii="Times New Roman" w:eastAsia="Times New Roman" w:hAnsi="Times New Roman" w:cs="Times New Roman"/>
          <w:b/>
          <w:sz w:val="24"/>
          <w:szCs w:val="24"/>
          <w:lang w:eastAsia="ru-RU"/>
        </w:rPr>
        <w:t>Обучающиеся должны знать</w:t>
      </w:r>
      <w:r w:rsidRPr="00CC0546">
        <w:rPr>
          <w:rFonts w:ascii="Times New Roman" w:eastAsia="Times New Roman" w:hAnsi="Times New Roman" w:cs="Times New Roman"/>
          <w:sz w:val="24"/>
          <w:szCs w:val="24"/>
          <w:lang w:eastAsia="ru-RU"/>
        </w:rPr>
        <w:t>:</w:t>
      </w:r>
    </w:p>
    <w:p w:rsidR="004F131F" w:rsidRPr="00CC0546" w:rsidRDefault="004F131F" w:rsidP="008678B2">
      <w:pPr>
        <w:numPr>
          <w:ilvl w:val="0"/>
          <w:numId w:val="52"/>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изученные произведения зарубежной литературы,</w:t>
      </w:r>
    </w:p>
    <w:p w:rsidR="004F131F" w:rsidRPr="00CC0546" w:rsidRDefault="004F131F" w:rsidP="008678B2">
      <w:pPr>
        <w:numPr>
          <w:ilvl w:val="0"/>
          <w:numId w:val="52"/>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их авторов;</w:t>
      </w:r>
    </w:p>
    <w:p w:rsidR="004F131F" w:rsidRPr="00CC0546" w:rsidRDefault="004F131F" w:rsidP="008678B2">
      <w:pPr>
        <w:numPr>
          <w:ilvl w:val="0"/>
          <w:numId w:val="52"/>
        </w:numPr>
        <w:spacing w:after="0" w:line="240" w:lineRule="auto"/>
        <w:contextualSpacing/>
        <w:rPr>
          <w:rFonts w:ascii="Times New Roman" w:eastAsia="Times New Roman" w:hAnsi="Times New Roman" w:cs="Times New Roman"/>
          <w:b/>
          <w:sz w:val="24"/>
          <w:szCs w:val="24"/>
          <w:lang w:eastAsia="ru-RU"/>
        </w:rPr>
      </w:pPr>
      <w:r w:rsidRPr="00CC0546">
        <w:rPr>
          <w:rFonts w:ascii="Times New Roman" w:eastAsia="Times New Roman" w:hAnsi="Times New Roman" w:cs="Times New Roman"/>
          <w:sz w:val="24"/>
          <w:szCs w:val="24"/>
          <w:lang w:eastAsia="ru-RU"/>
        </w:rPr>
        <w:t>героев произведения;</w:t>
      </w:r>
      <w:r w:rsidRPr="00CC0546">
        <w:rPr>
          <w:rFonts w:ascii="Times New Roman" w:eastAsia="Times New Roman" w:hAnsi="Times New Roman" w:cs="Times New Roman"/>
          <w:b/>
          <w:sz w:val="24"/>
          <w:szCs w:val="24"/>
          <w:lang w:eastAsia="ru-RU"/>
        </w:rPr>
        <w:t xml:space="preserve"> </w:t>
      </w:r>
    </w:p>
    <w:p w:rsidR="004F131F" w:rsidRPr="00CC0546" w:rsidRDefault="004F131F" w:rsidP="004F131F">
      <w:pPr>
        <w:spacing w:after="0" w:line="240" w:lineRule="auto"/>
        <w:outlineLvl w:val="0"/>
        <w:rPr>
          <w:rFonts w:ascii="Times New Roman" w:eastAsia="Times New Roman" w:hAnsi="Times New Roman" w:cs="Times New Roman"/>
          <w:b/>
          <w:bCs/>
          <w:sz w:val="24"/>
          <w:szCs w:val="24"/>
          <w:lang w:eastAsia="ru-RU"/>
        </w:rPr>
      </w:pPr>
      <w:r w:rsidRPr="00CC0546">
        <w:rPr>
          <w:rFonts w:ascii="Times New Roman" w:eastAsia="Times New Roman" w:hAnsi="Times New Roman" w:cs="Times New Roman"/>
          <w:b/>
          <w:sz w:val="24"/>
          <w:szCs w:val="24"/>
          <w:lang w:eastAsia="ru-RU"/>
        </w:rPr>
        <w:t>Обучающиеся должны уметь:</w:t>
      </w:r>
      <w:r w:rsidRPr="00CC0546">
        <w:rPr>
          <w:rFonts w:ascii="Times New Roman" w:eastAsia="Times New Roman" w:hAnsi="Times New Roman" w:cs="Times New Roman"/>
          <w:b/>
          <w:bCs/>
          <w:sz w:val="24"/>
          <w:szCs w:val="24"/>
          <w:lang w:eastAsia="ru-RU"/>
        </w:rPr>
        <w:t xml:space="preserve"> </w:t>
      </w:r>
    </w:p>
    <w:p w:rsidR="004F131F" w:rsidRPr="00CC0546" w:rsidRDefault="004F131F" w:rsidP="008678B2">
      <w:pPr>
        <w:numPr>
          <w:ilvl w:val="0"/>
          <w:numId w:val="53"/>
        </w:numPr>
        <w:spacing w:after="0" w:line="240" w:lineRule="auto"/>
        <w:contextualSpacing/>
        <w:outlineLvl w:val="0"/>
        <w:rPr>
          <w:rFonts w:ascii="Times New Roman" w:eastAsia="Times New Roman" w:hAnsi="Times New Roman" w:cs="Times New Roman"/>
          <w:b/>
          <w:bCs/>
          <w:sz w:val="24"/>
          <w:szCs w:val="24"/>
          <w:lang w:eastAsia="ru-RU"/>
        </w:rPr>
      </w:pPr>
      <w:r w:rsidRPr="00CC0546">
        <w:rPr>
          <w:rFonts w:ascii="Times New Roman" w:eastAsia="Times New Roman" w:hAnsi="Times New Roman" w:cs="Times New Roman"/>
          <w:bCs/>
          <w:sz w:val="24"/>
          <w:szCs w:val="24"/>
          <w:lang w:eastAsia="ru-RU"/>
        </w:rPr>
        <w:t>находить в мифологическом тексте эпизоды рассказывающие о  представлениях древних людей о мире</w:t>
      </w:r>
      <w:r w:rsidRPr="00CC0546">
        <w:rPr>
          <w:rFonts w:ascii="Times New Roman" w:eastAsia="Times New Roman" w:hAnsi="Times New Roman" w:cs="Times New Roman"/>
          <w:b/>
          <w:bCs/>
          <w:sz w:val="24"/>
          <w:szCs w:val="24"/>
          <w:lang w:eastAsia="ru-RU"/>
        </w:rPr>
        <w:t>;</w:t>
      </w:r>
    </w:p>
    <w:p w:rsidR="004F131F" w:rsidRPr="00CC0546" w:rsidRDefault="004F131F" w:rsidP="008678B2">
      <w:pPr>
        <w:numPr>
          <w:ilvl w:val="0"/>
          <w:numId w:val="54"/>
        </w:numPr>
        <w:spacing w:after="0" w:line="240" w:lineRule="auto"/>
        <w:contextualSpacing/>
        <w:outlineLvl w:val="0"/>
        <w:rPr>
          <w:rFonts w:ascii="Times New Roman" w:eastAsia="Times New Roman" w:hAnsi="Times New Roman" w:cs="Times New Roman"/>
          <w:bCs/>
          <w:sz w:val="24"/>
          <w:szCs w:val="24"/>
          <w:lang w:eastAsia="ru-RU"/>
        </w:rPr>
      </w:pPr>
      <w:r w:rsidRPr="00CC0546">
        <w:rPr>
          <w:rFonts w:ascii="Times New Roman" w:eastAsia="Times New Roman" w:hAnsi="Times New Roman" w:cs="Times New Roman"/>
          <w:bCs/>
          <w:sz w:val="24"/>
          <w:szCs w:val="24"/>
          <w:lang w:eastAsia="ru-RU"/>
        </w:rPr>
        <w:t>сравнивать сказки разных народов,</w:t>
      </w:r>
    </w:p>
    <w:p w:rsidR="004F131F" w:rsidRPr="00CC0546" w:rsidRDefault="004F131F" w:rsidP="008678B2">
      <w:pPr>
        <w:numPr>
          <w:ilvl w:val="0"/>
          <w:numId w:val="54"/>
        </w:numPr>
        <w:spacing w:after="0" w:line="240" w:lineRule="auto"/>
        <w:contextualSpacing/>
        <w:outlineLvl w:val="0"/>
        <w:rPr>
          <w:rFonts w:ascii="Times New Roman" w:eastAsia="Times New Roman" w:hAnsi="Times New Roman" w:cs="Times New Roman"/>
          <w:bCs/>
          <w:sz w:val="24"/>
          <w:szCs w:val="24"/>
          <w:lang w:eastAsia="ru-RU"/>
        </w:rPr>
      </w:pPr>
      <w:r w:rsidRPr="00CC0546">
        <w:rPr>
          <w:rFonts w:ascii="Times New Roman" w:eastAsia="Times New Roman" w:hAnsi="Times New Roman" w:cs="Times New Roman"/>
          <w:bCs/>
          <w:sz w:val="24"/>
          <w:szCs w:val="24"/>
          <w:lang w:eastAsia="ru-RU"/>
        </w:rPr>
        <w:t>сочинять свои сказки</w:t>
      </w:r>
    </w:p>
    <w:p w:rsidR="004F131F" w:rsidRPr="00CC0546" w:rsidRDefault="004F131F" w:rsidP="008678B2">
      <w:pPr>
        <w:numPr>
          <w:ilvl w:val="0"/>
          <w:numId w:val="55"/>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делить текст на смысловые части, составлять его простой план</w:t>
      </w:r>
    </w:p>
    <w:p w:rsidR="004F131F" w:rsidRPr="00CC0546" w:rsidRDefault="004F131F" w:rsidP="008678B2">
      <w:pPr>
        <w:numPr>
          <w:ilvl w:val="0"/>
          <w:numId w:val="55"/>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выделять в тексте главное, анализировать, находить ответы на вопросы;</w:t>
      </w:r>
    </w:p>
    <w:p w:rsidR="004F131F" w:rsidRPr="00CC0546" w:rsidRDefault="004F131F" w:rsidP="008678B2">
      <w:pPr>
        <w:numPr>
          <w:ilvl w:val="0"/>
          <w:numId w:val="55"/>
        </w:num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четко, ясно, развернуто излагать свои мысли в устной и письменной форме;</w:t>
      </w:r>
    </w:p>
    <w:p w:rsidR="004F131F" w:rsidRPr="00753810" w:rsidRDefault="004F131F" w:rsidP="00014035">
      <w:pPr>
        <w:numPr>
          <w:ilvl w:val="0"/>
          <w:numId w:val="55"/>
        </w:numPr>
        <w:spacing w:after="0" w:line="240" w:lineRule="auto"/>
        <w:contextualSpacing/>
        <w:rPr>
          <w:rFonts w:ascii="Times New Roman" w:eastAsia="Times New Roman" w:hAnsi="Times New Roman" w:cs="Times New Roman"/>
          <w:sz w:val="24"/>
          <w:szCs w:val="24"/>
          <w:lang w:eastAsia="ru-RU"/>
        </w:rPr>
      </w:pPr>
      <w:r w:rsidRPr="00CC0546">
        <w:rPr>
          <w:rFonts w:ascii="Times New Roman" w:eastAsia="Times New Roman" w:hAnsi="Times New Roman" w:cs="Times New Roman"/>
          <w:sz w:val="24"/>
          <w:szCs w:val="24"/>
          <w:lang w:eastAsia="ru-RU"/>
        </w:rPr>
        <w:t xml:space="preserve">проявлять артистичность, эмоциональность, выразительность при чтении, </w:t>
      </w:r>
      <w:proofErr w:type="spellStart"/>
      <w:r w:rsidRPr="00CC0546">
        <w:rPr>
          <w:rFonts w:ascii="Times New Roman" w:eastAsia="Times New Roman" w:hAnsi="Times New Roman" w:cs="Times New Roman"/>
          <w:sz w:val="24"/>
          <w:szCs w:val="24"/>
          <w:lang w:eastAsia="ru-RU"/>
        </w:rPr>
        <w:t>инсценировании</w:t>
      </w:r>
      <w:proofErr w:type="spellEnd"/>
      <w:r w:rsidRPr="00CC0546">
        <w:rPr>
          <w:rFonts w:ascii="Times New Roman" w:eastAsia="Times New Roman" w:hAnsi="Times New Roman" w:cs="Times New Roman"/>
          <w:sz w:val="24"/>
          <w:szCs w:val="24"/>
          <w:lang w:eastAsia="ru-RU"/>
        </w:rPr>
        <w:t xml:space="preserve"> произведений зарубежной литературы</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u w:val="single"/>
          <w:lang w:eastAsia="ru-RU"/>
        </w:rPr>
      </w:pPr>
      <w:r w:rsidRPr="004F131F">
        <w:rPr>
          <w:rFonts w:ascii="Times New Roman" w:eastAsia="Times New Roman" w:hAnsi="Times New Roman" w:cs="Times New Roman"/>
          <w:b/>
          <w:sz w:val="24"/>
          <w:szCs w:val="24"/>
          <w:u w:val="single"/>
          <w:lang w:eastAsia="ru-RU"/>
        </w:rPr>
        <w:t>Виды речевой и читательской деятельности</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Слушание (</w:t>
      </w:r>
      <w:proofErr w:type="spellStart"/>
      <w:r w:rsidRPr="004F131F">
        <w:rPr>
          <w:rFonts w:ascii="Times New Roman" w:eastAsia="Times New Roman" w:hAnsi="Times New Roman" w:cs="Times New Roman"/>
          <w:b/>
          <w:sz w:val="24"/>
          <w:szCs w:val="24"/>
          <w:lang w:eastAsia="ru-RU"/>
        </w:rPr>
        <w:t>аудирование</w:t>
      </w:r>
      <w:proofErr w:type="spellEnd"/>
      <w:r w:rsidRPr="004F131F">
        <w:rPr>
          <w:rFonts w:ascii="Times New Roman" w:eastAsia="Times New Roman" w:hAnsi="Times New Roman" w:cs="Times New Roman"/>
          <w:b/>
          <w:sz w:val="24"/>
          <w:szCs w:val="24"/>
          <w:lang w:eastAsia="ru-RU"/>
        </w:rPr>
        <w:t xml:space="preserve">). </w:t>
      </w:r>
      <w:r w:rsidRPr="004F131F">
        <w:rPr>
          <w:rFonts w:ascii="Times New Roman" w:eastAsia="Times New Roman" w:hAnsi="Times New Roman" w:cs="Times New Roman"/>
          <w:sz w:val="24"/>
          <w:szCs w:val="24"/>
          <w:lang w:eastAsia="ru-RU"/>
        </w:rPr>
        <w:t>Восприятие на слух звучащей речи (высказывание собесед</w:t>
      </w:r>
      <w:r w:rsidRPr="004F131F">
        <w:rPr>
          <w:rFonts w:ascii="Times New Roman" w:eastAsia="Times New Roman" w:hAnsi="Times New Roman" w:cs="Times New Roman"/>
          <w:sz w:val="24"/>
          <w:szCs w:val="24"/>
          <w:lang w:eastAsia="ru-RU"/>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sidRPr="004F131F">
        <w:rPr>
          <w:rFonts w:ascii="Times New Roman" w:eastAsia="Times New Roman" w:hAnsi="Times New Roman" w:cs="Times New Roman"/>
          <w:sz w:val="24"/>
          <w:szCs w:val="24"/>
          <w:lang w:eastAsia="ru-RU"/>
        </w:rPr>
        <w:softHyphen/>
        <w:t>довательности событий, осознание цели речевого высказыва</w:t>
      </w:r>
      <w:r w:rsidRPr="004F131F">
        <w:rPr>
          <w:rFonts w:ascii="Times New Roman" w:eastAsia="Times New Roman" w:hAnsi="Times New Roman" w:cs="Times New Roman"/>
          <w:sz w:val="24"/>
          <w:szCs w:val="24"/>
          <w:lang w:eastAsia="ru-RU"/>
        </w:rPr>
        <w:softHyphen/>
        <w:t>ния, умение задавать вопросы по прослушанному учебному, научно-познавательному и художественному произведениям. Развитие умения наблюдать за выразительностью речи, за особенностью авторского стиля.</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 xml:space="preserve">Чтение. </w:t>
      </w:r>
      <w:r w:rsidRPr="004F131F">
        <w:rPr>
          <w:rFonts w:ascii="Times New Roman" w:eastAsia="Times New Roman" w:hAnsi="Times New Roman" w:cs="Times New Roman"/>
          <w:i/>
          <w:iCs/>
          <w:sz w:val="24"/>
          <w:szCs w:val="24"/>
          <w:lang w:eastAsia="ru-RU"/>
        </w:rPr>
        <w:t>Чтение вслух.</w:t>
      </w:r>
      <w:r w:rsidRPr="004F131F">
        <w:rPr>
          <w:rFonts w:ascii="Times New Roman" w:eastAsia="Times New Roman" w:hAnsi="Times New Roman" w:cs="Times New Roman"/>
          <w:sz w:val="24"/>
          <w:szCs w:val="24"/>
          <w:lang w:eastAsia="ru-RU"/>
        </w:rPr>
        <w:t> Ориентация на развитие речевой культуры учащихся формирование у них коммуникативно-речевых умений и навыков.</w:t>
      </w:r>
      <w:r w:rsidRPr="004F131F">
        <w:rPr>
          <w:rFonts w:ascii="Times New Roman" w:eastAsia="Times New Roman" w:hAnsi="Times New Roman" w:cs="Times New Roman"/>
          <w:b/>
          <w:sz w:val="24"/>
          <w:szCs w:val="24"/>
          <w:lang w:eastAsia="ru-RU"/>
        </w:rPr>
        <w:t xml:space="preserve"> </w:t>
      </w:r>
      <w:r w:rsidRPr="004F131F">
        <w:rPr>
          <w:rFonts w:ascii="Times New Roman" w:eastAsia="Times New Roman" w:hAnsi="Times New Roman" w:cs="Times New Roman"/>
          <w:sz w:val="24"/>
          <w:szCs w:val="24"/>
          <w:lang w:eastAsia="ru-RU"/>
        </w:rPr>
        <w:t>Постепенный переход от слогового к плавному, осмысленно</w:t>
      </w:r>
      <w:r w:rsidRPr="004F131F">
        <w:rPr>
          <w:rFonts w:ascii="Times New Roman" w:eastAsia="Times New Roman" w:hAnsi="Times New Roman" w:cs="Times New Roman"/>
          <w:sz w:val="24"/>
          <w:szCs w:val="24"/>
          <w:lang w:eastAsia="ru-RU"/>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sidRPr="004F131F">
        <w:rPr>
          <w:rFonts w:ascii="Times New Roman" w:eastAsia="Times New Roman" w:hAnsi="Times New Roman" w:cs="Times New Roman"/>
          <w:sz w:val="24"/>
          <w:szCs w:val="24"/>
          <w:lang w:eastAsia="ru-RU"/>
        </w:rPr>
        <w:softHyphen/>
        <w:t>ных по виду и типу текстов, передача их с помощью интониро</w:t>
      </w:r>
      <w:r w:rsidRPr="004F131F">
        <w:rPr>
          <w:rFonts w:ascii="Times New Roman" w:eastAsia="Times New Roman" w:hAnsi="Times New Roman" w:cs="Times New Roman"/>
          <w:sz w:val="24"/>
          <w:szCs w:val="24"/>
          <w:lang w:eastAsia="ru-RU"/>
        </w:rPr>
        <w:softHyphen/>
        <w:t>вания. Развитие поэтического слуха. Воспитание эстетической отзывчивости на произведение. Умение самостоятельно подго</w:t>
      </w:r>
      <w:r w:rsidRPr="004F131F">
        <w:rPr>
          <w:rFonts w:ascii="Times New Roman" w:eastAsia="Times New Roman" w:hAnsi="Times New Roman" w:cs="Times New Roman"/>
          <w:sz w:val="24"/>
          <w:szCs w:val="24"/>
          <w:lang w:eastAsia="ru-RU"/>
        </w:rPr>
        <w:softHyphen/>
        <w:t>товиться к выразительному чтению небольшого текста (выбрать тон и темп чтения, определить логические ударения и паузы).</w:t>
      </w:r>
      <w:r w:rsidRPr="004F131F">
        <w:rPr>
          <w:rFonts w:ascii="Times New Roman" w:eastAsia="Times New Roman" w:hAnsi="Times New Roman" w:cs="Times New Roman"/>
          <w:b/>
          <w:sz w:val="24"/>
          <w:szCs w:val="24"/>
          <w:lang w:eastAsia="ru-RU"/>
        </w:rPr>
        <w:t xml:space="preserve"> </w:t>
      </w:r>
      <w:r w:rsidRPr="004F131F">
        <w:rPr>
          <w:rFonts w:ascii="Times New Roman" w:eastAsia="Times New Roman" w:hAnsi="Times New Roman" w:cs="Times New Roman"/>
          <w:sz w:val="24"/>
          <w:szCs w:val="24"/>
          <w:lang w:eastAsia="ru-RU"/>
        </w:rPr>
        <w:t>Развитие умения переходить от чтения вслух и чтению про себя.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i/>
          <w:iCs/>
          <w:sz w:val="24"/>
          <w:szCs w:val="24"/>
          <w:lang w:eastAsia="ru-RU"/>
        </w:rPr>
        <w:t>Чтение про себя.</w:t>
      </w:r>
      <w:r w:rsidRPr="004F131F">
        <w:rPr>
          <w:rFonts w:ascii="Times New Roman" w:eastAsia="Times New Roman" w:hAnsi="Times New Roman" w:cs="Times New Roman"/>
          <w:sz w:val="24"/>
          <w:szCs w:val="24"/>
          <w:lang w:eastAsia="ru-RU"/>
        </w:rPr>
        <w:t> Осознание смысла произведения при чте</w:t>
      </w:r>
      <w:r w:rsidRPr="004F131F">
        <w:rPr>
          <w:rFonts w:ascii="Times New Roman" w:eastAsia="Times New Roman" w:hAnsi="Times New Roman" w:cs="Times New Roman"/>
          <w:sz w:val="24"/>
          <w:szCs w:val="24"/>
          <w:lang w:eastAsia="ru-RU"/>
        </w:rPr>
        <w:softHyphen/>
        <w:t>нии про себя (доступных по объёму и жанру произведений). Определение вида чтения (изучающее, ознакомительное, выбо</w:t>
      </w:r>
      <w:r w:rsidRPr="004F131F">
        <w:rPr>
          <w:rFonts w:ascii="Times New Roman" w:eastAsia="Times New Roman" w:hAnsi="Times New Roman" w:cs="Times New Roman"/>
          <w:sz w:val="24"/>
          <w:szCs w:val="24"/>
          <w:lang w:eastAsia="ru-RU"/>
        </w:rPr>
        <w:softHyphen/>
        <w:t>рочное), умение находить в тексте необходимую информацию, понимание её особенностей.</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Работа с разными видами текста.</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Общее представление о разных видах текста: художествен</w:t>
      </w:r>
      <w:r w:rsidRPr="004F131F">
        <w:rPr>
          <w:rFonts w:ascii="Times New Roman" w:eastAsia="Times New Roman" w:hAnsi="Times New Roman" w:cs="Times New Roman"/>
          <w:sz w:val="24"/>
          <w:szCs w:val="24"/>
          <w:lang w:eastAsia="ru-RU"/>
        </w:rPr>
        <w:softHyphen/>
        <w:t>ном, учебном, научно-популярном и их сравнение. Определе</w:t>
      </w:r>
      <w:r w:rsidRPr="004F131F">
        <w:rPr>
          <w:rFonts w:ascii="Times New Roman" w:eastAsia="Times New Roman" w:hAnsi="Times New Roman" w:cs="Times New Roman"/>
          <w:sz w:val="24"/>
          <w:szCs w:val="24"/>
          <w:lang w:eastAsia="ru-RU"/>
        </w:rPr>
        <w:softHyphen/>
        <w:t>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lastRenderedPageBreak/>
        <w:t>Практическое освоение умения отличать текст от набора предложений. Прогнозирование содержания книги по её на</w:t>
      </w:r>
      <w:r w:rsidRPr="004F131F">
        <w:rPr>
          <w:rFonts w:ascii="Times New Roman" w:eastAsia="Times New Roman" w:hAnsi="Times New Roman" w:cs="Times New Roman"/>
          <w:sz w:val="24"/>
          <w:szCs w:val="24"/>
          <w:lang w:eastAsia="ru-RU"/>
        </w:rPr>
        <w:softHyphen/>
        <w:t>званию и оформлению.</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Самостоятельное определение темы и главной мысли про</w:t>
      </w:r>
      <w:r w:rsidRPr="004F131F">
        <w:rPr>
          <w:rFonts w:ascii="Times New Roman" w:eastAsia="Times New Roman" w:hAnsi="Times New Roman" w:cs="Times New Roman"/>
          <w:sz w:val="24"/>
          <w:szCs w:val="24"/>
          <w:lang w:eastAsia="ru-RU"/>
        </w:rPr>
        <w:softHyphen/>
        <w:t xml:space="preserve">изведения по вопросам и самостоятельное деление текста на смысловые части, их </w:t>
      </w:r>
      <w:proofErr w:type="spellStart"/>
      <w:r w:rsidRPr="004F131F">
        <w:rPr>
          <w:rFonts w:ascii="Times New Roman" w:eastAsia="Times New Roman" w:hAnsi="Times New Roman" w:cs="Times New Roman"/>
          <w:sz w:val="24"/>
          <w:szCs w:val="24"/>
          <w:lang w:eastAsia="ru-RU"/>
        </w:rPr>
        <w:t>озаглавливание</w:t>
      </w:r>
      <w:proofErr w:type="spellEnd"/>
      <w:r w:rsidRPr="004F131F">
        <w:rPr>
          <w:rFonts w:ascii="Times New Roman" w:eastAsia="Times New Roman" w:hAnsi="Times New Roman" w:cs="Times New Roman"/>
          <w:sz w:val="24"/>
          <w:szCs w:val="24"/>
          <w:lang w:eastAsia="ru-RU"/>
        </w:rPr>
        <w:t>. Умение работать с раз</w:t>
      </w:r>
      <w:r w:rsidRPr="004F131F">
        <w:rPr>
          <w:rFonts w:ascii="Times New Roman" w:eastAsia="Times New Roman" w:hAnsi="Times New Roman" w:cs="Times New Roman"/>
          <w:sz w:val="24"/>
          <w:szCs w:val="24"/>
          <w:lang w:eastAsia="ru-RU"/>
        </w:rPr>
        <w:softHyphen/>
        <w:t>ными видами информации.</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w:t>
      </w:r>
      <w:r w:rsidR="00A457E0" w:rsidRPr="004F131F">
        <w:rPr>
          <w:rFonts w:ascii="Times New Roman" w:eastAsia="Times New Roman" w:hAnsi="Times New Roman" w:cs="Times New Roman"/>
          <w:sz w:val="24"/>
          <w:szCs w:val="24"/>
          <w:lang w:eastAsia="ru-RU"/>
        </w:rPr>
        <w:t>вно-изобразительных материалов.</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Библиографическая культура</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Книга как особый вид искусства. Книга как источник не</w:t>
      </w:r>
      <w:r w:rsidRPr="004F131F">
        <w:rPr>
          <w:rFonts w:ascii="Times New Roman" w:eastAsia="Times New Roman" w:hAnsi="Times New Roman" w:cs="Times New Roman"/>
          <w:sz w:val="24"/>
          <w:szCs w:val="24"/>
          <w:lang w:eastAsia="ru-RU"/>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sidRPr="004F131F">
        <w:rPr>
          <w:rFonts w:ascii="Times New Roman" w:eastAsia="Times New Roman" w:hAnsi="Times New Roman" w:cs="Times New Roman"/>
          <w:sz w:val="24"/>
          <w:szCs w:val="24"/>
          <w:lang w:eastAsia="ru-RU"/>
        </w:rPr>
        <w:softHyphen/>
        <w:t>тульный лист, аннотация, иллюстрации. Умение самостоятельно составить аннотацию.</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Виды информации в книге: научная, художественная (с опо</w:t>
      </w:r>
      <w:r w:rsidRPr="004F131F">
        <w:rPr>
          <w:rFonts w:ascii="Times New Roman" w:eastAsia="Times New Roman" w:hAnsi="Times New Roman" w:cs="Times New Roman"/>
          <w:sz w:val="24"/>
          <w:szCs w:val="24"/>
          <w:lang w:eastAsia="ru-RU"/>
        </w:rPr>
        <w:softHyphen/>
        <w:t>рой на внешние показатели книги, её справочно-иллюстративный материал.</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Типы книг (изданий): книга-произведение, книга-сборник, собрание сочинений, периодическая печать, справочные изда</w:t>
      </w:r>
      <w:r w:rsidRPr="004F131F">
        <w:rPr>
          <w:rFonts w:ascii="Times New Roman" w:eastAsia="Times New Roman" w:hAnsi="Times New Roman" w:cs="Times New Roman"/>
          <w:sz w:val="24"/>
          <w:szCs w:val="24"/>
          <w:lang w:eastAsia="ru-RU"/>
        </w:rPr>
        <w:softHyphen/>
        <w:t>ния (справочники, словари, энциклопедии).</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Самостоятельный выбор книг на основе рекомендательного списка, алфавитного и тематического каталога. Самостоятель</w:t>
      </w:r>
      <w:r w:rsidRPr="004F131F">
        <w:rPr>
          <w:rFonts w:ascii="Times New Roman" w:eastAsia="Times New Roman" w:hAnsi="Times New Roman" w:cs="Times New Roman"/>
          <w:sz w:val="24"/>
          <w:szCs w:val="24"/>
          <w:lang w:eastAsia="ru-RU"/>
        </w:rPr>
        <w:softHyphen/>
        <w:t>ное пользование соответствующими возрасту словарями и дру</w:t>
      </w:r>
      <w:r w:rsidRPr="004F131F">
        <w:rPr>
          <w:rFonts w:ascii="Times New Roman" w:eastAsia="Times New Roman" w:hAnsi="Times New Roman" w:cs="Times New Roman"/>
          <w:sz w:val="24"/>
          <w:szCs w:val="24"/>
          <w:lang w:eastAsia="ru-RU"/>
        </w:rPr>
        <w:softHyphen/>
        <w:t>гой справочной литературой.</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Работа с текстом художественного произведения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Определение особенностей художественного текста: свое</w:t>
      </w:r>
      <w:r w:rsidRPr="004F131F">
        <w:rPr>
          <w:rFonts w:ascii="Times New Roman" w:eastAsia="Times New Roman" w:hAnsi="Times New Roman" w:cs="Times New Roman"/>
          <w:sz w:val="24"/>
          <w:szCs w:val="24"/>
          <w:lang w:eastAsia="ru-RU"/>
        </w:rPr>
        <w:softHyphen/>
        <w:t>образие выразительных средств языка (с помощью учителя). Понимание заглавия произведения, его адекватное соотношение с содержанием.</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Понимание нравственно-эстетического содержания прочи</w:t>
      </w:r>
      <w:r w:rsidRPr="004F131F">
        <w:rPr>
          <w:rFonts w:ascii="Times New Roman" w:eastAsia="Times New Roman" w:hAnsi="Times New Roman" w:cs="Times New Roman"/>
          <w:sz w:val="24"/>
          <w:szCs w:val="24"/>
          <w:lang w:eastAsia="ru-RU"/>
        </w:rPr>
        <w:softHyphen/>
        <w:t>танного произведения, осознание мотивации поведения героев, анализ поступков героев с точки зрения норм морали. Осо</w:t>
      </w:r>
      <w:r w:rsidRPr="004F131F">
        <w:rPr>
          <w:rFonts w:ascii="Times New Roman" w:eastAsia="Times New Roman" w:hAnsi="Times New Roman" w:cs="Times New Roman"/>
          <w:sz w:val="24"/>
          <w:szCs w:val="24"/>
          <w:lang w:eastAsia="ru-RU"/>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sidRPr="004F131F">
        <w:rPr>
          <w:rFonts w:ascii="Times New Roman" w:eastAsia="Times New Roman" w:hAnsi="Times New Roman" w:cs="Times New Roman"/>
          <w:sz w:val="24"/>
          <w:szCs w:val="24"/>
          <w:lang w:eastAsia="ru-RU"/>
        </w:rPr>
        <w:softHyphen/>
        <w:t>разительных средств языка (синонимов, антонимов, сравнений, эпитетов), последовательное воспроизведение эпизодов с ис</w:t>
      </w:r>
      <w:r w:rsidRPr="004F131F">
        <w:rPr>
          <w:rFonts w:ascii="Times New Roman" w:eastAsia="Times New Roman" w:hAnsi="Times New Roman" w:cs="Times New Roman"/>
          <w:sz w:val="24"/>
          <w:szCs w:val="24"/>
          <w:lang w:eastAsia="ru-RU"/>
        </w:rPr>
        <w:softHyphen/>
        <w:t>пользованием специфической для данного произведения лекси</w:t>
      </w:r>
      <w:r w:rsidRPr="004F131F">
        <w:rPr>
          <w:rFonts w:ascii="Times New Roman" w:eastAsia="Times New Roman" w:hAnsi="Times New Roman" w:cs="Times New Roman"/>
          <w:sz w:val="24"/>
          <w:szCs w:val="24"/>
          <w:lang w:eastAsia="ru-RU"/>
        </w:rPr>
        <w:softHyphen/>
        <w:t>ки (по вопросам учителя), рассказ по иллюстрациям, пересказ.</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Характеристика героя произведения с использованием худо</w:t>
      </w:r>
      <w:r w:rsidRPr="004F131F">
        <w:rPr>
          <w:rFonts w:ascii="Times New Roman" w:eastAsia="Times New Roman" w:hAnsi="Times New Roman" w:cs="Times New Roman"/>
          <w:sz w:val="24"/>
          <w:szCs w:val="24"/>
          <w:lang w:eastAsia="ru-RU"/>
        </w:rPr>
        <w:softHyphen/>
        <w:t>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w:t>
      </w:r>
      <w:r w:rsidRPr="004F131F">
        <w:rPr>
          <w:rFonts w:ascii="Times New Roman" w:eastAsia="Times New Roman" w:hAnsi="Times New Roman" w:cs="Times New Roman"/>
          <w:sz w:val="24"/>
          <w:szCs w:val="24"/>
          <w:lang w:eastAsia="ru-RU"/>
        </w:rPr>
        <w:softHyphen/>
        <w:t>ные через поступки и речь. Выявление авторского отношения к герою на основе анализа текста, авторских помет, имён героев.</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 xml:space="preserve">Освоение разных видов пересказа художественного текста: подробный, выборочный и краткий (передача основных мыслей). Подробный пересказ текста (деление текста на части, определение главной мысли каждой части и всего текста, </w:t>
      </w:r>
      <w:proofErr w:type="spellStart"/>
      <w:r w:rsidRPr="004F131F">
        <w:rPr>
          <w:rFonts w:ascii="Times New Roman" w:eastAsia="Times New Roman" w:hAnsi="Times New Roman" w:cs="Times New Roman"/>
          <w:sz w:val="24"/>
          <w:szCs w:val="24"/>
          <w:lang w:eastAsia="ru-RU"/>
        </w:rPr>
        <w:t>озаглавливание</w:t>
      </w:r>
      <w:proofErr w:type="spellEnd"/>
      <w:r w:rsidRPr="004F131F">
        <w:rPr>
          <w:rFonts w:ascii="Times New Roman" w:eastAsia="Times New Roman" w:hAnsi="Times New Roman" w:cs="Times New Roman"/>
          <w:sz w:val="24"/>
          <w:szCs w:val="24"/>
          <w:lang w:eastAsia="ru-RU"/>
        </w:rPr>
        <w:t xml:space="preserve"> каждой части и всего текста): определение главной мысли фрагмента, выделение опорных или ключевых слов, </w:t>
      </w:r>
      <w:proofErr w:type="spellStart"/>
      <w:r w:rsidRPr="004F131F">
        <w:rPr>
          <w:rFonts w:ascii="Times New Roman" w:eastAsia="Times New Roman" w:hAnsi="Times New Roman" w:cs="Times New Roman"/>
          <w:sz w:val="24"/>
          <w:szCs w:val="24"/>
          <w:lang w:eastAsia="ru-RU"/>
        </w:rPr>
        <w:t>озаглавливание</w:t>
      </w:r>
      <w:proofErr w:type="spellEnd"/>
      <w:r w:rsidRPr="004F131F">
        <w:rPr>
          <w:rFonts w:ascii="Times New Roman" w:eastAsia="Times New Roman" w:hAnsi="Times New Roman" w:cs="Times New Roman"/>
          <w:sz w:val="24"/>
          <w:szCs w:val="24"/>
          <w:lang w:eastAsia="ru-RU"/>
        </w:rPr>
        <w:t>; план (в виде назывных предложений из текста, в виде вопросов, в виде самостоятельно сформулированных высказы</w:t>
      </w:r>
      <w:r w:rsidRPr="004F131F">
        <w:rPr>
          <w:rFonts w:ascii="Times New Roman" w:eastAsia="Times New Roman" w:hAnsi="Times New Roman" w:cs="Times New Roman"/>
          <w:sz w:val="24"/>
          <w:szCs w:val="24"/>
          <w:lang w:eastAsia="ru-RU"/>
        </w:rPr>
        <w:softHyphen/>
        <w:t>ваний) и на его основе подробный пересказ всего текста.</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Самостоятельный выборочный пересказ по заданному фраг</w:t>
      </w:r>
      <w:r w:rsidRPr="004F131F">
        <w:rPr>
          <w:rFonts w:ascii="Times New Roman" w:eastAsia="Times New Roman" w:hAnsi="Times New Roman" w:cs="Times New Roman"/>
          <w:sz w:val="24"/>
          <w:szCs w:val="24"/>
          <w:lang w:eastAsia="ru-RU"/>
        </w:rPr>
        <w:softHyphen/>
        <w:t>менту: характеристика героя произведения (выбор слов, выраже</w:t>
      </w:r>
      <w:r w:rsidRPr="004F131F">
        <w:rPr>
          <w:rFonts w:ascii="Times New Roman" w:eastAsia="Times New Roman" w:hAnsi="Times New Roman" w:cs="Times New Roman"/>
          <w:sz w:val="24"/>
          <w:szCs w:val="24"/>
          <w:lang w:eastAsia="ru-RU"/>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lastRenderedPageBreak/>
        <w:t>Развитие наблюдательности при чтении поэтических текстов. Развитие умения предвосхищать (предвидеть) ход развития сю</w:t>
      </w:r>
      <w:r w:rsidRPr="004F131F">
        <w:rPr>
          <w:rFonts w:ascii="Times New Roman" w:eastAsia="Times New Roman" w:hAnsi="Times New Roman" w:cs="Times New Roman"/>
          <w:sz w:val="24"/>
          <w:szCs w:val="24"/>
          <w:lang w:eastAsia="ru-RU"/>
        </w:rPr>
        <w:softHyphen/>
        <w:t>жета, последовательности событий.</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Работа с научно-популярным, учебными и другими текстами</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Понимание заглавия произведения, адекватное соотноше</w:t>
      </w:r>
      <w:r w:rsidRPr="004F131F">
        <w:rPr>
          <w:rFonts w:ascii="Times New Roman" w:eastAsia="Times New Roman" w:hAnsi="Times New Roman" w:cs="Times New Roman"/>
          <w:sz w:val="24"/>
          <w:szCs w:val="24"/>
          <w:lang w:eastAsia="ru-RU"/>
        </w:rPr>
        <w:softHyphen/>
        <w:t>ние с его содержанием. Определение особенностей учебного и научно-популярного текстов (передача информации). Знаком</w:t>
      </w:r>
      <w:r w:rsidRPr="004F131F">
        <w:rPr>
          <w:rFonts w:ascii="Times New Roman" w:eastAsia="Times New Roman" w:hAnsi="Times New Roman" w:cs="Times New Roman"/>
          <w:sz w:val="24"/>
          <w:szCs w:val="24"/>
          <w:lang w:eastAsia="ru-RU"/>
        </w:rPr>
        <w:softHyphen/>
        <w:t xml:space="preserve">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4F131F">
        <w:rPr>
          <w:rFonts w:ascii="Times New Roman" w:eastAsia="Times New Roman" w:hAnsi="Times New Roman" w:cs="Times New Roman"/>
          <w:sz w:val="24"/>
          <w:szCs w:val="24"/>
          <w:lang w:eastAsia="ru-RU"/>
        </w:rPr>
        <w:t>микротем</w:t>
      </w:r>
      <w:proofErr w:type="spellEnd"/>
      <w:r w:rsidRPr="004F131F">
        <w:rPr>
          <w:rFonts w:ascii="Times New Roman" w:eastAsia="Times New Roman" w:hAnsi="Times New Roman" w:cs="Times New Roman"/>
          <w:sz w:val="24"/>
          <w:szCs w:val="24"/>
          <w:lang w:eastAsia="ru-RU"/>
        </w:rPr>
        <w:t>. Ключевые или опорные слова. Построение алгорит</w:t>
      </w:r>
      <w:r w:rsidRPr="004F131F">
        <w:rPr>
          <w:rFonts w:ascii="Times New Roman" w:eastAsia="Times New Roman" w:hAnsi="Times New Roman" w:cs="Times New Roman"/>
          <w:sz w:val="24"/>
          <w:szCs w:val="24"/>
          <w:lang w:eastAsia="ru-RU"/>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 Умение говорить (культура речевого общения)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Осознание диалога как вида речи. Особенности диалогиче</w:t>
      </w:r>
      <w:r w:rsidRPr="004F131F">
        <w:rPr>
          <w:rFonts w:ascii="Times New Roman" w:eastAsia="Times New Roman" w:hAnsi="Times New Roman" w:cs="Times New Roman"/>
          <w:sz w:val="24"/>
          <w:szCs w:val="24"/>
          <w:lang w:eastAsia="ru-RU"/>
        </w:rPr>
        <w:softHyphen/>
        <w:t>ского общения: умение понимать вопросы, отвечать на них и самостоятельно задавать вопросы по тексту; внимательно вы</w:t>
      </w:r>
      <w:r w:rsidRPr="004F131F">
        <w:rPr>
          <w:rFonts w:ascii="Times New Roman" w:eastAsia="Times New Roman" w:hAnsi="Times New Roman" w:cs="Times New Roman"/>
          <w:sz w:val="24"/>
          <w:szCs w:val="24"/>
          <w:lang w:eastAsia="ru-RU"/>
        </w:rPr>
        <w:softHyphen/>
        <w:t>слушивать, не перебивая, собеседника и в вежливой форме вы</w:t>
      </w:r>
      <w:r w:rsidRPr="004F131F">
        <w:rPr>
          <w:rFonts w:ascii="Times New Roman" w:eastAsia="Times New Roman" w:hAnsi="Times New Roman" w:cs="Times New Roman"/>
          <w:sz w:val="24"/>
          <w:szCs w:val="24"/>
          <w:lang w:eastAsia="ru-RU"/>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Работа со словом (распознавать прямое и переносное зна</w:t>
      </w:r>
      <w:r w:rsidRPr="004F131F">
        <w:rPr>
          <w:rFonts w:ascii="Times New Roman" w:eastAsia="Times New Roman" w:hAnsi="Times New Roman" w:cs="Times New Roman"/>
          <w:sz w:val="24"/>
          <w:szCs w:val="24"/>
          <w:lang w:eastAsia="ru-RU"/>
        </w:rPr>
        <w:softHyphen/>
        <w:t>чение слов, их многозначность), целенаправленное пополнение активного словарного запаса. Работа со словарями.</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Умение построить монологическое речевое высказывание не</w:t>
      </w:r>
      <w:r w:rsidRPr="004F131F">
        <w:rPr>
          <w:rFonts w:ascii="Times New Roman" w:eastAsia="Times New Roman" w:hAnsi="Times New Roman" w:cs="Times New Roman"/>
          <w:sz w:val="24"/>
          <w:szCs w:val="24"/>
          <w:lang w:eastAsia="ru-RU"/>
        </w:rPr>
        <w:softHyphen/>
        <w:t>большого объёма с опорой на авторский текст, по предложен</w:t>
      </w:r>
      <w:r w:rsidRPr="004F131F">
        <w:rPr>
          <w:rFonts w:ascii="Times New Roman" w:eastAsia="Times New Roman" w:hAnsi="Times New Roman" w:cs="Times New Roman"/>
          <w:sz w:val="24"/>
          <w:szCs w:val="24"/>
          <w:lang w:eastAsia="ru-RU"/>
        </w:rPr>
        <w:softHyphen/>
        <w:t>ной теме или в форме ответа на вопрос. Формирование грам</w:t>
      </w:r>
      <w:r w:rsidRPr="004F131F">
        <w:rPr>
          <w:rFonts w:ascii="Times New Roman" w:eastAsia="Times New Roman" w:hAnsi="Times New Roman" w:cs="Times New Roman"/>
          <w:sz w:val="24"/>
          <w:szCs w:val="24"/>
          <w:lang w:eastAsia="ru-RU"/>
        </w:rPr>
        <w:softHyphen/>
        <w:t>матически правильной речи, эмоциональной выразительности и содержательности. Отражение основной мысли текста в вы</w:t>
      </w:r>
      <w:r w:rsidRPr="004F131F">
        <w:rPr>
          <w:rFonts w:ascii="Times New Roman" w:eastAsia="Times New Roman" w:hAnsi="Times New Roman" w:cs="Times New Roman"/>
          <w:sz w:val="24"/>
          <w:szCs w:val="24"/>
          <w:lang w:eastAsia="ru-RU"/>
        </w:rPr>
        <w:softHyphen/>
        <w:t>сказывании. Передача содержания прочитанного или прослу</w:t>
      </w:r>
      <w:r w:rsidRPr="004F131F">
        <w:rPr>
          <w:rFonts w:ascii="Times New Roman" w:eastAsia="Times New Roman" w:hAnsi="Times New Roman" w:cs="Times New Roman"/>
          <w:sz w:val="24"/>
          <w:szCs w:val="24"/>
          <w:lang w:eastAsia="ru-RU"/>
        </w:rPr>
        <w:softHyphen/>
        <w:t>шанного с учётом специфики научно-популярного, учебного и художественного текстов. Передача впечатлений (из повседнев</w:t>
      </w:r>
      <w:r w:rsidRPr="004F131F">
        <w:rPr>
          <w:rFonts w:ascii="Times New Roman" w:eastAsia="Times New Roman" w:hAnsi="Times New Roman" w:cs="Times New Roman"/>
          <w:sz w:val="24"/>
          <w:szCs w:val="24"/>
          <w:lang w:eastAsia="ru-RU"/>
        </w:rPr>
        <w:softHyphen/>
        <w:t>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w:t>
      </w:r>
      <w:r w:rsidRPr="004F131F">
        <w:rPr>
          <w:rFonts w:ascii="Times New Roman" w:eastAsia="Times New Roman" w:hAnsi="Times New Roman" w:cs="Times New Roman"/>
          <w:sz w:val="24"/>
          <w:szCs w:val="24"/>
          <w:lang w:eastAsia="ru-RU"/>
        </w:rPr>
        <w:softHyphen/>
        <w:t>ния. Отбор и использование выразительных средств (синонимы, антонимы, сравнения) с учётом особенностей монологического высказывания.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Устное сочинение как продолжение прочитанного произ</w:t>
      </w:r>
      <w:r w:rsidRPr="004F131F">
        <w:rPr>
          <w:rFonts w:ascii="Times New Roman" w:eastAsia="Times New Roman" w:hAnsi="Times New Roman" w:cs="Times New Roman"/>
          <w:sz w:val="24"/>
          <w:szCs w:val="24"/>
          <w:lang w:eastAsia="ru-RU"/>
        </w:rPr>
        <w:softHyphen/>
        <w:t>ведения, отдельных его сюжетных линий, короткий рассказ по рисункам либо на заданную тему.</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Письмо (культура письменной речи)</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Нормы письменной речи: соответствие содержания заголо</w:t>
      </w:r>
      <w:r w:rsidRPr="004F131F">
        <w:rPr>
          <w:rFonts w:ascii="Times New Roman" w:eastAsia="Times New Roman" w:hAnsi="Times New Roman" w:cs="Times New Roman"/>
          <w:sz w:val="24"/>
          <w:szCs w:val="24"/>
          <w:lang w:eastAsia="ru-RU"/>
        </w:rPr>
        <w:softHyphen/>
        <w:t>вку (отражение темы, места действия, характеров героев). Ис</w:t>
      </w:r>
      <w:r w:rsidRPr="004F131F">
        <w:rPr>
          <w:rFonts w:ascii="Times New Roman" w:eastAsia="Times New Roman" w:hAnsi="Times New Roman" w:cs="Times New Roman"/>
          <w:sz w:val="24"/>
          <w:szCs w:val="24"/>
          <w:lang w:eastAsia="ru-RU"/>
        </w:rPr>
        <w:softHyphen/>
        <w:t>пользование в письменной речи выразительных средств языка (синонимы, антонимы, сравнения), в мини-сочинениях (пове</w:t>
      </w:r>
      <w:r w:rsidRPr="004F131F">
        <w:rPr>
          <w:rFonts w:ascii="Times New Roman" w:eastAsia="Times New Roman" w:hAnsi="Times New Roman" w:cs="Times New Roman"/>
          <w:sz w:val="24"/>
          <w:szCs w:val="24"/>
          <w:lang w:eastAsia="ru-RU"/>
        </w:rPr>
        <w:softHyphen/>
        <w:t>ствование, описание, рассуждение). Рассказ на заданную тему, отзыв о прочитанной книге.</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Круг детского чтения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Знакомство с культурно-историческим наследием России, с общечеловеческими ценностями.</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Произведения устного народного творчества разных наро</w:t>
      </w:r>
      <w:r w:rsidRPr="004F131F">
        <w:rPr>
          <w:rFonts w:ascii="Times New Roman" w:eastAsia="Times New Roman" w:hAnsi="Times New Roman" w:cs="Times New Roman"/>
          <w:sz w:val="24"/>
          <w:szCs w:val="24"/>
          <w:lang w:eastAsia="ru-RU"/>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sidRPr="004F131F">
        <w:rPr>
          <w:rFonts w:ascii="Times New Roman" w:eastAsia="Times New Roman" w:hAnsi="Times New Roman" w:cs="Times New Roman"/>
          <w:sz w:val="24"/>
          <w:szCs w:val="24"/>
          <w:lang w:eastAsia="ru-RU"/>
        </w:rPr>
        <w:softHyphen/>
        <w:t>ва, Л.Н. Толстого, А.П. Чехова и других классиков отечествен</w:t>
      </w:r>
      <w:r w:rsidRPr="004F131F">
        <w:rPr>
          <w:rFonts w:ascii="Times New Roman" w:eastAsia="Times New Roman" w:hAnsi="Times New Roman" w:cs="Times New Roman"/>
          <w:sz w:val="24"/>
          <w:szCs w:val="24"/>
          <w:lang w:eastAsia="ru-RU"/>
        </w:rPr>
        <w:softHyphen/>
        <w:t>ной литературы XIX—XX вв., классиков детской литературы, знакомство с произведениями современной отечественной (с учётом многона</w:t>
      </w:r>
      <w:r w:rsidRPr="004F131F">
        <w:rPr>
          <w:rFonts w:ascii="Times New Roman" w:eastAsia="Times New Roman" w:hAnsi="Times New Roman" w:cs="Times New Roman"/>
          <w:sz w:val="24"/>
          <w:szCs w:val="24"/>
          <w:lang w:eastAsia="ru-RU"/>
        </w:rPr>
        <w:softHyphen/>
        <w:t>ционального характера России) и зарубежной литературы, до</w:t>
      </w:r>
      <w:r w:rsidRPr="004F131F">
        <w:rPr>
          <w:rFonts w:ascii="Times New Roman" w:eastAsia="Times New Roman" w:hAnsi="Times New Roman" w:cs="Times New Roman"/>
          <w:sz w:val="24"/>
          <w:szCs w:val="24"/>
          <w:lang w:eastAsia="ru-RU"/>
        </w:rPr>
        <w:softHyphen/>
        <w:t>ступными для восприятия младших школьников.</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lastRenderedPageBreak/>
        <w:t>Тематика чтения обогащена введением в круг чтения млад</w:t>
      </w:r>
      <w:r w:rsidRPr="004F131F">
        <w:rPr>
          <w:rFonts w:ascii="Times New Roman" w:eastAsia="Times New Roman" w:hAnsi="Times New Roman" w:cs="Times New Roman"/>
          <w:sz w:val="24"/>
          <w:szCs w:val="24"/>
          <w:lang w:eastAsia="ru-RU"/>
        </w:rPr>
        <w:softHyphen/>
        <w:t>ших школьников мифов Древней Греции, житийной литературы и произведений о защитниках и подвижниках Отечества.</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Книги разных видов: художественная, историческая, при</w:t>
      </w:r>
      <w:r w:rsidRPr="004F131F">
        <w:rPr>
          <w:rFonts w:ascii="Times New Roman" w:eastAsia="Times New Roman" w:hAnsi="Times New Roman" w:cs="Times New Roman"/>
          <w:sz w:val="24"/>
          <w:szCs w:val="24"/>
          <w:lang w:eastAsia="ru-RU"/>
        </w:rPr>
        <w:softHyphen/>
        <w:t>ключенческая, фантастическая, научно-популярная, справочно-энциклопедическая литература, детские периодические издания.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Основные темы детского чтения: фольклор разных народов, произведения о Родине, природе, детях, братьях наших мень</w:t>
      </w:r>
      <w:r w:rsidRPr="004F131F">
        <w:rPr>
          <w:rFonts w:ascii="Times New Roman" w:eastAsia="Times New Roman" w:hAnsi="Times New Roman" w:cs="Times New Roman"/>
          <w:sz w:val="24"/>
          <w:szCs w:val="24"/>
          <w:lang w:eastAsia="ru-RU"/>
        </w:rPr>
        <w:softHyphen/>
        <w:t>ших, добре, дружбе, честности, юмористические произведения.</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Литературоведческая пропедевтика</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i/>
          <w:iCs/>
          <w:sz w:val="24"/>
          <w:szCs w:val="24"/>
          <w:lang w:eastAsia="ru-RU"/>
        </w:rPr>
        <w:t>(практическое освоение)</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Нахождение в тексте художественного произведения (с помо</w:t>
      </w:r>
      <w:r w:rsidRPr="004F131F">
        <w:rPr>
          <w:rFonts w:ascii="Times New Roman" w:eastAsia="Times New Roman" w:hAnsi="Times New Roman" w:cs="Times New Roman"/>
          <w:sz w:val="24"/>
          <w:szCs w:val="24"/>
          <w:lang w:eastAsia="ru-RU"/>
        </w:rPr>
        <w:softHyphen/>
        <w:t>щью учителя) средств выразительности: синонимов, антонимов, эпитетов, сравнений, метафор и осмысление их значения.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Первоначальная ориентировка в литературных понятиях: ху</w:t>
      </w:r>
      <w:r w:rsidRPr="004F131F">
        <w:rPr>
          <w:rFonts w:ascii="Times New Roman" w:eastAsia="Times New Roman" w:hAnsi="Times New Roman" w:cs="Times New Roman"/>
          <w:sz w:val="24"/>
          <w:szCs w:val="24"/>
          <w:lang w:eastAsia="ru-RU"/>
        </w:rPr>
        <w:softHyphen/>
        <w:t>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Общее представление об особенностях построения разных видов рассказывания: повествования (рассказ), описания (пей</w:t>
      </w:r>
      <w:r w:rsidRPr="004F131F">
        <w:rPr>
          <w:rFonts w:ascii="Times New Roman" w:eastAsia="Times New Roman" w:hAnsi="Times New Roman" w:cs="Times New Roman"/>
          <w:sz w:val="24"/>
          <w:szCs w:val="24"/>
          <w:lang w:eastAsia="ru-RU"/>
        </w:rPr>
        <w:softHyphen/>
        <w:t>заж, портрет, интерьер), рассуждения (монолог героя, диалог героев).</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Сравнение прозаической и стихотворной речи (узнавание, различение), выделение особенностей стихотворного произве</w:t>
      </w:r>
      <w:r w:rsidRPr="004F131F">
        <w:rPr>
          <w:rFonts w:ascii="Times New Roman" w:eastAsia="Times New Roman" w:hAnsi="Times New Roman" w:cs="Times New Roman"/>
          <w:sz w:val="24"/>
          <w:szCs w:val="24"/>
          <w:lang w:eastAsia="ru-RU"/>
        </w:rPr>
        <w:softHyphen/>
        <w:t>дения (ритм, рифма).</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Фольклорные и авторские художественные произведения (их различение).</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 xml:space="preserve">Жанровое разнообразие произведений. Малые фольклорные формы (колыбельные песни, </w:t>
      </w:r>
      <w:proofErr w:type="spellStart"/>
      <w:r w:rsidRPr="004F131F">
        <w:rPr>
          <w:rFonts w:ascii="Times New Roman" w:eastAsia="Times New Roman" w:hAnsi="Times New Roman" w:cs="Times New Roman"/>
          <w:sz w:val="24"/>
          <w:szCs w:val="24"/>
          <w:lang w:eastAsia="ru-RU"/>
        </w:rPr>
        <w:t>потешки</w:t>
      </w:r>
      <w:proofErr w:type="spellEnd"/>
      <w:r w:rsidRPr="004F131F">
        <w:rPr>
          <w:rFonts w:ascii="Times New Roman" w:eastAsia="Times New Roman" w:hAnsi="Times New Roman" w:cs="Times New Roman"/>
          <w:sz w:val="24"/>
          <w:szCs w:val="24"/>
          <w:lang w:eastAsia="ru-RU"/>
        </w:rPr>
        <w:t>, пословицы, поговорки, загадки): узнавание, различение, определение основного смыс</w:t>
      </w:r>
      <w:r w:rsidRPr="004F131F">
        <w:rPr>
          <w:rFonts w:ascii="Times New Roman" w:eastAsia="Times New Roman" w:hAnsi="Times New Roman" w:cs="Times New Roman"/>
          <w:sz w:val="24"/>
          <w:szCs w:val="24"/>
          <w:lang w:eastAsia="ru-RU"/>
        </w:rPr>
        <w:softHyphen/>
        <w:t>ла. Сказки о животных, бытовые, волшебные. Художественные особенности сказок: лексика, построение (композиция). Лите</w:t>
      </w:r>
      <w:r w:rsidRPr="004F131F">
        <w:rPr>
          <w:rFonts w:ascii="Times New Roman" w:eastAsia="Times New Roman" w:hAnsi="Times New Roman" w:cs="Times New Roman"/>
          <w:sz w:val="24"/>
          <w:szCs w:val="24"/>
          <w:lang w:eastAsia="ru-RU"/>
        </w:rPr>
        <w:softHyphen/>
        <w:t>ратурная (авторская) сказка.</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Рассказ, стихотворение, басня — общее представление о жан</w:t>
      </w:r>
      <w:r w:rsidRPr="004F131F">
        <w:rPr>
          <w:rFonts w:ascii="Times New Roman" w:eastAsia="Times New Roman" w:hAnsi="Times New Roman" w:cs="Times New Roman"/>
          <w:sz w:val="24"/>
          <w:szCs w:val="24"/>
          <w:lang w:eastAsia="ru-RU"/>
        </w:rPr>
        <w:softHyphen/>
        <w:t>ре, наблюдение за особенностями построения и выразительны</w:t>
      </w:r>
      <w:r w:rsidRPr="004F131F">
        <w:rPr>
          <w:rFonts w:ascii="Times New Roman" w:eastAsia="Times New Roman" w:hAnsi="Times New Roman" w:cs="Times New Roman"/>
          <w:sz w:val="24"/>
          <w:szCs w:val="24"/>
          <w:lang w:eastAsia="ru-RU"/>
        </w:rPr>
        <w:softHyphen/>
        <w:t>ми средствами.</w:t>
      </w:r>
    </w:p>
    <w:p w:rsidR="00CC0546" w:rsidRPr="004F131F" w:rsidRDefault="00CC0546" w:rsidP="00CC0546">
      <w:pPr>
        <w:shd w:val="clear" w:color="auto" w:fill="FFFFFF"/>
        <w:spacing w:after="0" w:line="240" w:lineRule="auto"/>
        <w:rPr>
          <w:rFonts w:ascii="Times New Roman" w:eastAsia="Times New Roman" w:hAnsi="Times New Roman" w:cs="Times New Roman"/>
          <w:b/>
          <w:sz w:val="24"/>
          <w:szCs w:val="24"/>
          <w:lang w:eastAsia="ru-RU"/>
        </w:rPr>
      </w:pPr>
      <w:r w:rsidRPr="004F131F">
        <w:rPr>
          <w:rFonts w:ascii="Times New Roman" w:eastAsia="Times New Roman" w:hAnsi="Times New Roman" w:cs="Times New Roman"/>
          <w:b/>
          <w:sz w:val="24"/>
          <w:szCs w:val="24"/>
          <w:lang w:eastAsia="ru-RU"/>
        </w:rPr>
        <w:t>Творческая деятельность обучающихся</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(на основе литературных произведений)</w:t>
      </w:r>
    </w:p>
    <w:p w:rsidR="00CC0546" w:rsidRPr="004F131F" w:rsidRDefault="00CC0546" w:rsidP="00CC0546">
      <w:pPr>
        <w:shd w:val="clear" w:color="auto" w:fill="FFFFFF"/>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Интерпретация текста литературного произведения в творче</w:t>
      </w:r>
      <w:r w:rsidRPr="004F131F">
        <w:rPr>
          <w:rFonts w:ascii="Times New Roman" w:eastAsia="Times New Roman" w:hAnsi="Times New Roman" w:cs="Times New Roman"/>
          <w:sz w:val="24"/>
          <w:szCs w:val="24"/>
          <w:lang w:eastAsia="ru-RU"/>
        </w:rPr>
        <w:softHyphen/>
        <w:t xml:space="preserve">ской деятельности учащихся: чтение по ролям, </w:t>
      </w:r>
      <w:proofErr w:type="spellStart"/>
      <w:r w:rsidRPr="004F131F">
        <w:rPr>
          <w:rFonts w:ascii="Times New Roman" w:eastAsia="Times New Roman" w:hAnsi="Times New Roman" w:cs="Times New Roman"/>
          <w:sz w:val="24"/>
          <w:szCs w:val="24"/>
          <w:lang w:eastAsia="ru-RU"/>
        </w:rPr>
        <w:t>инсценирование</w:t>
      </w:r>
      <w:proofErr w:type="spellEnd"/>
      <w:r w:rsidRPr="004F131F">
        <w:rPr>
          <w:rFonts w:ascii="Times New Roman" w:eastAsia="Times New Roman" w:hAnsi="Times New Roman" w:cs="Times New Roman"/>
          <w:sz w:val="24"/>
          <w:szCs w:val="24"/>
          <w:lang w:eastAsia="ru-RU"/>
        </w:rPr>
        <w:t>, драматизация, устное словесное рисование, знакомство с раз</w:t>
      </w:r>
      <w:r w:rsidRPr="004F131F">
        <w:rPr>
          <w:rFonts w:ascii="Times New Roman" w:eastAsia="Times New Roman" w:hAnsi="Times New Roman" w:cs="Times New Roman"/>
          <w:sz w:val="24"/>
          <w:szCs w:val="24"/>
          <w:lang w:eastAsia="ru-RU"/>
        </w:rPr>
        <w:softHyphen/>
        <w:t>личными способами работы с деформированным текстом и ис</w:t>
      </w:r>
      <w:r w:rsidRPr="004F131F">
        <w:rPr>
          <w:rFonts w:ascii="Times New Roman" w:eastAsia="Times New Roman" w:hAnsi="Times New Roman" w:cs="Times New Roman"/>
          <w:sz w:val="24"/>
          <w:szCs w:val="24"/>
          <w:lang w:eastAsia="ru-RU"/>
        </w:rPr>
        <w:softHyphen/>
        <w:t>пользование их (установление причинно-следственных связей, последовательности событий, изложение с элементами сочине</w:t>
      </w:r>
      <w:r w:rsidRPr="004F131F">
        <w:rPr>
          <w:rFonts w:ascii="Times New Roman" w:eastAsia="Times New Roman" w:hAnsi="Times New Roman" w:cs="Times New Roman"/>
          <w:sz w:val="24"/>
          <w:szCs w:val="24"/>
          <w:lang w:eastAsia="ru-RU"/>
        </w:rPr>
        <w:softHyphen/>
        <w:t>ния, создание собственного текста на основе художественного произведения (текст по аналогии), репродукций картин худож</w:t>
      </w:r>
      <w:r w:rsidRPr="004F131F">
        <w:rPr>
          <w:rFonts w:ascii="Times New Roman" w:eastAsia="Times New Roman" w:hAnsi="Times New Roman" w:cs="Times New Roman"/>
          <w:sz w:val="24"/>
          <w:szCs w:val="24"/>
          <w:lang w:eastAsia="ru-RU"/>
        </w:rPr>
        <w:softHyphen/>
        <w:t>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sidRPr="004F131F">
        <w:rPr>
          <w:rFonts w:ascii="Times New Roman" w:eastAsia="Times New Roman" w:hAnsi="Times New Roman" w:cs="Times New Roman"/>
          <w:sz w:val="24"/>
          <w:szCs w:val="24"/>
          <w:lang w:eastAsia="ru-RU"/>
        </w:rPr>
        <w:softHyphen/>
        <w:t>тературные произведения, созвучные своему эмоциональному настрою, объяснять свой выбор.</w:t>
      </w:r>
    </w:p>
    <w:p w:rsidR="00CC0546" w:rsidRPr="004F131F" w:rsidRDefault="009B04E4" w:rsidP="00CC054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учебной деятельности</w:t>
      </w:r>
    </w:p>
    <w:p w:rsidR="00CC0546" w:rsidRPr="004F131F" w:rsidRDefault="00CC0546" w:rsidP="00CC0546">
      <w:pPr>
        <w:shd w:val="clear" w:color="auto" w:fill="FFFFFF"/>
        <w:spacing w:after="0" w:line="240" w:lineRule="auto"/>
        <w:contextualSpacing/>
        <w:rPr>
          <w:rFonts w:ascii="Times New Roman" w:eastAsia="Times New Roman" w:hAnsi="Times New Roman" w:cs="Times New Roman"/>
          <w:spacing w:val="-10"/>
          <w:sz w:val="24"/>
          <w:szCs w:val="24"/>
          <w:u w:val="single"/>
          <w:lang w:eastAsia="ru-RU"/>
        </w:rPr>
      </w:pPr>
      <w:r w:rsidRPr="004F131F">
        <w:rPr>
          <w:rFonts w:ascii="Times New Roman" w:eastAsia="Times New Roman" w:hAnsi="Times New Roman" w:cs="Times New Roman"/>
          <w:i/>
          <w:sz w:val="24"/>
          <w:szCs w:val="24"/>
          <w:u w:val="single"/>
          <w:lang w:eastAsia="ru-RU"/>
        </w:rPr>
        <w:t>Виды организации и осуществления учебно-познавательной деятельности:</w:t>
      </w:r>
    </w:p>
    <w:p w:rsidR="00CC0546" w:rsidRPr="004F131F" w:rsidRDefault="00CC0546" w:rsidP="008678B2">
      <w:pPr>
        <w:numPr>
          <w:ilvl w:val="0"/>
          <w:numId w:val="14"/>
        </w:numPr>
        <w:shd w:val="clear" w:color="auto" w:fill="FFFFFF"/>
        <w:spacing w:after="0" w:line="240" w:lineRule="auto"/>
        <w:contextualSpacing/>
        <w:rPr>
          <w:rFonts w:ascii="Times New Roman" w:eastAsia="Times New Roman" w:hAnsi="Times New Roman" w:cs="Times New Roman"/>
          <w:sz w:val="24"/>
          <w:szCs w:val="24"/>
          <w:lang w:eastAsia="ru-RU"/>
        </w:rPr>
      </w:pPr>
      <w:r w:rsidRPr="004F131F">
        <w:rPr>
          <w:rFonts w:ascii="Times New Roman" w:eastAsia="Times New Roman" w:hAnsi="Times New Roman" w:cs="Times New Roman"/>
          <w:spacing w:val="-10"/>
          <w:sz w:val="24"/>
          <w:szCs w:val="24"/>
          <w:lang w:eastAsia="ru-RU"/>
        </w:rPr>
        <w:t>Словесные, наглядные, практические.</w:t>
      </w:r>
    </w:p>
    <w:p w:rsidR="00CC0546" w:rsidRPr="004F131F" w:rsidRDefault="00CC0546" w:rsidP="008678B2">
      <w:pPr>
        <w:numPr>
          <w:ilvl w:val="0"/>
          <w:numId w:val="15"/>
        </w:numPr>
        <w:shd w:val="clear" w:color="auto" w:fill="FFFFFF"/>
        <w:spacing w:after="0" w:line="240" w:lineRule="auto"/>
        <w:contextualSpacing/>
        <w:rPr>
          <w:rFonts w:ascii="Times New Roman" w:eastAsia="Times New Roman" w:hAnsi="Times New Roman" w:cs="Times New Roman"/>
          <w:sz w:val="24"/>
          <w:szCs w:val="24"/>
          <w:lang w:eastAsia="ru-RU"/>
        </w:rPr>
      </w:pPr>
      <w:r w:rsidRPr="004F131F">
        <w:rPr>
          <w:rFonts w:ascii="Times New Roman" w:eastAsia="Times New Roman" w:hAnsi="Times New Roman" w:cs="Times New Roman"/>
          <w:spacing w:val="-10"/>
          <w:sz w:val="24"/>
          <w:szCs w:val="24"/>
          <w:lang w:eastAsia="ru-RU"/>
        </w:rPr>
        <w:t>Индуктивные, дедуктивные.</w:t>
      </w:r>
    </w:p>
    <w:p w:rsidR="00CC0546" w:rsidRPr="004F131F" w:rsidRDefault="00CC0546" w:rsidP="008678B2">
      <w:pPr>
        <w:numPr>
          <w:ilvl w:val="0"/>
          <w:numId w:val="15"/>
        </w:numPr>
        <w:shd w:val="clear" w:color="auto" w:fill="FFFFFF"/>
        <w:spacing w:after="0" w:line="240" w:lineRule="auto"/>
        <w:contextualSpacing/>
        <w:rPr>
          <w:rFonts w:ascii="Times New Roman" w:eastAsia="Times New Roman" w:hAnsi="Times New Roman" w:cs="Times New Roman"/>
          <w:sz w:val="24"/>
          <w:szCs w:val="24"/>
          <w:lang w:eastAsia="ru-RU"/>
        </w:rPr>
      </w:pPr>
      <w:r w:rsidRPr="004F131F">
        <w:rPr>
          <w:rFonts w:ascii="Times New Roman" w:eastAsia="Times New Roman" w:hAnsi="Times New Roman" w:cs="Times New Roman"/>
          <w:spacing w:val="-10"/>
          <w:sz w:val="24"/>
          <w:szCs w:val="24"/>
          <w:lang w:eastAsia="ru-RU"/>
        </w:rPr>
        <w:t>Репродуктивные, проблемно-поисковые.</w:t>
      </w:r>
    </w:p>
    <w:p w:rsidR="00CC0546" w:rsidRPr="004F131F" w:rsidRDefault="00CC0546" w:rsidP="008678B2">
      <w:pPr>
        <w:numPr>
          <w:ilvl w:val="0"/>
          <w:numId w:val="15"/>
        </w:numPr>
        <w:shd w:val="clear" w:color="auto" w:fill="FFFFFF"/>
        <w:spacing w:after="0" w:line="240" w:lineRule="auto"/>
        <w:contextualSpacing/>
        <w:rPr>
          <w:rFonts w:ascii="Times New Roman" w:eastAsia="Times New Roman" w:hAnsi="Times New Roman" w:cs="Times New Roman"/>
          <w:sz w:val="24"/>
          <w:szCs w:val="24"/>
          <w:lang w:eastAsia="ru-RU"/>
        </w:rPr>
      </w:pPr>
      <w:r w:rsidRPr="004F131F">
        <w:rPr>
          <w:rFonts w:ascii="Times New Roman" w:eastAsia="Times New Roman" w:hAnsi="Times New Roman" w:cs="Times New Roman"/>
          <w:spacing w:val="-10"/>
          <w:sz w:val="24"/>
          <w:szCs w:val="24"/>
          <w:lang w:eastAsia="ru-RU"/>
        </w:rPr>
        <w:t>Самостоятельные</w:t>
      </w:r>
    </w:p>
    <w:p w:rsidR="00CC0546" w:rsidRPr="004F131F" w:rsidRDefault="00CC0546" w:rsidP="00CC0546">
      <w:pPr>
        <w:shd w:val="clear" w:color="auto" w:fill="FFFFFF"/>
        <w:spacing w:after="0" w:line="240" w:lineRule="auto"/>
        <w:contextualSpacing/>
        <w:rPr>
          <w:rFonts w:ascii="Times New Roman" w:eastAsia="Times New Roman" w:hAnsi="Times New Roman" w:cs="Times New Roman"/>
          <w:i/>
          <w:spacing w:val="-10"/>
          <w:sz w:val="24"/>
          <w:szCs w:val="24"/>
          <w:u w:val="single"/>
          <w:lang w:eastAsia="ru-RU"/>
        </w:rPr>
      </w:pPr>
      <w:r w:rsidRPr="004F131F">
        <w:rPr>
          <w:rFonts w:ascii="Times New Roman" w:eastAsia="Times New Roman" w:hAnsi="Times New Roman" w:cs="Times New Roman"/>
          <w:i/>
          <w:spacing w:val="-10"/>
          <w:sz w:val="24"/>
          <w:szCs w:val="24"/>
          <w:u w:val="single"/>
          <w:lang w:eastAsia="ru-RU"/>
        </w:rPr>
        <w:lastRenderedPageBreak/>
        <w:t>Виды стимулирования и мотивации учебно-познавательной деятельности:</w:t>
      </w:r>
    </w:p>
    <w:p w:rsidR="00CC0546" w:rsidRPr="004F131F" w:rsidRDefault="00CC0546" w:rsidP="008678B2">
      <w:pPr>
        <w:numPr>
          <w:ilvl w:val="0"/>
          <w:numId w:val="16"/>
        </w:numPr>
        <w:shd w:val="clear" w:color="auto" w:fill="FFFFFF"/>
        <w:spacing w:after="0" w:line="240" w:lineRule="auto"/>
        <w:contextualSpacing/>
        <w:rPr>
          <w:rFonts w:ascii="Times New Roman" w:eastAsia="Times New Roman" w:hAnsi="Times New Roman" w:cs="Times New Roman"/>
          <w:sz w:val="24"/>
          <w:szCs w:val="24"/>
          <w:lang w:eastAsia="ru-RU"/>
        </w:rPr>
      </w:pPr>
      <w:r w:rsidRPr="004F131F">
        <w:rPr>
          <w:rFonts w:ascii="Times New Roman" w:eastAsia="Times New Roman" w:hAnsi="Times New Roman" w:cs="Times New Roman"/>
          <w:spacing w:val="-10"/>
          <w:sz w:val="24"/>
          <w:szCs w:val="24"/>
          <w:lang w:eastAsia="ru-RU"/>
        </w:rPr>
        <w:t>Стимулирование и мотивация интереса к учению.</w:t>
      </w:r>
    </w:p>
    <w:p w:rsidR="009B04E4" w:rsidRPr="00753810" w:rsidRDefault="00CC0546" w:rsidP="00CC0546">
      <w:pPr>
        <w:numPr>
          <w:ilvl w:val="0"/>
          <w:numId w:val="16"/>
        </w:numPr>
        <w:shd w:val="clear" w:color="auto" w:fill="FFFFFF"/>
        <w:spacing w:after="0" w:line="240" w:lineRule="auto"/>
        <w:contextualSpacing/>
        <w:rPr>
          <w:rFonts w:ascii="Times New Roman" w:eastAsia="Times New Roman" w:hAnsi="Times New Roman" w:cs="Times New Roman"/>
          <w:sz w:val="24"/>
          <w:szCs w:val="24"/>
          <w:lang w:eastAsia="ru-RU"/>
        </w:rPr>
      </w:pPr>
      <w:r w:rsidRPr="004F131F">
        <w:rPr>
          <w:rFonts w:ascii="Times New Roman" w:eastAsia="Times New Roman" w:hAnsi="Times New Roman" w:cs="Times New Roman"/>
          <w:spacing w:val="-10"/>
          <w:sz w:val="24"/>
          <w:szCs w:val="24"/>
          <w:lang w:eastAsia="ru-RU"/>
        </w:rPr>
        <w:t>Стимулирование долга и ответственности в учении.</w:t>
      </w:r>
    </w:p>
    <w:p w:rsidR="00CC0546" w:rsidRPr="009B04E4" w:rsidRDefault="009B04E4" w:rsidP="00CC0546">
      <w:pPr>
        <w:shd w:val="clear" w:color="auto" w:fill="FFFFFF"/>
        <w:spacing w:after="0" w:line="240" w:lineRule="auto"/>
        <w:contextualSpacing/>
        <w:rPr>
          <w:rFonts w:ascii="Times New Roman" w:eastAsia="Times New Roman" w:hAnsi="Times New Roman" w:cs="Times New Roman"/>
          <w:b/>
          <w:sz w:val="24"/>
          <w:szCs w:val="24"/>
          <w:lang w:eastAsia="ru-RU"/>
        </w:rPr>
      </w:pPr>
      <w:r w:rsidRPr="009B04E4">
        <w:rPr>
          <w:rFonts w:ascii="Times New Roman" w:eastAsia="Times New Roman" w:hAnsi="Times New Roman" w:cs="Times New Roman"/>
          <w:b/>
          <w:sz w:val="24"/>
          <w:szCs w:val="24"/>
          <w:lang w:eastAsia="ru-RU"/>
        </w:rPr>
        <w:t>Формы контроля и оценки достижения планируемых результатов</w:t>
      </w:r>
    </w:p>
    <w:p w:rsidR="00CC0546" w:rsidRPr="004F131F" w:rsidRDefault="00CC0546" w:rsidP="00CC0546">
      <w:pPr>
        <w:spacing w:after="0" w:line="240" w:lineRule="auto"/>
        <w:rPr>
          <w:rFonts w:ascii="Times New Roman" w:eastAsia="Times New Roman" w:hAnsi="Times New Roman" w:cs="Times New Roman"/>
          <w:bCs/>
          <w:i/>
          <w:iCs/>
          <w:sz w:val="24"/>
          <w:szCs w:val="24"/>
          <w:lang w:eastAsia="ru-RU"/>
        </w:rPr>
      </w:pPr>
      <w:r w:rsidRPr="004F131F">
        <w:rPr>
          <w:rFonts w:ascii="Times New Roman" w:eastAsia="Times New Roman" w:hAnsi="Times New Roman" w:cs="Times New Roman"/>
          <w:bCs/>
          <w:i/>
          <w:iCs/>
          <w:sz w:val="24"/>
          <w:szCs w:val="24"/>
          <w:lang w:eastAsia="ru-RU"/>
        </w:rPr>
        <w:t>Особенности организации контроля по литературному чтению</w:t>
      </w:r>
    </w:p>
    <w:p w:rsidR="00CC0546" w:rsidRPr="004F131F" w:rsidRDefault="00CC0546" w:rsidP="00CC0546">
      <w:pPr>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 xml:space="preserve">В начальной школе проверяются следующие умения и навыки, связанные с </w:t>
      </w:r>
      <w:r w:rsidRPr="004F131F">
        <w:rPr>
          <w:rFonts w:ascii="Times New Roman" w:eastAsia="Times New Roman" w:hAnsi="Times New Roman" w:cs="Times New Roman"/>
          <w:bCs/>
          <w:i/>
          <w:iCs/>
          <w:sz w:val="24"/>
          <w:szCs w:val="24"/>
          <w:lang w:eastAsia="ru-RU"/>
        </w:rPr>
        <w:t>читательской деятельностью</w:t>
      </w:r>
      <w:r w:rsidRPr="004F131F">
        <w:rPr>
          <w:rFonts w:ascii="Times New Roman" w:eastAsia="Times New Roman" w:hAnsi="Times New Roman" w:cs="Times New Roman"/>
          <w:sz w:val="24"/>
          <w:szCs w:val="24"/>
          <w:lang w:eastAsia="ru-RU"/>
        </w:rPr>
        <w:t xml:space="preserve">: навык </w:t>
      </w:r>
      <w:r w:rsidRPr="004F131F">
        <w:rPr>
          <w:rFonts w:ascii="Times New Roman" w:eastAsia="Times New Roman" w:hAnsi="Times New Roman" w:cs="Times New Roman"/>
          <w:bCs/>
          <w:i/>
          <w:iCs/>
          <w:sz w:val="24"/>
          <w:szCs w:val="24"/>
          <w:lang w:eastAsia="ru-RU"/>
        </w:rPr>
        <w:t>осознанного чтения</w:t>
      </w:r>
      <w:r w:rsidRPr="004F131F">
        <w:rPr>
          <w:rFonts w:ascii="Times New Roman" w:eastAsia="Times New Roman" w:hAnsi="Times New Roman" w:cs="Times New Roman"/>
          <w:sz w:val="24"/>
          <w:szCs w:val="24"/>
          <w:lang w:eastAsia="ru-RU"/>
        </w:rPr>
        <w:t xml:space="preserve"> в определенном темпе (вслух и «про себя»); уме</w:t>
      </w:r>
      <w:r w:rsidRPr="004F131F">
        <w:rPr>
          <w:rFonts w:ascii="Times New Roman" w:eastAsia="Times New Roman" w:hAnsi="Times New Roman" w:cs="Times New Roman"/>
          <w:sz w:val="24"/>
          <w:szCs w:val="24"/>
          <w:lang w:eastAsia="ru-RU"/>
        </w:rPr>
        <w:softHyphen/>
        <w:t xml:space="preserve">ния </w:t>
      </w:r>
      <w:r w:rsidRPr="004F131F">
        <w:rPr>
          <w:rFonts w:ascii="Times New Roman" w:eastAsia="Times New Roman" w:hAnsi="Times New Roman" w:cs="Times New Roman"/>
          <w:bCs/>
          <w:i/>
          <w:iCs/>
          <w:sz w:val="24"/>
          <w:szCs w:val="24"/>
          <w:lang w:eastAsia="ru-RU"/>
        </w:rPr>
        <w:t>выразительно читать</w:t>
      </w:r>
      <w:r w:rsidRPr="004F131F">
        <w:rPr>
          <w:rFonts w:ascii="Times New Roman" w:eastAsia="Times New Roman" w:hAnsi="Times New Roman" w:cs="Times New Roman"/>
          <w:sz w:val="24"/>
          <w:szCs w:val="24"/>
          <w:lang w:eastAsia="ru-RU"/>
        </w:rPr>
        <w:t xml:space="preserve"> и пересказывать текст, учить </w:t>
      </w:r>
      <w:r w:rsidRPr="004F131F">
        <w:rPr>
          <w:rFonts w:ascii="Times New Roman" w:eastAsia="Times New Roman" w:hAnsi="Times New Roman" w:cs="Times New Roman"/>
          <w:bCs/>
          <w:i/>
          <w:iCs/>
          <w:sz w:val="24"/>
          <w:szCs w:val="24"/>
          <w:lang w:eastAsia="ru-RU"/>
        </w:rPr>
        <w:t>наизусть</w:t>
      </w:r>
      <w:r w:rsidRPr="004F131F">
        <w:rPr>
          <w:rFonts w:ascii="Times New Roman" w:eastAsia="Times New Roman" w:hAnsi="Times New Roman" w:cs="Times New Roman"/>
          <w:sz w:val="24"/>
          <w:szCs w:val="24"/>
          <w:lang w:eastAsia="ru-RU"/>
        </w:rPr>
        <w:t xml:space="preserve"> стихотворение, прозаи</w:t>
      </w:r>
      <w:r w:rsidRPr="004F131F">
        <w:rPr>
          <w:rFonts w:ascii="Times New Roman" w:eastAsia="Times New Roman" w:hAnsi="Times New Roman" w:cs="Times New Roman"/>
          <w:sz w:val="24"/>
          <w:szCs w:val="24"/>
          <w:lang w:eastAsia="ru-RU"/>
        </w:rPr>
        <w:softHyphen/>
        <w:t>ческое произведение.</w:t>
      </w:r>
    </w:p>
    <w:p w:rsidR="00CC0546" w:rsidRPr="004F131F" w:rsidRDefault="00CC0546" w:rsidP="00CC0546">
      <w:pPr>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 xml:space="preserve">При проверке умения </w:t>
      </w:r>
      <w:r w:rsidRPr="004F131F">
        <w:rPr>
          <w:rFonts w:ascii="Times New Roman" w:eastAsia="Times New Roman" w:hAnsi="Times New Roman" w:cs="Times New Roman"/>
          <w:bCs/>
          <w:i/>
          <w:iCs/>
          <w:sz w:val="24"/>
          <w:szCs w:val="24"/>
          <w:lang w:eastAsia="ru-RU"/>
        </w:rPr>
        <w:t>пересказывать</w:t>
      </w:r>
      <w:r w:rsidRPr="004F131F">
        <w:rPr>
          <w:rFonts w:ascii="Times New Roman" w:eastAsia="Times New Roman" w:hAnsi="Times New Roman" w:cs="Times New Roman"/>
          <w:sz w:val="24"/>
          <w:szCs w:val="24"/>
          <w:lang w:eastAsia="ru-RU"/>
        </w:rPr>
        <w:t xml:space="preserve"> текст произведения особое внимание уделяется пра</w:t>
      </w:r>
      <w:r w:rsidRPr="004F131F">
        <w:rPr>
          <w:rFonts w:ascii="Times New Roman" w:eastAsia="Times New Roman" w:hAnsi="Times New Roman" w:cs="Times New Roman"/>
          <w:sz w:val="24"/>
          <w:szCs w:val="24"/>
          <w:lang w:eastAsia="ru-RU"/>
        </w:rPr>
        <w:softHyphen/>
        <w:t>вильности передачи основного содержания текс</w:t>
      </w:r>
      <w:r w:rsidRPr="004F131F">
        <w:rPr>
          <w:rFonts w:ascii="Times New Roman" w:eastAsia="Times New Roman" w:hAnsi="Times New Roman" w:cs="Times New Roman"/>
          <w:sz w:val="24"/>
          <w:szCs w:val="24"/>
          <w:lang w:eastAsia="ru-RU"/>
        </w:rPr>
        <w:softHyphen/>
        <w:t>та, последовательности и полноте развития сюже</w:t>
      </w:r>
      <w:r w:rsidRPr="004F131F">
        <w:rPr>
          <w:rFonts w:ascii="Times New Roman" w:eastAsia="Times New Roman" w:hAnsi="Times New Roman" w:cs="Times New Roman"/>
          <w:sz w:val="24"/>
          <w:szCs w:val="24"/>
          <w:lang w:eastAsia="ru-RU"/>
        </w:rPr>
        <w:softHyphen/>
        <w:t>та, выразительности при характеристике образов.</w:t>
      </w:r>
    </w:p>
    <w:p w:rsidR="00CC0546" w:rsidRPr="004F131F" w:rsidRDefault="00CC0546" w:rsidP="00CC0546">
      <w:pPr>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sz w:val="24"/>
          <w:szCs w:val="24"/>
          <w:lang w:eastAsia="ru-RU"/>
        </w:rPr>
        <w:t xml:space="preserve">Кроме </w:t>
      </w:r>
      <w:r w:rsidRPr="004F131F">
        <w:rPr>
          <w:rFonts w:ascii="Times New Roman" w:eastAsia="Times New Roman" w:hAnsi="Times New Roman" w:cs="Times New Roman"/>
          <w:bCs/>
          <w:i/>
          <w:iCs/>
          <w:sz w:val="24"/>
          <w:szCs w:val="24"/>
          <w:lang w:eastAsia="ru-RU"/>
        </w:rPr>
        <w:t>техники чтения</w:t>
      </w:r>
      <w:r w:rsidRPr="004F131F">
        <w:rPr>
          <w:rFonts w:ascii="Times New Roman" w:eastAsia="Times New Roman" w:hAnsi="Times New Roman" w:cs="Times New Roman"/>
          <w:sz w:val="24"/>
          <w:szCs w:val="24"/>
          <w:lang w:eastAsia="ru-RU"/>
        </w:rPr>
        <w:t xml:space="preserve"> учитель контроли</w:t>
      </w:r>
      <w:r w:rsidRPr="004F131F">
        <w:rPr>
          <w:rFonts w:ascii="Times New Roman" w:eastAsia="Times New Roman" w:hAnsi="Times New Roman" w:cs="Times New Roman"/>
          <w:sz w:val="24"/>
          <w:szCs w:val="24"/>
          <w:lang w:eastAsia="ru-RU"/>
        </w:rPr>
        <w:softHyphen/>
        <w:t>рует и собственно читательскую деятельность школьника: умение ориентироваться в книге, знание литературных произведений, их жан</w:t>
      </w:r>
      <w:r w:rsidRPr="004F131F">
        <w:rPr>
          <w:rFonts w:ascii="Times New Roman" w:eastAsia="Times New Roman" w:hAnsi="Times New Roman" w:cs="Times New Roman"/>
          <w:sz w:val="24"/>
          <w:szCs w:val="24"/>
          <w:lang w:eastAsia="ru-RU"/>
        </w:rPr>
        <w:softHyphen/>
        <w:t>ров и особенностей, знание имен детских пи</w:t>
      </w:r>
      <w:r w:rsidRPr="004F131F">
        <w:rPr>
          <w:rFonts w:ascii="Times New Roman" w:eastAsia="Times New Roman" w:hAnsi="Times New Roman" w:cs="Times New Roman"/>
          <w:sz w:val="24"/>
          <w:szCs w:val="24"/>
          <w:lang w:eastAsia="ru-RU"/>
        </w:rPr>
        <w:softHyphen/>
        <w:t>сателей и поэтов и их жанровые приоритеты (писал сказки, стихи о природе и т.п.).</w:t>
      </w:r>
    </w:p>
    <w:p w:rsidR="00CC0546" w:rsidRPr="004F131F" w:rsidRDefault="00CC0546" w:rsidP="00CC0546">
      <w:pPr>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b/>
          <w:bCs/>
          <w:iCs/>
          <w:sz w:val="24"/>
          <w:szCs w:val="24"/>
          <w:lang w:eastAsia="ru-RU"/>
        </w:rPr>
        <w:t>Текущий контроль</w:t>
      </w:r>
      <w:r w:rsidRPr="004F131F">
        <w:rPr>
          <w:rFonts w:ascii="Times New Roman" w:eastAsia="Times New Roman" w:hAnsi="Times New Roman" w:cs="Times New Roman"/>
          <w:sz w:val="24"/>
          <w:szCs w:val="24"/>
          <w:lang w:eastAsia="ru-RU"/>
        </w:rPr>
        <w:t xml:space="preserve">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w:t>
      </w:r>
      <w:r w:rsidRPr="004F131F">
        <w:rPr>
          <w:rFonts w:ascii="Times New Roman" w:eastAsia="Times New Roman" w:hAnsi="Times New Roman" w:cs="Times New Roman"/>
          <w:sz w:val="24"/>
          <w:szCs w:val="24"/>
          <w:lang w:eastAsia="ru-RU"/>
        </w:rPr>
        <w:softHyphen/>
        <w:t>изусть или с листа. Осуществляется на матери</w:t>
      </w:r>
      <w:r w:rsidRPr="004F131F">
        <w:rPr>
          <w:rFonts w:ascii="Times New Roman" w:eastAsia="Times New Roman" w:hAnsi="Times New Roman" w:cs="Times New Roman"/>
          <w:sz w:val="24"/>
          <w:szCs w:val="24"/>
          <w:lang w:eastAsia="ru-RU"/>
        </w:rPr>
        <w:softHyphen/>
        <w:t>але изучаемых программных произведений в основном в устной форме. Возможны и письменные работы - небольшие по объему (отве</w:t>
      </w:r>
      <w:r w:rsidRPr="004F131F">
        <w:rPr>
          <w:rFonts w:ascii="Times New Roman" w:eastAsia="Times New Roman" w:hAnsi="Times New Roman" w:cs="Times New Roman"/>
          <w:sz w:val="24"/>
          <w:szCs w:val="24"/>
          <w:lang w:eastAsia="ru-RU"/>
        </w:rPr>
        <w:softHyphen/>
        <w:t>ты на вопросы, описание героя или события), а также самостоятельные работы с книгой, ил</w:t>
      </w:r>
      <w:r w:rsidRPr="004F131F">
        <w:rPr>
          <w:rFonts w:ascii="Times New Roman" w:eastAsia="Times New Roman" w:hAnsi="Times New Roman" w:cs="Times New Roman"/>
          <w:sz w:val="24"/>
          <w:szCs w:val="24"/>
          <w:lang w:eastAsia="ru-RU"/>
        </w:rPr>
        <w:softHyphen/>
        <w:t xml:space="preserve">люстрациями и оглавлением. </w:t>
      </w:r>
    </w:p>
    <w:p w:rsidR="00CC0546" w:rsidRPr="004F131F" w:rsidRDefault="00CC0546" w:rsidP="00CC0546">
      <w:pPr>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b/>
          <w:bCs/>
          <w:iCs/>
          <w:sz w:val="24"/>
          <w:szCs w:val="24"/>
          <w:lang w:eastAsia="ru-RU"/>
        </w:rPr>
        <w:t>Тематический контроль</w:t>
      </w:r>
      <w:r w:rsidRPr="004F131F">
        <w:rPr>
          <w:rFonts w:ascii="Times New Roman" w:eastAsia="Times New Roman" w:hAnsi="Times New Roman" w:cs="Times New Roman"/>
          <w:sz w:val="24"/>
          <w:szCs w:val="24"/>
          <w:lang w:eastAsia="ru-RU"/>
        </w:rPr>
        <w:t xml:space="preserve"> проводится после изучения определенной темы и может прохо</w:t>
      </w:r>
      <w:r w:rsidRPr="004F131F">
        <w:rPr>
          <w:rFonts w:ascii="Times New Roman" w:eastAsia="Times New Roman" w:hAnsi="Times New Roman" w:cs="Times New Roman"/>
          <w:sz w:val="24"/>
          <w:szCs w:val="24"/>
          <w:lang w:eastAsia="ru-RU"/>
        </w:rPr>
        <w:softHyphen/>
        <w:t>дить как в устной, так и в письменной форме. Письменная работа также может быть прове</w:t>
      </w:r>
      <w:r w:rsidRPr="004F131F">
        <w:rPr>
          <w:rFonts w:ascii="Times New Roman" w:eastAsia="Times New Roman" w:hAnsi="Times New Roman" w:cs="Times New Roman"/>
          <w:sz w:val="24"/>
          <w:szCs w:val="24"/>
          <w:lang w:eastAsia="ru-RU"/>
        </w:rPr>
        <w:softHyphen/>
        <w:t xml:space="preserve">дена в виде тестовых заданий, построенных с учетом предмета чтения. </w:t>
      </w:r>
    </w:p>
    <w:p w:rsidR="004E14D6" w:rsidRPr="009439DB" w:rsidRDefault="00CC0546" w:rsidP="00014035">
      <w:pPr>
        <w:spacing w:after="0" w:line="240" w:lineRule="auto"/>
        <w:rPr>
          <w:rFonts w:ascii="Times New Roman" w:eastAsia="Times New Roman" w:hAnsi="Times New Roman" w:cs="Times New Roman"/>
          <w:sz w:val="24"/>
          <w:szCs w:val="24"/>
          <w:lang w:eastAsia="ru-RU"/>
        </w:rPr>
      </w:pPr>
      <w:r w:rsidRPr="004F131F">
        <w:rPr>
          <w:rFonts w:ascii="Times New Roman" w:eastAsia="Times New Roman" w:hAnsi="Times New Roman" w:cs="Times New Roman"/>
          <w:b/>
          <w:bCs/>
          <w:iCs/>
          <w:sz w:val="24"/>
          <w:szCs w:val="24"/>
          <w:lang w:eastAsia="ru-RU"/>
        </w:rPr>
        <w:t>Итоговый контроль</w:t>
      </w:r>
      <w:r w:rsidRPr="004F131F">
        <w:rPr>
          <w:rFonts w:ascii="Times New Roman" w:eastAsia="Times New Roman" w:hAnsi="Times New Roman" w:cs="Times New Roman"/>
          <w:sz w:val="24"/>
          <w:szCs w:val="24"/>
          <w:lang w:eastAsia="ru-RU"/>
        </w:rPr>
        <w:t xml:space="preserve"> по проверке чтения вслух проводится индивидуально. Для проверки подбираются доступные по лексике и содержа</w:t>
      </w:r>
      <w:r w:rsidRPr="004F131F">
        <w:rPr>
          <w:rFonts w:ascii="Times New Roman" w:eastAsia="Times New Roman" w:hAnsi="Times New Roman" w:cs="Times New Roman"/>
          <w:sz w:val="24"/>
          <w:szCs w:val="24"/>
          <w:lang w:eastAsia="ru-RU"/>
        </w:rPr>
        <w:softHyphen/>
        <w:t>нию незнакомые тексты. При выборе текста осу</w:t>
      </w:r>
      <w:r w:rsidRPr="004F131F">
        <w:rPr>
          <w:rFonts w:ascii="Times New Roman" w:eastAsia="Times New Roman" w:hAnsi="Times New Roman" w:cs="Times New Roman"/>
          <w:sz w:val="24"/>
          <w:szCs w:val="24"/>
          <w:lang w:eastAsia="ru-RU"/>
        </w:rPr>
        <w:softHyphen/>
        <w:t>ществляется подсчет количества слов (слово «средней» длины равно 6 знакам, к знакам отно</w:t>
      </w:r>
      <w:r w:rsidRPr="004F131F">
        <w:rPr>
          <w:rFonts w:ascii="Times New Roman" w:eastAsia="Times New Roman" w:hAnsi="Times New Roman" w:cs="Times New Roman"/>
          <w:sz w:val="24"/>
          <w:szCs w:val="24"/>
          <w:lang w:eastAsia="ru-RU"/>
        </w:rPr>
        <w:softHyphen/>
        <w:t>сят как букву, так и пробел между словами). Для проверки понимания текста учитель задает по</w:t>
      </w:r>
      <w:r w:rsidRPr="004F131F">
        <w:rPr>
          <w:rFonts w:ascii="Times New Roman" w:eastAsia="Times New Roman" w:hAnsi="Times New Roman" w:cs="Times New Roman"/>
          <w:sz w:val="24"/>
          <w:szCs w:val="24"/>
          <w:lang w:eastAsia="ru-RU"/>
        </w:rPr>
        <w:softHyphen/>
        <w:t>сле чтения вопросы. Проверка навыка чтения «про себя» проводится фронтально или группа</w:t>
      </w:r>
      <w:r w:rsidRPr="004F131F">
        <w:rPr>
          <w:rFonts w:ascii="Times New Roman" w:eastAsia="Times New Roman" w:hAnsi="Times New Roman" w:cs="Times New Roman"/>
          <w:sz w:val="24"/>
          <w:szCs w:val="24"/>
          <w:lang w:eastAsia="ru-RU"/>
        </w:rPr>
        <w:softHyphen/>
        <w:t>ми. Для проверки учитель заготавливает инди</w:t>
      </w:r>
      <w:r w:rsidRPr="004F131F">
        <w:rPr>
          <w:rFonts w:ascii="Times New Roman" w:eastAsia="Times New Roman" w:hAnsi="Times New Roman" w:cs="Times New Roman"/>
          <w:sz w:val="24"/>
          <w:szCs w:val="24"/>
          <w:lang w:eastAsia="ru-RU"/>
        </w:rPr>
        <w:softHyphen/>
        <w:t>видуальные карточки, которые получает каж</w:t>
      </w:r>
      <w:r w:rsidRPr="004F131F">
        <w:rPr>
          <w:rFonts w:ascii="Times New Roman" w:eastAsia="Times New Roman" w:hAnsi="Times New Roman" w:cs="Times New Roman"/>
          <w:sz w:val="24"/>
          <w:szCs w:val="24"/>
          <w:lang w:eastAsia="ru-RU"/>
        </w:rPr>
        <w:softHyphen/>
        <w:t>дый ученик. Задания на карточках могут быть общими, а могут быть дифференцированными. Для учета результатов проверки навыка чтения учитель пол</w:t>
      </w:r>
      <w:r w:rsidR="009439DB">
        <w:rPr>
          <w:rFonts w:ascii="Times New Roman" w:eastAsia="Times New Roman" w:hAnsi="Times New Roman" w:cs="Times New Roman"/>
          <w:sz w:val="24"/>
          <w:szCs w:val="24"/>
          <w:lang w:eastAsia="ru-RU"/>
        </w:rPr>
        <w:t>ьзуется соответствующей схемой.</w:t>
      </w:r>
    </w:p>
    <w:p w:rsidR="00FF5E28" w:rsidRPr="00C01F8D" w:rsidRDefault="00FF5E28" w:rsidP="00FF5E28">
      <w:pPr>
        <w:spacing w:after="0" w:line="240" w:lineRule="auto"/>
        <w:outlineLvl w:val="3"/>
        <w:rPr>
          <w:rFonts w:ascii="Times New Roman" w:eastAsia="Times New Roman" w:hAnsi="Times New Roman" w:cs="Times New Roman"/>
          <w:b/>
          <w:bCs/>
          <w:sz w:val="24"/>
          <w:szCs w:val="24"/>
          <w:lang w:eastAsia="ru-RU"/>
        </w:rPr>
      </w:pPr>
      <w:r w:rsidRPr="00C01F8D">
        <w:rPr>
          <w:rFonts w:ascii="Times New Roman" w:eastAsia="Times New Roman" w:hAnsi="Times New Roman" w:cs="Times New Roman"/>
          <w:b/>
          <w:bCs/>
          <w:sz w:val="24"/>
          <w:szCs w:val="24"/>
          <w:lang w:eastAsia="ru-RU"/>
        </w:rPr>
        <w:t>Критерии и нормы оценки знаний обучающихся</w:t>
      </w:r>
    </w:p>
    <w:p w:rsidR="00F26899" w:rsidRPr="00F26899" w:rsidRDefault="00F26899" w:rsidP="00F26899">
      <w:pPr>
        <w:shd w:val="clear" w:color="auto" w:fill="FFFFFF"/>
        <w:spacing w:after="0" w:line="240" w:lineRule="auto"/>
        <w:rPr>
          <w:rFonts w:ascii="Times New Roman" w:eastAsia="Times New Roman" w:hAnsi="Times New Roman" w:cs="Times New Roman"/>
          <w:b/>
          <w:bCs/>
          <w:iCs/>
          <w:sz w:val="24"/>
          <w:szCs w:val="24"/>
          <w:lang w:eastAsia="ru-RU"/>
        </w:rPr>
      </w:pPr>
      <w:r w:rsidRPr="00F26899">
        <w:rPr>
          <w:rFonts w:ascii="Times New Roman" w:eastAsia="Times New Roman" w:hAnsi="Times New Roman" w:cs="Times New Roman"/>
          <w:b/>
          <w:bCs/>
          <w:iCs/>
          <w:sz w:val="24"/>
          <w:szCs w:val="24"/>
          <w:lang w:eastAsia="ru-RU"/>
        </w:rPr>
        <w:t>Характеристика словесной оценки (оценочное суждение)</w:t>
      </w:r>
    </w:p>
    <w:p w:rsidR="00F26899" w:rsidRPr="00F26899" w:rsidRDefault="00F26899" w:rsidP="00F26899">
      <w:pPr>
        <w:shd w:val="clear" w:color="auto" w:fill="FFFFFF"/>
        <w:spacing w:after="0" w:line="240" w:lineRule="auto"/>
        <w:rPr>
          <w:rFonts w:ascii="Times New Roman" w:eastAsia="Calibri" w:hAnsi="Times New Roman" w:cs="Times New Roman"/>
          <w:sz w:val="24"/>
          <w:szCs w:val="24"/>
          <w:lang w:eastAsia="ru-RU"/>
        </w:rPr>
      </w:pPr>
      <w:r w:rsidRPr="00F26899">
        <w:rPr>
          <w:rFonts w:ascii="Times New Roman" w:eastAsia="Calibri" w:hAnsi="Times New Roman" w:cs="Times New Roman"/>
          <w:sz w:val="24"/>
          <w:szCs w:val="24"/>
          <w:lang w:eastAsia="ru-RU"/>
        </w:rPr>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F26899" w:rsidRPr="00F26899" w:rsidRDefault="00F26899" w:rsidP="00F26899">
      <w:pPr>
        <w:shd w:val="clear" w:color="auto" w:fill="FFFFFF"/>
        <w:spacing w:after="0" w:line="240" w:lineRule="auto"/>
        <w:rPr>
          <w:rFonts w:ascii="Times New Roman" w:eastAsia="Calibri" w:hAnsi="Times New Roman" w:cs="Times New Roman"/>
          <w:sz w:val="24"/>
          <w:szCs w:val="24"/>
          <w:lang w:eastAsia="ru-RU"/>
        </w:rPr>
      </w:pPr>
      <w:r w:rsidRPr="00F26899">
        <w:rPr>
          <w:rFonts w:ascii="Times New Roman" w:eastAsia="Calibri" w:hAnsi="Times New Roman" w:cs="Times New Roman"/>
          <w:sz w:val="24"/>
          <w:szCs w:val="24"/>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i/>
          <w:iCs/>
          <w:sz w:val="24"/>
          <w:szCs w:val="24"/>
          <w:lang w:eastAsia="ru-RU"/>
        </w:rPr>
        <w:t>1-й класс</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lastRenderedPageBreak/>
        <w:t>Осознанное, правильное, плавное слоговое чтение отдельных слов, предложений, маленьких текстов. Постепенный переход к чтению целыми словами.</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i/>
          <w:iCs/>
          <w:sz w:val="24"/>
          <w:szCs w:val="24"/>
          <w:lang w:eastAsia="ru-RU"/>
        </w:rPr>
        <w:t>2-й класс</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 xml:space="preserve">Переход к осознанному правильному чтению целыми словами. Формирование осознанного чтения про себя. Осознанное, правильное, выразительное чтение целыми словами с соблюдением соответствующей интонации, тона, темпа и громкости речи. </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i/>
          <w:iCs/>
          <w:sz w:val="24"/>
          <w:szCs w:val="24"/>
          <w:lang w:eastAsia="ru-RU"/>
        </w:rPr>
        <w:t>3-й класс</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i/>
          <w:iCs/>
          <w:sz w:val="24"/>
          <w:szCs w:val="24"/>
          <w:lang w:eastAsia="ru-RU"/>
        </w:rPr>
        <w:t>4-й класс</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 xml:space="preserve">Беглое, осознанное, правильное, выразительное чтение с соблюдением всех необходимых норм, с использованием средств выразительности устной речи. Самостоятельная подготовка к выразительному чтению. Осознанное чтение про себя любого по объему и жанру текста. </w:t>
      </w:r>
    </w:p>
    <w:p w:rsidR="00F26899" w:rsidRPr="00F26899" w:rsidRDefault="00F26899" w:rsidP="00F26899">
      <w:pPr>
        <w:shd w:val="clear" w:color="auto" w:fill="FFFFFF"/>
        <w:tabs>
          <w:tab w:val="left" w:pos="0"/>
        </w:tabs>
        <w:spacing w:after="0" w:line="240" w:lineRule="auto"/>
        <w:ind w:right="2"/>
        <w:rPr>
          <w:rFonts w:ascii="Times New Roman" w:eastAsia="Times New Roman" w:hAnsi="Times New Roman" w:cs="Times New Roman"/>
          <w:b/>
          <w:bCs/>
          <w:iCs/>
          <w:sz w:val="24"/>
          <w:szCs w:val="24"/>
          <w:lang w:eastAsia="ru-RU"/>
        </w:rPr>
      </w:pPr>
      <w:r w:rsidRPr="00F26899">
        <w:rPr>
          <w:rFonts w:ascii="Times New Roman" w:eastAsia="Times New Roman" w:hAnsi="Times New Roman" w:cs="Times New Roman"/>
          <w:b/>
          <w:bCs/>
          <w:iCs/>
          <w:sz w:val="24"/>
          <w:szCs w:val="24"/>
          <w:lang w:eastAsia="ru-RU"/>
        </w:rPr>
        <w:t>Классификация ошибок и недочетов,</w:t>
      </w:r>
      <w:r w:rsidRPr="00F26899">
        <w:rPr>
          <w:rFonts w:ascii="Times New Roman" w:eastAsia="Times New Roman" w:hAnsi="Times New Roman" w:cs="Times New Roman"/>
          <w:sz w:val="24"/>
          <w:szCs w:val="24"/>
          <w:lang w:eastAsia="ru-RU"/>
        </w:rPr>
        <w:t xml:space="preserve"> </w:t>
      </w:r>
      <w:r w:rsidRPr="00F26899">
        <w:rPr>
          <w:rFonts w:ascii="Times New Roman" w:eastAsia="Times New Roman" w:hAnsi="Times New Roman" w:cs="Times New Roman"/>
          <w:b/>
          <w:bCs/>
          <w:iCs/>
          <w:sz w:val="24"/>
          <w:szCs w:val="24"/>
          <w:lang w:eastAsia="ru-RU"/>
        </w:rPr>
        <w:t>влияющих на снижение оценки</w:t>
      </w:r>
    </w:p>
    <w:p w:rsidR="00F26899" w:rsidRPr="00F26899" w:rsidRDefault="00F26899" w:rsidP="00F26899">
      <w:pPr>
        <w:shd w:val="clear" w:color="auto" w:fill="FFFFFF"/>
        <w:spacing w:after="0" w:line="240" w:lineRule="auto"/>
        <w:rPr>
          <w:rFonts w:ascii="Times New Roman" w:eastAsia="Times New Roman" w:hAnsi="Times New Roman" w:cs="Times New Roman"/>
          <w:b/>
          <w:bCs/>
          <w:sz w:val="24"/>
          <w:szCs w:val="24"/>
          <w:lang w:eastAsia="ru-RU"/>
        </w:rPr>
      </w:pPr>
      <w:r w:rsidRPr="00F26899">
        <w:rPr>
          <w:rFonts w:ascii="Times New Roman" w:eastAsia="Times New Roman" w:hAnsi="Times New Roman" w:cs="Times New Roman"/>
          <w:b/>
          <w:bCs/>
          <w:i/>
          <w:iCs/>
          <w:sz w:val="24"/>
          <w:szCs w:val="24"/>
          <w:lang w:eastAsia="ru-RU"/>
        </w:rPr>
        <w:t>Ошибки:</w:t>
      </w:r>
    </w:p>
    <w:p w:rsidR="00F26899" w:rsidRPr="00F26899" w:rsidRDefault="00F26899" w:rsidP="008678B2">
      <w:pPr>
        <w:numPr>
          <w:ilvl w:val="0"/>
          <w:numId w:val="56"/>
        </w:numPr>
        <w:shd w:val="clear" w:color="auto" w:fill="FFFFFF"/>
        <w:spacing w:after="0" w:line="240" w:lineRule="auto"/>
        <w:ind w:left="360"/>
        <w:rPr>
          <w:rFonts w:ascii="Times New Roman" w:eastAsia="Times New Roman" w:hAnsi="Times New Roman" w:cs="Times New Roman"/>
          <w:i/>
          <w:iCs/>
          <w:sz w:val="24"/>
          <w:szCs w:val="24"/>
          <w:lang w:eastAsia="ru-RU"/>
        </w:rPr>
      </w:pPr>
      <w:r w:rsidRPr="00F26899">
        <w:rPr>
          <w:rFonts w:ascii="Times New Roman" w:eastAsia="Times New Roman" w:hAnsi="Times New Roman" w:cs="Times New Roman"/>
          <w:sz w:val="24"/>
          <w:szCs w:val="24"/>
          <w:lang w:eastAsia="ru-RU"/>
        </w:rPr>
        <w:t>искажения читаемых слов (замена, перестановка, пропуски или добавления букв, слогов, слов);</w:t>
      </w:r>
    </w:p>
    <w:p w:rsidR="00F26899" w:rsidRPr="00F26899" w:rsidRDefault="00F26899" w:rsidP="008678B2">
      <w:pPr>
        <w:numPr>
          <w:ilvl w:val="0"/>
          <w:numId w:val="56"/>
        </w:numPr>
        <w:shd w:val="clear" w:color="auto" w:fill="FFFFFF"/>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неправильная постановка ударений (более 2);</w:t>
      </w:r>
    </w:p>
    <w:p w:rsidR="00F26899" w:rsidRPr="00F26899" w:rsidRDefault="00F26899" w:rsidP="008678B2">
      <w:pPr>
        <w:numPr>
          <w:ilvl w:val="0"/>
          <w:numId w:val="56"/>
        </w:numPr>
        <w:shd w:val="clear" w:color="auto" w:fill="FFFFFF"/>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чтение всего текста без смысловых пауз, нарушение темпа и четкости произношения слов при чтении вслух;</w:t>
      </w:r>
    </w:p>
    <w:p w:rsidR="00F26899" w:rsidRPr="00F26899" w:rsidRDefault="00F26899" w:rsidP="008678B2">
      <w:pPr>
        <w:numPr>
          <w:ilvl w:val="0"/>
          <w:numId w:val="56"/>
        </w:numPr>
        <w:shd w:val="clear" w:color="auto" w:fill="FFFFFF"/>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непонимание общего смысла прочитанного текста за установленное время чтения;</w:t>
      </w:r>
    </w:p>
    <w:p w:rsidR="00F26899" w:rsidRPr="00F26899" w:rsidRDefault="00F26899" w:rsidP="008678B2">
      <w:pPr>
        <w:numPr>
          <w:ilvl w:val="0"/>
          <w:numId w:val="56"/>
        </w:numPr>
        <w:shd w:val="clear" w:color="auto" w:fill="FFFFFF"/>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неправильные ответы на вопросы по содержанию текста;</w:t>
      </w:r>
    </w:p>
    <w:p w:rsidR="00F26899" w:rsidRPr="00F26899" w:rsidRDefault="00F26899" w:rsidP="008678B2">
      <w:pPr>
        <w:numPr>
          <w:ilvl w:val="0"/>
          <w:numId w:val="56"/>
        </w:numPr>
        <w:shd w:val="clear" w:color="auto" w:fill="FFFFFF"/>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F26899" w:rsidRPr="00F26899" w:rsidRDefault="00F26899" w:rsidP="008678B2">
      <w:pPr>
        <w:numPr>
          <w:ilvl w:val="0"/>
          <w:numId w:val="56"/>
        </w:numPr>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нарушение при пересказе последовательности событий в произведении;</w:t>
      </w:r>
    </w:p>
    <w:p w:rsidR="00F26899" w:rsidRPr="00F26899" w:rsidRDefault="00F26899" w:rsidP="008678B2">
      <w:pPr>
        <w:numPr>
          <w:ilvl w:val="0"/>
          <w:numId w:val="56"/>
        </w:numPr>
        <w:shd w:val="clear" w:color="auto" w:fill="FFFFFF"/>
        <w:tabs>
          <w:tab w:val="left" w:pos="360"/>
        </w:tabs>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нетвердое знание наизусть подготовленного текста;</w:t>
      </w:r>
    </w:p>
    <w:p w:rsidR="00F26899" w:rsidRPr="00753810" w:rsidRDefault="00F26899" w:rsidP="00F26899">
      <w:pPr>
        <w:numPr>
          <w:ilvl w:val="0"/>
          <w:numId w:val="56"/>
        </w:numPr>
        <w:shd w:val="clear" w:color="auto" w:fill="FFFFFF"/>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монотонность чтения, отсутствие средств выразительности.</w:t>
      </w:r>
    </w:p>
    <w:p w:rsidR="00F26899" w:rsidRPr="00F26899" w:rsidRDefault="00F26899" w:rsidP="00F26899">
      <w:pPr>
        <w:shd w:val="clear" w:color="auto" w:fill="FFFFFF"/>
        <w:tabs>
          <w:tab w:val="left" w:pos="180"/>
        </w:tabs>
        <w:spacing w:after="0" w:line="240" w:lineRule="auto"/>
        <w:rPr>
          <w:rFonts w:ascii="Times New Roman" w:eastAsia="Times New Roman" w:hAnsi="Times New Roman" w:cs="Times New Roman"/>
          <w:b/>
          <w:bCs/>
          <w:sz w:val="24"/>
          <w:szCs w:val="24"/>
          <w:lang w:eastAsia="ru-RU"/>
        </w:rPr>
      </w:pPr>
      <w:r w:rsidRPr="00F26899">
        <w:rPr>
          <w:rFonts w:ascii="Times New Roman" w:eastAsia="Times New Roman" w:hAnsi="Times New Roman" w:cs="Times New Roman"/>
          <w:b/>
          <w:bCs/>
          <w:i/>
          <w:iCs/>
          <w:sz w:val="24"/>
          <w:szCs w:val="24"/>
          <w:lang w:eastAsia="ru-RU"/>
        </w:rPr>
        <w:t>Недочеты:</w:t>
      </w:r>
    </w:p>
    <w:p w:rsidR="00F26899" w:rsidRPr="00F26899" w:rsidRDefault="00F26899" w:rsidP="008678B2">
      <w:pPr>
        <w:numPr>
          <w:ilvl w:val="0"/>
          <w:numId w:val="57"/>
        </w:numPr>
        <w:shd w:val="clear" w:color="auto" w:fill="FFFFFF"/>
        <w:tabs>
          <w:tab w:val="left" w:pos="360"/>
        </w:tabs>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более двух неправильных ударений;</w:t>
      </w:r>
    </w:p>
    <w:p w:rsidR="00F26899" w:rsidRPr="00F26899" w:rsidRDefault="00F26899" w:rsidP="008678B2">
      <w:pPr>
        <w:numPr>
          <w:ilvl w:val="0"/>
          <w:numId w:val="57"/>
        </w:numPr>
        <w:shd w:val="clear" w:color="auto" w:fill="FFFFFF"/>
        <w:tabs>
          <w:tab w:val="left" w:pos="360"/>
        </w:tabs>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отдельные нарушения смысловых пауз, темпа и четкости произношения слов при чтении вслух;</w:t>
      </w:r>
    </w:p>
    <w:p w:rsidR="00F26899" w:rsidRPr="00F26899" w:rsidRDefault="00F26899" w:rsidP="008678B2">
      <w:pPr>
        <w:numPr>
          <w:ilvl w:val="0"/>
          <w:numId w:val="57"/>
        </w:numPr>
        <w:shd w:val="clear" w:color="auto" w:fill="FFFFFF"/>
        <w:tabs>
          <w:tab w:val="left" w:pos="360"/>
        </w:tabs>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осознание прочитанного текста за время, немного превышающее установленное;</w:t>
      </w:r>
    </w:p>
    <w:p w:rsidR="00F26899" w:rsidRPr="00F26899" w:rsidRDefault="00F26899" w:rsidP="008678B2">
      <w:pPr>
        <w:numPr>
          <w:ilvl w:val="0"/>
          <w:numId w:val="57"/>
        </w:numPr>
        <w:shd w:val="clear" w:color="auto" w:fill="FFFFFF"/>
        <w:tabs>
          <w:tab w:val="left" w:pos="360"/>
        </w:tabs>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неточности при формулировке основной мысли произведения;</w:t>
      </w:r>
    </w:p>
    <w:p w:rsidR="00F26899" w:rsidRPr="00753810" w:rsidRDefault="00F26899" w:rsidP="00F26899">
      <w:pPr>
        <w:numPr>
          <w:ilvl w:val="0"/>
          <w:numId w:val="57"/>
        </w:numPr>
        <w:shd w:val="clear" w:color="auto" w:fill="FFFFFF"/>
        <w:tabs>
          <w:tab w:val="left" w:pos="360"/>
        </w:tabs>
        <w:spacing w:after="0" w:line="240" w:lineRule="auto"/>
        <w:ind w:left="360"/>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нецелесообразность использования средств выразительности,  недостаточная  выразительность при передаче характера персонажа.</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sz w:val="24"/>
          <w:szCs w:val="24"/>
          <w:lang w:eastAsia="ru-RU"/>
        </w:rPr>
        <w:t>Техника чтения</w:t>
      </w:r>
    </w:p>
    <w:p w:rsidR="00F26899" w:rsidRPr="00F26899" w:rsidRDefault="00F26899" w:rsidP="00F26899">
      <w:pPr>
        <w:spacing w:after="0" w:line="240" w:lineRule="auto"/>
        <w:ind w:right="-105"/>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 xml:space="preserve">Переход к осмысленному правильному чтению целыми словами. </w:t>
      </w:r>
    </w:p>
    <w:p w:rsidR="00F26899" w:rsidRPr="00F26899" w:rsidRDefault="00F26899" w:rsidP="00F26899">
      <w:pPr>
        <w:spacing w:after="0" w:line="240" w:lineRule="auto"/>
        <w:ind w:right="-105"/>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 xml:space="preserve">В </w:t>
      </w:r>
      <w:r w:rsidRPr="00F26899">
        <w:rPr>
          <w:rFonts w:ascii="Times New Roman" w:eastAsia="Times New Roman" w:hAnsi="Times New Roman" w:cs="Times New Roman"/>
          <w:sz w:val="24"/>
          <w:szCs w:val="24"/>
          <w:lang w:val="en-US" w:eastAsia="ru-RU"/>
        </w:rPr>
        <w:t>I</w:t>
      </w:r>
      <w:r w:rsidRPr="00F26899">
        <w:rPr>
          <w:rFonts w:ascii="Times New Roman" w:eastAsia="Times New Roman" w:hAnsi="Times New Roman" w:cs="Times New Roman"/>
          <w:sz w:val="24"/>
          <w:szCs w:val="24"/>
          <w:lang w:eastAsia="ru-RU"/>
        </w:rPr>
        <w:t xml:space="preserve">-м полугодии темп чтения вслух незнакомого текста – 60 слов. Формирование осознанного чтения про себя. Темп чтения про себя – на 10 и более слов быстрее, чем при чтении вслух. </w:t>
      </w:r>
    </w:p>
    <w:p w:rsidR="00F26899" w:rsidRPr="00F26899" w:rsidRDefault="00F26899" w:rsidP="00F26899">
      <w:pPr>
        <w:spacing w:after="0" w:line="240" w:lineRule="auto"/>
        <w:ind w:right="-105"/>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val="en-US" w:eastAsia="ru-RU"/>
        </w:rPr>
        <w:t>II</w:t>
      </w:r>
      <w:r w:rsidRPr="00F26899">
        <w:rPr>
          <w:rFonts w:ascii="Times New Roman" w:eastAsia="Times New Roman" w:hAnsi="Times New Roman" w:cs="Times New Roman"/>
          <w:sz w:val="24"/>
          <w:szCs w:val="24"/>
          <w:lang w:eastAsia="ru-RU"/>
        </w:rPr>
        <w:t>-е полугодие. Сознательное, правильное, выразительное чтение целыми словами с соблюдением соответствующей интонации, тона, темпа и громкости речи. Темп чтения вслух незнакомого текста – 75 слов, про себя – на 10 и более слов быстрее.</w:t>
      </w:r>
    </w:p>
    <w:p w:rsidR="00F26899" w:rsidRPr="00F26899" w:rsidRDefault="00F26899" w:rsidP="00F26899">
      <w:pPr>
        <w:spacing w:after="0" w:line="240" w:lineRule="auto"/>
        <w:rPr>
          <w:rFonts w:ascii="Times New Roman" w:eastAsia="Times New Roman" w:hAnsi="Times New Roman" w:cs="Times New Roman"/>
          <w:b/>
          <w:sz w:val="24"/>
          <w:szCs w:val="24"/>
          <w:lang w:eastAsia="ru-RU"/>
        </w:rPr>
      </w:pPr>
    </w:p>
    <w:p w:rsidR="00F26899" w:rsidRPr="00F26899" w:rsidRDefault="00F26899" w:rsidP="00F26899">
      <w:pPr>
        <w:spacing w:after="0" w:line="240" w:lineRule="auto"/>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b/>
          <w:sz w:val="24"/>
          <w:szCs w:val="24"/>
          <w:lang w:eastAsia="ru-RU"/>
        </w:rPr>
        <w:t>Критерии оцен</w:t>
      </w:r>
      <w:r w:rsidR="00753810">
        <w:rPr>
          <w:rFonts w:ascii="Times New Roman" w:eastAsia="Times New Roman" w:hAnsi="Times New Roman" w:cs="Times New Roman"/>
          <w:b/>
          <w:sz w:val="24"/>
          <w:szCs w:val="24"/>
          <w:lang w:eastAsia="ru-RU"/>
        </w:rPr>
        <w:t>ки по технике чтения в 3 классе</w:t>
      </w:r>
    </w:p>
    <w:tbl>
      <w:tblPr>
        <w:tblW w:w="0" w:type="auto"/>
        <w:jc w:val="center"/>
        <w:tblInd w:w="-1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778"/>
        <w:gridCol w:w="1559"/>
        <w:gridCol w:w="1560"/>
        <w:gridCol w:w="1628"/>
        <w:gridCol w:w="1632"/>
        <w:gridCol w:w="1559"/>
        <w:gridCol w:w="1559"/>
        <w:gridCol w:w="1560"/>
        <w:gridCol w:w="1604"/>
      </w:tblGrid>
      <w:tr w:rsidR="00C01F8D" w:rsidRPr="00C01F8D" w:rsidTr="007D4B3B">
        <w:trPr>
          <w:trHeight w:val="294"/>
          <w:jc w:val="center"/>
        </w:trPr>
        <w:tc>
          <w:tcPr>
            <w:tcW w:w="1778" w:type="dxa"/>
            <w:vMerge w:val="restart"/>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отметки</w:t>
            </w:r>
          </w:p>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класс</w:t>
            </w:r>
          </w:p>
        </w:tc>
        <w:tc>
          <w:tcPr>
            <w:tcW w:w="3119" w:type="dxa"/>
            <w:gridSpan w:val="2"/>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b/>
                <w:sz w:val="24"/>
                <w:szCs w:val="24"/>
                <w:lang w:eastAsia="ru-RU"/>
              </w:rPr>
              <w:t>«5»</w:t>
            </w:r>
          </w:p>
        </w:tc>
        <w:tc>
          <w:tcPr>
            <w:tcW w:w="3260" w:type="dxa"/>
            <w:gridSpan w:val="2"/>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b/>
                <w:sz w:val="24"/>
                <w:szCs w:val="24"/>
                <w:lang w:eastAsia="ru-RU"/>
              </w:rPr>
              <w:t>«4»</w:t>
            </w:r>
          </w:p>
        </w:tc>
        <w:tc>
          <w:tcPr>
            <w:tcW w:w="3118" w:type="dxa"/>
            <w:gridSpan w:val="2"/>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b/>
                <w:sz w:val="24"/>
                <w:szCs w:val="24"/>
                <w:lang w:eastAsia="ru-RU"/>
              </w:rPr>
              <w:t>«3»</w:t>
            </w:r>
          </w:p>
        </w:tc>
        <w:tc>
          <w:tcPr>
            <w:tcW w:w="3164" w:type="dxa"/>
            <w:gridSpan w:val="2"/>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b/>
                <w:sz w:val="24"/>
                <w:szCs w:val="24"/>
                <w:lang w:eastAsia="ru-RU"/>
              </w:rPr>
              <w:t>«2»</w:t>
            </w:r>
          </w:p>
        </w:tc>
      </w:tr>
      <w:tr w:rsidR="00C01F8D" w:rsidRPr="00C01F8D" w:rsidTr="007D4B3B">
        <w:trPr>
          <w:trHeight w:val="151"/>
          <w:jc w:val="center"/>
        </w:trPr>
        <w:tc>
          <w:tcPr>
            <w:tcW w:w="1778" w:type="dxa"/>
            <w:vMerge/>
            <w:tcBorders>
              <w:top w:val="single" w:sz="4" w:space="0" w:color="auto"/>
              <w:left w:val="single" w:sz="4" w:space="0" w:color="auto"/>
              <w:bottom w:val="single" w:sz="4" w:space="0" w:color="auto"/>
              <w:right w:val="single" w:sz="4" w:space="0" w:color="auto"/>
            </w:tcBorders>
            <w:vAlign w:val="center"/>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F26899" w:rsidRPr="00C01F8D"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I полугодие</w:t>
            </w:r>
          </w:p>
          <w:p w:rsidR="007D4B3B" w:rsidRPr="00F26899" w:rsidRDefault="007D4B3B" w:rsidP="00FF5E28">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sz w:val="24"/>
                <w:szCs w:val="24"/>
                <w:lang w:eastAsia="ru-RU"/>
              </w:rPr>
              <w:t>II полугодие</w:t>
            </w:r>
          </w:p>
        </w:tc>
        <w:tc>
          <w:tcPr>
            <w:tcW w:w="1628"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sz w:val="24"/>
                <w:szCs w:val="24"/>
                <w:lang w:eastAsia="ru-RU"/>
              </w:rPr>
              <w:t>I полугодие</w:t>
            </w:r>
          </w:p>
        </w:tc>
        <w:tc>
          <w:tcPr>
            <w:tcW w:w="1632"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sz w:val="24"/>
                <w:szCs w:val="24"/>
                <w:lang w:eastAsia="ru-RU"/>
              </w:rPr>
              <w:t>II полугодие</w:t>
            </w:r>
          </w:p>
        </w:tc>
        <w:tc>
          <w:tcPr>
            <w:tcW w:w="1559"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sz w:val="24"/>
                <w:szCs w:val="24"/>
                <w:lang w:eastAsia="ru-RU"/>
              </w:rPr>
              <w:t>I полугодие</w:t>
            </w:r>
          </w:p>
        </w:tc>
        <w:tc>
          <w:tcPr>
            <w:tcW w:w="1559"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sz w:val="24"/>
                <w:szCs w:val="24"/>
                <w:lang w:eastAsia="ru-RU"/>
              </w:rPr>
              <w:t>II полугодие</w:t>
            </w:r>
          </w:p>
        </w:tc>
        <w:tc>
          <w:tcPr>
            <w:tcW w:w="1560"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sz w:val="24"/>
                <w:szCs w:val="24"/>
                <w:lang w:eastAsia="ru-RU"/>
              </w:rPr>
              <w:t>I полугодие</w:t>
            </w:r>
          </w:p>
        </w:tc>
        <w:tc>
          <w:tcPr>
            <w:tcW w:w="1604"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sz w:val="24"/>
                <w:szCs w:val="24"/>
                <w:lang w:eastAsia="ru-RU"/>
              </w:rPr>
              <w:t>II полугодие</w:t>
            </w:r>
          </w:p>
        </w:tc>
      </w:tr>
      <w:tr w:rsidR="00C01F8D" w:rsidRPr="00C01F8D" w:rsidTr="007D4B3B">
        <w:trPr>
          <w:trHeight w:val="571"/>
          <w:jc w:val="center"/>
        </w:trPr>
        <w:tc>
          <w:tcPr>
            <w:tcW w:w="1778"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III</w:t>
            </w:r>
          </w:p>
        </w:tc>
        <w:tc>
          <w:tcPr>
            <w:tcW w:w="1559"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60 слов</w:t>
            </w:r>
          </w:p>
        </w:tc>
        <w:tc>
          <w:tcPr>
            <w:tcW w:w="1560"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75 слов</w:t>
            </w:r>
          </w:p>
        </w:tc>
        <w:tc>
          <w:tcPr>
            <w:tcW w:w="1628"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55 слов</w:t>
            </w:r>
          </w:p>
        </w:tc>
        <w:tc>
          <w:tcPr>
            <w:tcW w:w="1632"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70 слов</w:t>
            </w:r>
          </w:p>
        </w:tc>
        <w:tc>
          <w:tcPr>
            <w:tcW w:w="1559"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50 слов</w:t>
            </w:r>
          </w:p>
        </w:tc>
        <w:tc>
          <w:tcPr>
            <w:tcW w:w="1559"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65 слов</w:t>
            </w:r>
          </w:p>
        </w:tc>
        <w:tc>
          <w:tcPr>
            <w:tcW w:w="1560"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35 слов</w:t>
            </w:r>
          </w:p>
        </w:tc>
        <w:tc>
          <w:tcPr>
            <w:tcW w:w="1604" w:type="dxa"/>
            <w:tcBorders>
              <w:top w:val="single" w:sz="4" w:space="0" w:color="auto"/>
              <w:left w:val="single" w:sz="4" w:space="0" w:color="auto"/>
              <w:bottom w:val="single" w:sz="4" w:space="0" w:color="auto"/>
              <w:right w:val="single" w:sz="4" w:space="0" w:color="auto"/>
            </w:tcBorders>
          </w:tcPr>
          <w:p w:rsidR="00F26899" w:rsidRPr="00F26899" w:rsidRDefault="00F26899" w:rsidP="00FF5E28">
            <w:pPr>
              <w:spacing w:after="0" w:line="240" w:lineRule="auto"/>
              <w:jc w:val="center"/>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не менее 50 слов</w:t>
            </w:r>
          </w:p>
        </w:tc>
      </w:tr>
    </w:tbl>
    <w:p w:rsidR="00F26899" w:rsidRPr="00F26899" w:rsidRDefault="00F26899" w:rsidP="00F26899">
      <w:pPr>
        <w:spacing w:after="0" w:line="240" w:lineRule="auto"/>
        <w:rPr>
          <w:rFonts w:ascii="Times New Roman" w:eastAsia="Times New Roman" w:hAnsi="Times New Roman" w:cs="Times New Roman"/>
          <w:sz w:val="24"/>
          <w:szCs w:val="24"/>
          <w:lang w:eastAsia="ru-RU"/>
        </w:rPr>
      </w:pP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Объём прочитанного на оценку текста должен быть не менее:</w:t>
      </w:r>
      <w:r w:rsidR="005B2EA5">
        <w:rPr>
          <w:rFonts w:ascii="Times New Roman" w:eastAsia="Times New Roman" w:hAnsi="Times New Roman" w:cs="Times New Roman"/>
          <w:sz w:val="24"/>
          <w:szCs w:val="24"/>
          <w:lang w:eastAsia="ru-RU"/>
        </w:rPr>
        <w:t xml:space="preserve"> </w:t>
      </w:r>
      <w:r w:rsidRPr="00F26899">
        <w:rPr>
          <w:rFonts w:ascii="Times New Roman" w:eastAsia="Times New Roman" w:hAnsi="Times New Roman" w:cs="Times New Roman"/>
          <w:sz w:val="24"/>
          <w:szCs w:val="24"/>
          <w:lang w:eastAsia="ru-RU"/>
        </w:rPr>
        <w:t>- в</w:t>
      </w:r>
      <w:r w:rsidR="00753810">
        <w:rPr>
          <w:rFonts w:ascii="Times New Roman" w:eastAsia="Times New Roman" w:hAnsi="Times New Roman" w:cs="Times New Roman"/>
          <w:sz w:val="24"/>
          <w:szCs w:val="24"/>
          <w:lang w:eastAsia="ru-RU"/>
        </w:rPr>
        <w:t xml:space="preserve"> третьем классе – 1/3 страницы.</w:t>
      </w:r>
    </w:p>
    <w:p w:rsidR="00F26899" w:rsidRPr="00F26899" w:rsidRDefault="00F26899" w:rsidP="00F26899">
      <w:pPr>
        <w:shd w:val="clear" w:color="auto" w:fill="FFFFFF"/>
        <w:spacing w:after="0" w:line="240" w:lineRule="auto"/>
        <w:ind w:right="518"/>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sz w:val="24"/>
          <w:szCs w:val="24"/>
          <w:lang w:eastAsia="ru-RU"/>
        </w:rPr>
        <w:t>Оценка «5»</w:t>
      </w:r>
      <w:r w:rsidRPr="00F26899">
        <w:rPr>
          <w:rFonts w:ascii="Times New Roman" w:eastAsia="Times New Roman" w:hAnsi="Times New Roman" w:cs="Times New Roman"/>
          <w:sz w:val="24"/>
          <w:szCs w:val="24"/>
          <w:lang w:eastAsia="ru-RU"/>
        </w:rPr>
        <w:t xml:space="preserve"> ставится ученику, если он:</w:t>
      </w:r>
    </w:p>
    <w:p w:rsidR="00F26899" w:rsidRPr="00F26899" w:rsidRDefault="00F26899" w:rsidP="008678B2">
      <w:pPr>
        <w:numPr>
          <w:ilvl w:val="0"/>
          <w:numId w:val="58"/>
        </w:numPr>
        <w:shd w:val="clear" w:color="auto" w:fill="FFFFFF"/>
        <w:spacing w:after="0" w:line="240" w:lineRule="auto"/>
        <w:ind w:right="518"/>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 xml:space="preserve">читает в 1 полугодии осознанно, бегло, правильно, с использованием основных средств </w:t>
      </w:r>
      <w:r w:rsidRPr="00F26899">
        <w:rPr>
          <w:rFonts w:ascii="Times New Roman" w:eastAsia="Times New Roman" w:hAnsi="Times New Roman" w:cs="Times New Roman"/>
          <w:sz w:val="24"/>
          <w:szCs w:val="24"/>
          <w:lang w:eastAsia="ru-RU"/>
        </w:rPr>
        <w:t>выразительности, темп чтения - не менее 60 слов в минуту;</w:t>
      </w:r>
    </w:p>
    <w:p w:rsidR="00F26899" w:rsidRPr="00F26899" w:rsidRDefault="00F26899" w:rsidP="008678B2">
      <w:pPr>
        <w:numPr>
          <w:ilvl w:val="0"/>
          <w:numId w:val="58"/>
        </w:numPr>
        <w:shd w:val="clear" w:color="auto" w:fill="FFFFFF"/>
        <w:spacing w:after="0" w:line="240" w:lineRule="auto"/>
        <w:ind w:right="518"/>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 xml:space="preserve">во 2 полугодии -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w:t>
      </w:r>
      <w:r w:rsidRPr="00F26899">
        <w:rPr>
          <w:rFonts w:ascii="Times New Roman" w:eastAsia="Times New Roman" w:hAnsi="Times New Roman" w:cs="Times New Roman"/>
          <w:sz w:val="24"/>
          <w:szCs w:val="24"/>
          <w:lang w:eastAsia="ru-RU"/>
        </w:rPr>
        <w:t>содержанию, темп чтения - не менее 75 слов в минуту;</w:t>
      </w:r>
    </w:p>
    <w:p w:rsidR="00F26899" w:rsidRPr="00F26899" w:rsidRDefault="00F26899" w:rsidP="008678B2">
      <w:pPr>
        <w:numPr>
          <w:ilvl w:val="0"/>
          <w:numId w:val="58"/>
        </w:numPr>
        <w:shd w:val="clear" w:color="auto" w:fill="FFFFFF"/>
        <w:spacing w:after="0" w:line="240" w:lineRule="auto"/>
        <w:ind w:right="518"/>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1"/>
          <w:sz w:val="24"/>
          <w:szCs w:val="24"/>
          <w:lang w:eastAsia="ru-RU"/>
        </w:rPr>
        <w:t xml:space="preserve">полно, кратко и выборочно пересказывать текст, самостоятельно составлять простейший пан, </w:t>
      </w:r>
      <w:r w:rsidRPr="00F26899">
        <w:rPr>
          <w:rFonts w:ascii="Times New Roman" w:eastAsia="Times New Roman" w:hAnsi="Times New Roman" w:cs="Times New Roman"/>
          <w:sz w:val="24"/>
          <w:szCs w:val="24"/>
          <w:lang w:eastAsia="ru-RU"/>
        </w:rPr>
        <w:t>выявляет основной смысл прочитанного;</w:t>
      </w:r>
    </w:p>
    <w:p w:rsidR="00F26899" w:rsidRPr="00F26899" w:rsidRDefault="00F26899" w:rsidP="008678B2">
      <w:pPr>
        <w:numPr>
          <w:ilvl w:val="0"/>
          <w:numId w:val="58"/>
        </w:numPr>
        <w:shd w:val="clear" w:color="auto" w:fill="FFFFFF"/>
        <w:spacing w:after="0" w:line="240" w:lineRule="auto"/>
        <w:ind w:right="518"/>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 xml:space="preserve">самостоятельно находит в тексте слова, выражения и эпизоды для составления рассказа на </w:t>
      </w:r>
      <w:r w:rsidRPr="00F26899">
        <w:rPr>
          <w:rFonts w:ascii="Times New Roman" w:eastAsia="Times New Roman" w:hAnsi="Times New Roman" w:cs="Times New Roman"/>
          <w:sz w:val="24"/>
          <w:szCs w:val="24"/>
          <w:lang w:eastAsia="ru-RU"/>
        </w:rPr>
        <w:t>определенную тему (о природе, событии, герое);</w:t>
      </w:r>
    </w:p>
    <w:p w:rsidR="00F26899" w:rsidRPr="00F26899" w:rsidRDefault="00F26899" w:rsidP="008678B2">
      <w:pPr>
        <w:numPr>
          <w:ilvl w:val="0"/>
          <w:numId w:val="58"/>
        </w:numPr>
        <w:shd w:val="clear" w:color="auto" w:fill="FFFFFF"/>
        <w:spacing w:after="0" w:line="240" w:lineRule="auto"/>
        <w:ind w:right="518"/>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9"/>
          <w:sz w:val="24"/>
          <w:szCs w:val="24"/>
          <w:lang w:eastAsia="ru-RU"/>
        </w:rPr>
        <w:t>знает и читает наизусть стихотворение.</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spacing w:val="-6"/>
          <w:sz w:val="24"/>
          <w:szCs w:val="24"/>
          <w:lang w:eastAsia="ru-RU"/>
        </w:rPr>
        <w:t>Оценка «4»</w:t>
      </w:r>
      <w:r w:rsidRPr="00F26899">
        <w:rPr>
          <w:rFonts w:ascii="Times New Roman" w:eastAsia="Times New Roman" w:hAnsi="Times New Roman" w:cs="Times New Roman"/>
          <w:spacing w:val="-6"/>
          <w:sz w:val="24"/>
          <w:szCs w:val="24"/>
          <w:lang w:eastAsia="ru-RU"/>
        </w:rPr>
        <w:t xml:space="preserve"> ставится ученику, если он:</w:t>
      </w:r>
    </w:p>
    <w:p w:rsidR="00F26899" w:rsidRPr="00F26899" w:rsidRDefault="00F26899" w:rsidP="008678B2">
      <w:pPr>
        <w:numPr>
          <w:ilvl w:val="0"/>
          <w:numId w:val="59"/>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9"/>
          <w:sz w:val="24"/>
          <w:szCs w:val="24"/>
          <w:lang w:eastAsia="ru-RU"/>
        </w:rPr>
        <w:t>читает текст бегло целыми словами, использует логические ударения и паузы;</w:t>
      </w:r>
    </w:p>
    <w:p w:rsidR="00F26899" w:rsidRPr="00F26899" w:rsidRDefault="00F26899" w:rsidP="008678B2">
      <w:pPr>
        <w:numPr>
          <w:ilvl w:val="0"/>
          <w:numId w:val="59"/>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9"/>
          <w:sz w:val="24"/>
          <w:szCs w:val="24"/>
          <w:lang w:eastAsia="ru-RU"/>
        </w:rPr>
        <w:t xml:space="preserve">темп чтения - не менее 55 слов в минуту в 1 полугодии, во втором полугодии - не менее 70 </w:t>
      </w:r>
      <w:r w:rsidRPr="00F26899">
        <w:rPr>
          <w:rFonts w:ascii="Times New Roman" w:eastAsia="Times New Roman" w:hAnsi="Times New Roman" w:cs="Times New Roman"/>
          <w:sz w:val="24"/>
          <w:szCs w:val="24"/>
          <w:lang w:eastAsia="ru-RU"/>
        </w:rPr>
        <w:t>слов;</w:t>
      </w:r>
    </w:p>
    <w:p w:rsidR="00F26899" w:rsidRPr="00F26899" w:rsidRDefault="00F26899" w:rsidP="008678B2">
      <w:pPr>
        <w:numPr>
          <w:ilvl w:val="0"/>
          <w:numId w:val="59"/>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9"/>
          <w:sz w:val="24"/>
          <w:szCs w:val="24"/>
          <w:lang w:eastAsia="ru-RU"/>
        </w:rPr>
        <w:t>делает 1-2 ошибки в словах при чтении и в определении логических ударений и пауз;</w:t>
      </w:r>
    </w:p>
    <w:p w:rsidR="00F26899" w:rsidRPr="00F26899" w:rsidRDefault="00F26899" w:rsidP="008678B2">
      <w:pPr>
        <w:numPr>
          <w:ilvl w:val="0"/>
          <w:numId w:val="59"/>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9"/>
          <w:sz w:val="24"/>
          <w:szCs w:val="24"/>
          <w:lang w:eastAsia="ru-RU"/>
        </w:rPr>
        <w:t>составляет план прочитанного, пересказывает текст полно (кратко, выборочно);</w:t>
      </w:r>
    </w:p>
    <w:p w:rsidR="00F26899" w:rsidRPr="00F26899" w:rsidRDefault="00F26899" w:rsidP="008678B2">
      <w:pPr>
        <w:numPr>
          <w:ilvl w:val="0"/>
          <w:numId w:val="59"/>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1"/>
          <w:sz w:val="24"/>
          <w:szCs w:val="24"/>
          <w:lang w:eastAsia="ru-RU"/>
        </w:rPr>
        <w:t xml:space="preserve">самостоятельно выделяет главную мысль прочитанного, но допускает отдельные речевые </w:t>
      </w:r>
      <w:r w:rsidRPr="00F26899">
        <w:rPr>
          <w:rFonts w:ascii="Times New Roman" w:eastAsia="Times New Roman" w:hAnsi="Times New Roman" w:cs="Times New Roman"/>
          <w:sz w:val="24"/>
          <w:szCs w:val="24"/>
          <w:lang w:eastAsia="ru-RU"/>
        </w:rPr>
        <w:t>ошибки и устраняет их самостоятельно;</w:t>
      </w:r>
    </w:p>
    <w:p w:rsidR="00F26899" w:rsidRPr="00F26899" w:rsidRDefault="00F26899" w:rsidP="008678B2">
      <w:pPr>
        <w:numPr>
          <w:ilvl w:val="0"/>
          <w:numId w:val="59"/>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читает выразительно стихотворение наизусть, но допускает незначительные неточности.</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spacing w:val="-6"/>
          <w:sz w:val="24"/>
          <w:szCs w:val="24"/>
          <w:lang w:eastAsia="ru-RU"/>
        </w:rPr>
        <w:t>Оценка «3»</w:t>
      </w:r>
      <w:r w:rsidRPr="00F26899">
        <w:rPr>
          <w:rFonts w:ascii="Times New Roman" w:eastAsia="Times New Roman" w:hAnsi="Times New Roman" w:cs="Times New Roman"/>
          <w:spacing w:val="-6"/>
          <w:sz w:val="24"/>
          <w:szCs w:val="24"/>
          <w:lang w:eastAsia="ru-RU"/>
        </w:rPr>
        <w:t xml:space="preserve"> ставится ученику, если он:</w:t>
      </w:r>
    </w:p>
    <w:p w:rsidR="00F26899" w:rsidRPr="00F26899" w:rsidRDefault="00F26899" w:rsidP="008678B2">
      <w:pPr>
        <w:numPr>
          <w:ilvl w:val="0"/>
          <w:numId w:val="60"/>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9"/>
          <w:sz w:val="24"/>
          <w:szCs w:val="24"/>
          <w:lang w:eastAsia="ru-RU"/>
        </w:rPr>
        <w:t xml:space="preserve">читает осознанно, целыми словами (единичные слова по слогам), монотонно, темп чтения - не </w:t>
      </w:r>
      <w:r w:rsidRPr="00F26899">
        <w:rPr>
          <w:rFonts w:ascii="Times New Roman" w:eastAsia="Times New Roman" w:hAnsi="Times New Roman" w:cs="Times New Roman"/>
          <w:sz w:val="24"/>
          <w:szCs w:val="24"/>
          <w:lang w:eastAsia="ru-RU"/>
        </w:rPr>
        <w:t>менее 50 слов в минуту в 1 полугодии;</w:t>
      </w:r>
    </w:p>
    <w:p w:rsidR="00F26899" w:rsidRPr="00F26899" w:rsidRDefault="00F26899" w:rsidP="008678B2">
      <w:pPr>
        <w:numPr>
          <w:ilvl w:val="0"/>
          <w:numId w:val="60"/>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9"/>
          <w:sz w:val="24"/>
          <w:szCs w:val="24"/>
          <w:lang w:eastAsia="ru-RU"/>
        </w:rPr>
        <w:t xml:space="preserve">во 2 полугодии - целыми словами, недостаточно выразительно, темп чтения - не менее 65 слов в </w:t>
      </w:r>
      <w:r w:rsidRPr="00F26899">
        <w:rPr>
          <w:rFonts w:ascii="Times New Roman" w:eastAsia="Times New Roman" w:hAnsi="Times New Roman" w:cs="Times New Roman"/>
          <w:sz w:val="24"/>
          <w:szCs w:val="24"/>
          <w:lang w:eastAsia="ru-RU"/>
        </w:rPr>
        <w:t>минуту, допускает при чтении от 3 до 5 ошибок;</w:t>
      </w:r>
    </w:p>
    <w:p w:rsidR="00F26899" w:rsidRPr="00F26899" w:rsidRDefault="00F26899" w:rsidP="008678B2">
      <w:pPr>
        <w:numPr>
          <w:ilvl w:val="0"/>
          <w:numId w:val="60"/>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1"/>
          <w:sz w:val="24"/>
          <w:szCs w:val="24"/>
          <w:lang w:eastAsia="ru-RU"/>
        </w:rPr>
        <w:t xml:space="preserve">передает полное и краткое содержание текста, основную мысль прочитанного, составляет план и </w:t>
      </w:r>
      <w:r w:rsidRPr="00F26899">
        <w:rPr>
          <w:rFonts w:ascii="Times New Roman" w:eastAsia="Times New Roman" w:hAnsi="Times New Roman" w:cs="Times New Roman"/>
          <w:sz w:val="24"/>
          <w:szCs w:val="24"/>
          <w:lang w:eastAsia="ru-RU"/>
        </w:rPr>
        <w:t>др.  помощью наводящих вопросов учителя;</w:t>
      </w:r>
    </w:p>
    <w:p w:rsidR="00F26899" w:rsidRPr="00F26899" w:rsidRDefault="00F26899" w:rsidP="008678B2">
      <w:pPr>
        <w:numPr>
          <w:ilvl w:val="0"/>
          <w:numId w:val="60"/>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1"/>
          <w:sz w:val="24"/>
          <w:szCs w:val="24"/>
          <w:lang w:eastAsia="ru-RU"/>
        </w:rPr>
        <w:t xml:space="preserve">воспроизводит наизусть текст стихотворения, но допускает ошибки и исправления их только с </w:t>
      </w:r>
      <w:r w:rsidRPr="00F26899">
        <w:rPr>
          <w:rFonts w:ascii="Times New Roman" w:eastAsia="Times New Roman" w:hAnsi="Times New Roman" w:cs="Times New Roman"/>
          <w:sz w:val="24"/>
          <w:szCs w:val="24"/>
          <w:lang w:eastAsia="ru-RU"/>
        </w:rPr>
        <w:t>помощью учителя.</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spacing w:val="-6"/>
          <w:sz w:val="24"/>
          <w:szCs w:val="24"/>
          <w:lang w:eastAsia="ru-RU"/>
        </w:rPr>
        <w:t>Оценка «2»</w:t>
      </w:r>
      <w:r w:rsidRPr="00F26899">
        <w:rPr>
          <w:rFonts w:ascii="Times New Roman" w:eastAsia="Times New Roman" w:hAnsi="Times New Roman" w:cs="Times New Roman"/>
          <w:spacing w:val="-6"/>
          <w:sz w:val="24"/>
          <w:szCs w:val="24"/>
          <w:lang w:eastAsia="ru-RU"/>
        </w:rPr>
        <w:t xml:space="preserve"> ставится ученику, если он:</w:t>
      </w:r>
    </w:p>
    <w:p w:rsidR="00F26899" w:rsidRPr="00F26899" w:rsidRDefault="00F26899" w:rsidP="008678B2">
      <w:pPr>
        <w:numPr>
          <w:ilvl w:val="0"/>
          <w:numId w:val="61"/>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 xml:space="preserve">читает текст по слогам и только отдельные слова прочитывает целиком, допускает большое </w:t>
      </w:r>
      <w:r w:rsidRPr="00F26899">
        <w:rPr>
          <w:rFonts w:ascii="Times New Roman" w:eastAsia="Times New Roman" w:hAnsi="Times New Roman" w:cs="Times New Roman"/>
          <w:spacing w:val="-9"/>
          <w:sz w:val="24"/>
          <w:szCs w:val="24"/>
          <w:lang w:eastAsia="ru-RU"/>
        </w:rPr>
        <w:t xml:space="preserve">количество ошибок на замену, пропуск слогов, слов и др., слабо понимает прочитанное, темп </w:t>
      </w:r>
      <w:r w:rsidRPr="00F26899">
        <w:rPr>
          <w:rFonts w:ascii="Times New Roman" w:eastAsia="Times New Roman" w:hAnsi="Times New Roman" w:cs="Times New Roman"/>
          <w:spacing w:val="-10"/>
          <w:sz w:val="24"/>
          <w:szCs w:val="24"/>
          <w:lang w:eastAsia="ru-RU"/>
        </w:rPr>
        <w:t xml:space="preserve">чтения - 35 слов в минуту в 1 полугодии, во 2 полугодии не владеет чтением целыми словами, </w:t>
      </w:r>
      <w:r w:rsidRPr="00F26899">
        <w:rPr>
          <w:rFonts w:ascii="Times New Roman" w:eastAsia="Times New Roman" w:hAnsi="Times New Roman" w:cs="Times New Roman"/>
          <w:sz w:val="24"/>
          <w:szCs w:val="24"/>
          <w:lang w:eastAsia="ru-RU"/>
        </w:rPr>
        <w:t>допускает более 6 ошибок, темп чтения до 50 слов в минуту;</w:t>
      </w:r>
    </w:p>
    <w:p w:rsidR="00F26899" w:rsidRPr="00F26899" w:rsidRDefault="00F26899" w:rsidP="008678B2">
      <w:pPr>
        <w:numPr>
          <w:ilvl w:val="0"/>
          <w:numId w:val="61"/>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lastRenderedPageBreak/>
        <w:t xml:space="preserve">пересказывает текст непоследовательно, искажает содержание прочитанного, допускает </w:t>
      </w:r>
      <w:r w:rsidRPr="00F26899">
        <w:rPr>
          <w:rFonts w:ascii="Times New Roman" w:eastAsia="Times New Roman" w:hAnsi="Times New Roman" w:cs="Times New Roman"/>
          <w:sz w:val="24"/>
          <w:szCs w:val="24"/>
          <w:lang w:eastAsia="ru-RU"/>
        </w:rPr>
        <w:t>множество речевых ошибок;</w:t>
      </w:r>
    </w:p>
    <w:p w:rsidR="00F26899" w:rsidRPr="00F26899" w:rsidRDefault="00F26899" w:rsidP="008678B2">
      <w:pPr>
        <w:numPr>
          <w:ilvl w:val="0"/>
          <w:numId w:val="61"/>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 xml:space="preserve">не может кратко и выборочно пересказать текст, составить план и выделить главную мысль </w:t>
      </w:r>
      <w:r w:rsidRPr="00F26899">
        <w:rPr>
          <w:rFonts w:ascii="Times New Roman" w:eastAsia="Times New Roman" w:hAnsi="Times New Roman" w:cs="Times New Roman"/>
          <w:sz w:val="24"/>
          <w:szCs w:val="24"/>
          <w:lang w:eastAsia="ru-RU"/>
        </w:rPr>
        <w:t>прочитанного с помощью наводящих вопросов учителя;</w:t>
      </w:r>
    </w:p>
    <w:p w:rsidR="00F26899" w:rsidRPr="00F26899" w:rsidRDefault="00F26899" w:rsidP="008678B2">
      <w:pPr>
        <w:numPr>
          <w:ilvl w:val="0"/>
          <w:numId w:val="61"/>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при чтении наизусть не может полностью воспроизвести текст стихотворения.</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10"/>
          <w:sz w:val="24"/>
          <w:szCs w:val="24"/>
          <w:lang w:eastAsia="ru-RU"/>
        </w:rPr>
        <w:t xml:space="preserve">При оценке домашнего чтения предъявляются более высокие требования, чем при чтении </w:t>
      </w:r>
      <w:r w:rsidR="00753810">
        <w:rPr>
          <w:rFonts w:ascii="Times New Roman" w:eastAsia="Times New Roman" w:hAnsi="Times New Roman" w:cs="Times New Roman"/>
          <w:sz w:val="24"/>
          <w:szCs w:val="24"/>
          <w:lang w:eastAsia="ru-RU"/>
        </w:rPr>
        <w:t>без предварительной подготовки.</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iCs/>
          <w:spacing w:val="-6"/>
          <w:sz w:val="24"/>
          <w:szCs w:val="24"/>
          <w:lang w:eastAsia="ru-RU"/>
        </w:rPr>
        <w:t>Чтение наизусть</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2"/>
          <w:sz w:val="24"/>
          <w:szCs w:val="24"/>
          <w:lang w:eastAsia="ru-RU"/>
        </w:rPr>
        <w:t>Оценка "5"</w:t>
      </w:r>
      <w:r w:rsidRPr="00F26899">
        <w:rPr>
          <w:rFonts w:ascii="Times New Roman" w:eastAsia="Times New Roman" w:hAnsi="Times New Roman" w:cs="Times New Roman"/>
          <w:spacing w:val="-2"/>
          <w:sz w:val="24"/>
          <w:szCs w:val="24"/>
          <w:lang w:eastAsia="ru-RU"/>
        </w:rPr>
        <w:t xml:space="preserve"> – твердо, </w:t>
      </w:r>
      <w:r w:rsidRPr="00F26899">
        <w:rPr>
          <w:rFonts w:ascii="Times New Roman" w:eastAsia="Times New Roman" w:hAnsi="Times New Roman" w:cs="Times New Roman"/>
          <w:spacing w:val="8"/>
          <w:sz w:val="24"/>
          <w:szCs w:val="24"/>
          <w:lang w:eastAsia="ru-RU"/>
        </w:rPr>
        <w:t>без</w:t>
      </w:r>
      <w:r w:rsidRPr="00F26899">
        <w:rPr>
          <w:rFonts w:ascii="Times New Roman" w:eastAsia="Times New Roman" w:hAnsi="Times New Roman" w:cs="Times New Roman"/>
          <w:sz w:val="24"/>
          <w:szCs w:val="24"/>
          <w:lang w:eastAsia="ru-RU"/>
        </w:rPr>
        <w:t xml:space="preserve"> </w:t>
      </w:r>
      <w:r w:rsidRPr="00F26899">
        <w:rPr>
          <w:rFonts w:ascii="Times New Roman" w:eastAsia="Times New Roman" w:hAnsi="Times New Roman" w:cs="Times New Roman"/>
          <w:spacing w:val="-2"/>
          <w:sz w:val="24"/>
          <w:szCs w:val="24"/>
          <w:lang w:eastAsia="ru-RU"/>
        </w:rPr>
        <w:t xml:space="preserve">подсказок, </w:t>
      </w:r>
      <w:r w:rsidRPr="00F26899">
        <w:rPr>
          <w:rFonts w:ascii="Times New Roman" w:eastAsia="Times New Roman" w:hAnsi="Times New Roman" w:cs="Times New Roman"/>
          <w:spacing w:val="14"/>
          <w:sz w:val="24"/>
          <w:szCs w:val="24"/>
          <w:lang w:eastAsia="ru-RU"/>
        </w:rPr>
        <w:t>знает</w:t>
      </w:r>
      <w:r w:rsidRPr="00F26899">
        <w:rPr>
          <w:rFonts w:ascii="Times New Roman" w:eastAsia="Times New Roman" w:hAnsi="Times New Roman" w:cs="Times New Roman"/>
          <w:sz w:val="24"/>
          <w:szCs w:val="24"/>
          <w:lang w:eastAsia="ru-RU"/>
        </w:rPr>
        <w:t xml:space="preserve"> </w:t>
      </w:r>
      <w:r w:rsidRPr="00F26899">
        <w:rPr>
          <w:rFonts w:ascii="Times New Roman" w:eastAsia="Times New Roman" w:hAnsi="Times New Roman" w:cs="Times New Roman"/>
          <w:spacing w:val="-2"/>
          <w:sz w:val="24"/>
          <w:szCs w:val="24"/>
          <w:lang w:eastAsia="ru-RU"/>
        </w:rPr>
        <w:t>наизусть, выразительно  читает.</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z w:val="24"/>
          <w:szCs w:val="24"/>
          <w:lang w:eastAsia="ru-RU"/>
        </w:rPr>
        <w:t xml:space="preserve">Оценка </w:t>
      </w:r>
      <w:r w:rsidRPr="00F26899">
        <w:rPr>
          <w:rFonts w:ascii="Times New Roman" w:eastAsia="Times New Roman" w:hAnsi="Times New Roman" w:cs="Times New Roman"/>
          <w:b/>
          <w:sz w:val="24"/>
          <w:szCs w:val="24"/>
          <w:lang w:eastAsia="ru-RU"/>
        </w:rPr>
        <w:t>"4"</w:t>
      </w:r>
      <w:r w:rsidRPr="00F26899">
        <w:rPr>
          <w:rFonts w:ascii="Times New Roman" w:eastAsia="Times New Roman" w:hAnsi="Times New Roman" w:cs="Times New Roman"/>
          <w:sz w:val="24"/>
          <w:szCs w:val="24"/>
          <w:lang w:eastAsia="ru-RU"/>
        </w:rPr>
        <w:t xml:space="preserve"> </w:t>
      </w:r>
      <w:r w:rsidRPr="00F26899">
        <w:rPr>
          <w:rFonts w:ascii="Times New Roman" w:eastAsia="Times New Roman" w:hAnsi="Times New Roman" w:cs="Times New Roman"/>
          <w:spacing w:val="-2"/>
          <w:sz w:val="24"/>
          <w:szCs w:val="24"/>
          <w:lang w:eastAsia="ru-RU"/>
        </w:rPr>
        <w:t xml:space="preserve">– </w:t>
      </w:r>
      <w:r w:rsidRPr="00F26899">
        <w:rPr>
          <w:rFonts w:ascii="Times New Roman" w:eastAsia="Times New Roman" w:hAnsi="Times New Roman" w:cs="Times New Roman"/>
          <w:sz w:val="24"/>
          <w:szCs w:val="24"/>
          <w:lang w:eastAsia="ru-RU"/>
        </w:rPr>
        <w:t xml:space="preserve">знает стихотворение  наизусть,  но допускает при  чтении  перестановку  слов,     </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 xml:space="preserve">                         самостоятельно </w:t>
      </w:r>
      <w:r w:rsidRPr="00F26899">
        <w:rPr>
          <w:rFonts w:ascii="Times New Roman" w:eastAsia="Times New Roman" w:hAnsi="Times New Roman" w:cs="Times New Roman"/>
          <w:spacing w:val="-5"/>
          <w:sz w:val="24"/>
          <w:szCs w:val="24"/>
          <w:lang w:eastAsia="ru-RU"/>
        </w:rPr>
        <w:t>исправляет допущенные неточности.</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3"/>
          <w:sz w:val="24"/>
          <w:szCs w:val="24"/>
          <w:lang w:eastAsia="ru-RU"/>
        </w:rPr>
        <w:t xml:space="preserve">Оценка </w:t>
      </w:r>
      <w:r w:rsidRPr="00F26899">
        <w:rPr>
          <w:rFonts w:ascii="Times New Roman" w:eastAsia="Times New Roman" w:hAnsi="Times New Roman" w:cs="Times New Roman"/>
          <w:b/>
          <w:spacing w:val="-3"/>
          <w:sz w:val="24"/>
          <w:szCs w:val="24"/>
          <w:lang w:eastAsia="ru-RU"/>
        </w:rPr>
        <w:t>"3"</w:t>
      </w:r>
      <w:r w:rsidRPr="00F26899">
        <w:rPr>
          <w:rFonts w:ascii="Times New Roman" w:eastAsia="Times New Roman" w:hAnsi="Times New Roman" w:cs="Times New Roman"/>
          <w:spacing w:val="-3"/>
          <w:sz w:val="24"/>
          <w:szCs w:val="24"/>
          <w:lang w:eastAsia="ru-RU"/>
        </w:rPr>
        <w:t xml:space="preserve"> </w:t>
      </w:r>
      <w:r w:rsidRPr="00F26899">
        <w:rPr>
          <w:rFonts w:ascii="Times New Roman" w:eastAsia="Times New Roman" w:hAnsi="Times New Roman" w:cs="Times New Roman"/>
          <w:spacing w:val="-2"/>
          <w:sz w:val="24"/>
          <w:szCs w:val="24"/>
          <w:lang w:eastAsia="ru-RU"/>
        </w:rPr>
        <w:t xml:space="preserve">– </w:t>
      </w:r>
      <w:r w:rsidRPr="00F26899">
        <w:rPr>
          <w:rFonts w:ascii="Times New Roman" w:eastAsia="Times New Roman" w:hAnsi="Times New Roman" w:cs="Times New Roman"/>
          <w:spacing w:val="-3"/>
          <w:sz w:val="24"/>
          <w:szCs w:val="24"/>
          <w:lang w:eastAsia="ru-RU"/>
        </w:rPr>
        <w:t>читает наизусть, но при чтении обнаруживает нетвердое усвоение текста.</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2"/>
          <w:sz w:val="24"/>
          <w:szCs w:val="24"/>
          <w:lang w:eastAsia="ru-RU"/>
        </w:rPr>
        <w:t xml:space="preserve">Оценка </w:t>
      </w:r>
      <w:r w:rsidRPr="00F26899">
        <w:rPr>
          <w:rFonts w:ascii="Times New Roman" w:eastAsia="Times New Roman" w:hAnsi="Times New Roman" w:cs="Times New Roman"/>
          <w:b/>
          <w:spacing w:val="-2"/>
          <w:sz w:val="24"/>
          <w:szCs w:val="24"/>
          <w:lang w:eastAsia="ru-RU"/>
        </w:rPr>
        <w:t>"2"</w:t>
      </w:r>
      <w:r w:rsidRPr="00F26899">
        <w:rPr>
          <w:rFonts w:ascii="Times New Roman" w:eastAsia="Times New Roman" w:hAnsi="Times New Roman" w:cs="Times New Roman"/>
          <w:spacing w:val="-2"/>
          <w:sz w:val="24"/>
          <w:szCs w:val="24"/>
          <w:lang w:eastAsia="ru-RU"/>
        </w:rPr>
        <w:t xml:space="preserve"> – нарушает последовательность при чтении, не полностью воспроизводит текст.</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iCs/>
          <w:spacing w:val="-4"/>
          <w:sz w:val="24"/>
          <w:szCs w:val="24"/>
          <w:lang w:eastAsia="ru-RU"/>
        </w:rPr>
        <w:t>Выразительное чтение стихотворения</w:t>
      </w:r>
    </w:p>
    <w:p w:rsidR="00F26899" w:rsidRPr="00F26899" w:rsidRDefault="00F26899" w:rsidP="00F26899">
      <w:pPr>
        <w:shd w:val="clear" w:color="auto" w:fill="FFFFFF"/>
        <w:spacing w:after="0" w:line="240" w:lineRule="auto"/>
        <w:rPr>
          <w:rFonts w:ascii="Times New Roman" w:eastAsia="Times New Roman" w:hAnsi="Times New Roman" w:cs="Times New Roman"/>
          <w:i/>
          <w:sz w:val="24"/>
          <w:szCs w:val="24"/>
          <w:lang w:eastAsia="ru-RU"/>
        </w:rPr>
      </w:pPr>
      <w:r w:rsidRPr="00F26899">
        <w:rPr>
          <w:rFonts w:ascii="Times New Roman" w:eastAsia="Times New Roman" w:hAnsi="Times New Roman" w:cs="Times New Roman"/>
          <w:i/>
          <w:spacing w:val="-4"/>
          <w:sz w:val="24"/>
          <w:szCs w:val="24"/>
          <w:lang w:eastAsia="ru-RU"/>
        </w:rPr>
        <w:t>Требования к выразительному чтению:</w:t>
      </w:r>
    </w:p>
    <w:p w:rsidR="00F26899" w:rsidRPr="00F26899" w:rsidRDefault="00F26899" w:rsidP="008678B2">
      <w:pPr>
        <w:numPr>
          <w:ilvl w:val="0"/>
          <w:numId w:val="62"/>
        </w:numPr>
        <w:shd w:val="clear" w:color="auto" w:fill="FFFFFF"/>
        <w:spacing w:after="0" w:line="240" w:lineRule="auto"/>
        <w:rPr>
          <w:rFonts w:ascii="Times New Roman" w:eastAsia="Times New Roman" w:hAnsi="Times New Roman" w:cs="Times New Roman"/>
          <w:i/>
          <w:sz w:val="24"/>
          <w:szCs w:val="24"/>
          <w:lang w:eastAsia="ru-RU"/>
        </w:rPr>
      </w:pPr>
      <w:r w:rsidRPr="00F26899">
        <w:rPr>
          <w:rFonts w:ascii="Times New Roman" w:eastAsia="Times New Roman" w:hAnsi="Times New Roman" w:cs="Times New Roman"/>
          <w:spacing w:val="-5"/>
          <w:sz w:val="24"/>
          <w:szCs w:val="24"/>
          <w:lang w:eastAsia="ru-RU"/>
        </w:rPr>
        <w:t>Правильная постановка логического ударения</w:t>
      </w:r>
    </w:p>
    <w:p w:rsidR="00F26899" w:rsidRPr="00F26899" w:rsidRDefault="00F26899" w:rsidP="008678B2">
      <w:pPr>
        <w:numPr>
          <w:ilvl w:val="0"/>
          <w:numId w:val="62"/>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7"/>
          <w:sz w:val="24"/>
          <w:szCs w:val="24"/>
          <w:lang w:eastAsia="ru-RU"/>
        </w:rPr>
        <w:t>Соблюдение пауз</w:t>
      </w:r>
    </w:p>
    <w:p w:rsidR="00F26899" w:rsidRPr="00F26899" w:rsidRDefault="00F26899" w:rsidP="008678B2">
      <w:pPr>
        <w:numPr>
          <w:ilvl w:val="0"/>
          <w:numId w:val="62"/>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6"/>
          <w:sz w:val="24"/>
          <w:szCs w:val="24"/>
          <w:lang w:eastAsia="ru-RU"/>
        </w:rPr>
        <w:t>Правильный выбор темпа</w:t>
      </w:r>
    </w:p>
    <w:p w:rsidR="00F26899" w:rsidRPr="00F26899" w:rsidRDefault="00F26899" w:rsidP="008678B2">
      <w:pPr>
        <w:numPr>
          <w:ilvl w:val="0"/>
          <w:numId w:val="62"/>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5"/>
          <w:sz w:val="24"/>
          <w:szCs w:val="24"/>
          <w:lang w:eastAsia="ru-RU"/>
        </w:rPr>
        <w:t>Соблюдение нужной интонации</w:t>
      </w:r>
    </w:p>
    <w:p w:rsidR="00F26899" w:rsidRPr="00F26899" w:rsidRDefault="00F26899" w:rsidP="008678B2">
      <w:pPr>
        <w:numPr>
          <w:ilvl w:val="0"/>
          <w:numId w:val="62"/>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6"/>
          <w:sz w:val="24"/>
          <w:szCs w:val="24"/>
          <w:lang w:eastAsia="ru-RU"/>
        </w:rPr>
        <w:t>Безошибочное чтение</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2"/>
          <w:sz w:val="24"/>
          <w:szCs w:val="24"/>
          <w:lang w:eastAsia="ru-RU"/>
        </w:rPr>
        <w:t>Оценка "5"</w:t>
      </w:r>
      <w:r w:rsidRPr="00F26899">
        <w:rPr>
          <w:rFonts w:ascii="Times New Roman" w:eastAsia="Times New Roman" w:hAnsi="Times New Roman" w:cs="Times New Roman"/>
          <w:spacing w:val="-2"/>
          <w:sz w:val="24"/>
          <w:szCs w:val="24"/>
          <w:lang w:eastAsia="ru-RU"/>
        </w:rPr>
        <w:t xml:space="preserve"> – выполнены правильно все требования</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3"/>
          <w:sz w:val="24"/>
          <w:szCs w:val="24"/>
          <w:lang w:eastAsia="ru-RU"/>
        </w:rPr>
        <w:t xml:space="preserve">Оценка "4" </w:t>
      </w:r>
      <w:r w:rsidRPr="00F26899">
        <w:rPr>
          <w:rFonts w:ascii="Times New Roman" w:eastAsia="Times New Roman" w:hAnsi="Times New Roman" w:cs="Times New Roman"/>
          <w:spacing w:val="-2"/>
          <w:sz w:val="24"/>
          <w:szCs w:val="24"/>
          <w:lang w:eastAsia="ru-RU"/>
        </w:rPr>
        <w:t>–</w:t>
      </w:r>
      <w:r w:rsidRPr="00F26899">
        <w:rPr>
          <w:rFonts w:ascii="Times New Roman" w:eastAsia="Times New Roman" w:hAnsi="Times New Roman" w:cs="Times New Roman"/>
          <w:spacing w:val="-3"/>
          <w:sz w:val="24"/>
          <w:szCs w:val="24"/>
          <w:lang w:eastAsia="ru-RU"/>
        </w:rPr>
        <w:t xml:space="preserve"> не соблюдены 1</w:t>
      </w:r>
      <w:r w:rsidRPr="00F26899">
        <w:rPr>
          <w:rFonts w:ascii="Times New Roman" w:eastAsia="Times New Roman" w:hAnsi="Times New Roman" w:cs="Times New Roman"/>
          <w:spacing w:val="-2"/>
          <w:sz w:val="24"/>
          <w:szCs w:val="24"/>
          <w:lang w:eastAsia="ru-RU"/>
        </w:rPr>
        <w:t>–</w:t>
      </w:r>
      <w:r w:rsidRPr="00F26899">
        <w:rPr>
          <w:rFonts w:ascii="Times New Roman" w:eastAsia="Times New Roman" w:hAnsi="Times New Roman" w:cs="Times New Roman"/>
          <w:spacing w:val="-3"/>
          <w:sz w:val="24"/>
          <w:szCs w:val="24"/>
          <w:lang w:eastAsia="ru-RU"/>
        </w:rPr>
        <w:t>2 требования</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1"/>
          <w:sz w:val="24"/>
          <w:szCs w:val="24"/>
          <w:lang w:eastAsia="ru-RU"/>
        </w:rPr>
        <w:t>Оценка "3"</w:t>
      </w:r>
      <w:r w:rsidRPr="00F26899">
        <w:rPr>
          <w:rFonts w:ascii="Times New Roman" w:eastAsia="Times New Roman" w:hAnsi="Times New Roman" w:cs="Times New Roman"/>
          <w:spacing w:val="-1"/>
          <w:sz w:val="24"/>
          <w:szCs w:val="24"/>
          <w:lang w:eastAsia="ru-RU"/>
        </w:rPr>
        <w:t xml:space="preserve"> </w:t>
      </w:r>
      <w:r w:rsidRPr="00F26899">
        <w:rPr>
          <w:rFonts w:ascii="Times New Roman" w:eastAsia="Times New Roman" w:hAnsi="Times New Roman" w:cs="Times New Roman"/>
          <w:spacing w:val="-2"/>
          <w:sz w:val="24"/>
          <w:szCs w:val="24"/>
          <w:lang w:eastAsia="ru-RU"/>
        </w:rPr>
        <w:t xml:space="preserve">– </w:t>
      </w:r>
      <w:r w:rsidRPr="00F26899">
        <w:rPr>
          <w:rFonts w:ascii="Times New Roman" w:eastAsia="Times New Roman" w:hAnsi="Times New Roman" w:cs="Times New Roman"/>
          <w:spacing w:val="-1"/>
          <w:sz w:val="24"/>
          <w:szCs w:val="24"/>
          <w:lang w:eastAsia="ru-RU"/>
        </w:rPr>
        <w:t>допущены ошибки по трем требованиям</w:t>
      </w:r>
    </w:p>
    <w:p w:rsidR="00F26899" w:rsidRPr="00F26899" w:rsidRDefault="00F26899" w:rsidP="00F26899">
      <w:pPr>
        <w:shd w:val="clear" w:color="auto" w:fill="FFFFFF"/>
        <w:spacing w:after="0" w:line="240" w:lineRule="auto"/>
        <w:rPr>
          <w:rFonts w:ascii="Times New Roman" w:eastAsia="Times New Roman" w:hAnsi="Times New Roman" w:cs="Times New Roman"/>
          <w:spacing w:val="-3"/>
          <w:sz w:val="24"/>
          <w:szCs w:val="24"/>
          <w:lang w:eastAsia="ru-RU"/>
        </w:rPr>
      </w:pPr>
      <w:r w:rsidRPr="00F26899">
        <w:rPr>
          <w:rFonts w:ascii="Times New Roman" w:eastAsia="Times New Roman" w:hAnsi="Times New Roman" w:cs="Times New Roman"/>
          <w:b/>
          <w:bCs/>
          <w:spacing w:val="-3"/>
          <w:sz w:val="24"/>
          <w:szCs w:val="24"/>
          <w:lang w:eastAsia="ru-RU"/>
        </w:rPr>
        <w:t>Оценка "2"</w:t>
      </w:r>
      <w:r w:rsidRPr="00F26899">
        <w:rPr>
          <w:rFonts w:ascii="Times New Roman" w:eastAsia="Times New Roman" w:hAnsi="Times New Roman" w:cs="Times New Roman"/>
          <w:spacing w:val="-3"/>
          <w:sz w:val="24"/>
          <w:szCs w:val="24"/>
          <w:lang w:eastAsia="ru-RU"/>
        </w:rPr>
        <w:t xml:space="preserve"> </w:t>
      </w:r>
      <w:r w:rsidRPr="00F26899">
        <w:rPr>
          <w:rFonts w:ascii="Times New Roman" w:eastAsia="Times New Roman" w:hAnsi="Times New Roman" w:cs="Times New Roman"/>
          <w:spacing w:val="-2"/>
          <w:sz w:val="24"/>
          <w:szCs w:val="24"/>
          <w:lang w:eastAsia="ru-RU"/>
        </w:rPr>
        <w:t xml:space="preserve">– </w:t>
      </w:r>
      <w:r w:rsidRPr="00F26899">
        <w:rPr>
          <w:rFonts w:ascii="Times New Roman" w:eastAsia="Times New Roman" w:hAnsi="Times New Roman" w:cs="Times New Roman"/>
          <w:spacing w:val="-3"/>
          <w:sz w:val="24"/>
          <w:szCs w:val="24"/>
          <w:lang w:eastAsia="ru-RU"/>
        </w:rPr>
        <w:t>допущены ошибки</w:t>
      </w:r>
      <w:r w:rsidR="00753810">
        <w:rPr>
          <w:rFonts w:ascii="Times New Roman" w:eastAsia="Times New Roman" w:hAnsi="Times New Roman" w:cs="Times New Roman"/>
          <w:spacing w:val="-3"/>
          <w:sz w:val="24"/>
          <w:szCs w:val="24"/>
          <w:lang w:eastAsia="ru-RU"/>
        </w:rPr>
        <w:t xml:space="preserve"> более</w:t>
      </w:r>
      <w:proofErr w:type="gramStart"/>
      <w:r w:rsidR="00753810">
        <w:rPr>
          <w:rFonts w:ascii="Times New Roman" w:eastAsia="Times New Roman" w:hAnsi="Times New Roman" w:cs="Times New Roman"/>
          <w:spacing w:val="-3"/>
          <w:sz w:val="24"/>
          <w:szCs w:val="24"/>
          <w:lang w:eastAsia="ru-RU"/>
        </w:rPr>
        <w:t>,</w:t>
      </w:r>
      <w:proofErr w:type="gramEnd"/>
      <w:r w:rsidR="00753810">
        <w:rPr>
          <w:rFonts w:ascii="Times New Roman" w:eastAsia="Times New Roman" w:hAnsi="Times New Roman" w:cs="Times New Roman"/>
          <w:spacing w:val="-3"/>
          <w:sz w:val="24"/>
          <w:szCs w:val="24"/>
          <w:lang w:eastAsia="ru-RU"/>
        </w:rPr>
        <w:t xml:space="preserve"> чем по трем требованиям</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iCs/>
          <w:spacing w:val="-2"/>
          <w:sz w:val="24"/>
          <w:szCs w:val="24"/>
          <w:lang w:eastAsia="ru-RU"/>
        </w:rPr>
        <w:t>Чтение по ролям</w:t>
      </w:r>
    </w:p>
    <w:p w:rsidR="00F26899" w:rsidRPr="00F26899" w:rsidRDefault="00F26899" w:rsidP="00F26899">
      <w:pPr>
        <w:shd w:val="clear" w:color="auto" w:fill="FFFFFF"/>
        <w:spacing w:after="0" w:line="240" w:lineRule="auto"/>
        <w:rPr>
          <w:rFonts w:ascii="Times New Roman" w:eastAsia="Times New Roman" w:hAnsi="Times New Roman" w:cs="Times New Roman"/>
          <w:i/>
          <w:sz w:val="24"/>
          <w:szCs w:val="24"/>
          <w:lang w:eastAsia="ru-RU"/>
        </w:rPr>
      </w:pPr>
      <w:r w:rsidRPr="00F26899">
        <w:rPr>
          <w:rFonts w:ascii="Times New Roman" w:eastAsia="Times New Roman" w:hAnsi="Times New Roman" w:cs="Times New Roman"/>
          <w:i/>
          <w:spacing w:val="-5"/>
          <w:sz w:val="24"/>
          <w:szCs w:val="24"/>
          <w:lang w:eastAsia="ru-RU"/>
        </w:rPr>
        <w:t>Требования к чтению по ролям:</w:t>
      </w:r>
    </w:p>
    <w:p w:rsidR="00F26899" w:rsidRPr="00F26899" w:rsidRDefault="00F26899" w:rsidP="008678B2">
      <w:pPr>
        <w:numPr>
          <w:ilvl w:val="0"/>
          <w:numId w:val="63"/>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5"/>
          <w:sz w:val="24"/>
          <w:szCs w:val="24"/>
          <w:lang w:eastAsia="ru-RU"/>
        </w:rPr>
        <w:t>Своевременно начинать читать свои слова</w:t>
      </w:r>
    </w:p>
    <w:p w:rsidR="00F26899" w:rsidRPr="00F26899" w:rsidRDefault="00F26899" w:rsidP="008678B2">
      <w:pPr>
        <w:numPr>
          <w:ilvl w:val="0"/>
          <w:numId w:val="63"/>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5"/>
          <w:sz w:val="24"/>
          <w:szCs w:val="24"/>
          <w:lang w:eastAsia="ru-RU"/>
        </w:rPr>
        <w:t>Подбирать правильную интонацию</w:t>
      </w:r>
    </w:p>
    <w:p w:rsidR="00F26899" w:rsidRPr="00F26899" w:rsidRDefault="00F26899" w:rsidP="008678B2">
      <w:pPr>
        <w:numPr>
          <w:ilvl w:val="0"/>
          <w:numId w:val="63"/>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6"/>
          <w:sz w:val="24"/>
          <w:szCs w:val="24"/>
          <w:lang w:eastAsia="ru-RU"/>
        </w:rPr>
        <w:t>Читать безошибочно</w:t>
      </w:r>
    </w:p>
    <w:p w:rsidR="00F26899" w:rsidRPr="00F26899" w:rsidRDefault="00F26899" w:rsidP="008678B2">
      <w:pPr>
        <w:numPr>
          <w:ilvl w:val="0"/>
          <w:numId w:val="63"/>
        </w:num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pacing w:val="-5"/>
          <w:sz w:val="24"/>
          <w:szCs w:val="24"/>
          <w:lang w:eastAsia="ru-RU"/>
        </w:rPr>
        <w:t>Читать выразительно</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2"/>
          <w:sz w:val="24"/>
          <w:szCs w:val="24"/>
          <w:lang w:eastAsia="ru-RU"/>
        </w:rPr>
        <w:t xml:space="preserve">Оценка </w:t>
      </w:r>
      <w:r w:rsidRPr="00F26899">
        <w:rPr>
          <w:rFonts w:ascii="Times New Roman" w:eastAsia="Times New Roman" w:hAnsi="Times New Roman" w:cs="Times New Roman"/>
          <w:b/>
          <w:spacing w:val="-2"/>
          <w:sz w:val="24"/>
          <w:szCs w:val="24"/>
          <w:lang w:eastAsia="ru-RU"/>
        </w:rPr>
        <w:t>"5"</w:t>
      </w:r>
      <w:r w:rsidRPr="00F26899">
        <w:rPr>
          <w:rFonts w:ascii="Times New Roman" w:eastAsia="Times New Roman" w:hAnsi="Times New Roman" w:cs="Times New Roman"/>
          <w:spacing w:val="-2"/>
          <w:sz w:val="24"/>
          <w:szCs w:val="24"/>
          <w:lang w:eastAsia="ru-RU"/>
        </w:rPr>
        <w:t xml:space="preserve"> – выполнены все требования</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3"/>
          <w:sz w:val="24"/>
          <w:szCs w:val="24"/>
          <w:lang w:eastAsia="ru-RU"/>
        </w:rPr>
        <w:t xml:space="preserve">Оценка </w:t>
      </w:r>
      <w:r w:rsidRPr="00F26899">
        <w:rPr>
          <w:rFonts w:ascii="Times New Roman" w:eastAsia="Times New Roman" w:hAnsi="Times New Roman" w:cs="Times New Roman"/>
          <w:b/>
          <w:spacing w:val="-3"/>
          <w:sz w:val="24"/>
          <w:szCs w:val="24"/>
          <w:lang w:eastAsia="ru-RU"/>
        </w:rPr>
        <w:t>"4"</w:t>
      </w:r>
      <w:r w:rsidRPr="00F26899">
        <w:rPr>
          <w:rFonts w:ascii="Times New Roman" w:eastAsia="Times New Roman" w:hAnsi="Times New Roman" w:cs="Times New Roman"/>
          <w:spacing w:val="-3"/>
          <w:sz w:val="24"/>
          <w:szCs w:val="24"/>
          <w:lang w:eastAsia="ru-RU"/>
        </w:rPr>
        <w:t xml:space="preserve"> </w:t>
      </w:r>
      <w:r w:rsidRPr="00F26899">
        <w:rPr>
          <w:rFonts w:ascii="Times New Roman" w:eastAsia="Times New Roman" w:hAnsi="Times New Roman" w:cs="Times New Roman"/>
          <w:spacing w:val="-2"/>
          <w:sz w:val="24"/>
          <w:szCs w:val="24"/>
          <w:lang w:eastAsia="ru-RU"/>
        </w:rPr>
        <w:t>–</w:t>
      </w:r>
      <w:r w:rsidRPr="00F26899">
        <w:rPr>
          <w:rFonts w:ascii="Times New Roman" w:eastAsia="Times New Roman" w:hAnsi="Times New Roman" w:cs="Times New Roman"/>
          <w:spacing w:val="-3"/>
          <w:sz w:val="24"/>
          <w:szCs w:val="24"/>
          <w:lang w:eastAsia="ru-RU"/>
        </w:rPr>
        <w:t xml:space="preserve"> допущены ошибки по одному какому-то требованию</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2"/>
          <w:sz w:val="24"/>
          <w:szCs w:val="24"/>
          <w:lang w:eastAsia="ru-RU"/>
        </w:rPr>
        <w:t xml:space="preserve">Оценка </w:t>
      </w:r>
      <w:r w:rsidRPr="00F26899">
        <w:rPr>
          <w:rFonts w:ascii="Times New Roman" w:eastAsia="Times New Roman" w:hAnsi="Times New Roman" w:cs="Times New Roman"/>
          <w:b/>
          <w:spacing w:val="-2"/>
          <w:sz w:val="24"/>
          <w:szCs w:val="24"/>
          <w:lang w:eastAsia="ru-RU"/>
        </w:rPr>
        <w:t>"3"</w:t>
      </w:r>
      <w:r w:rsidRPr="00F26899">
        <w:rPr>
          <w:rFonts w:ascii="Times New Roman" w:eastAsia="Times New Roman" w:hAnsi="Times New Roman" w:cs="Times New Roman"/>
          <w:spacing w:val="-2"/>
          <w:sz w:val="24"/>
          <w:szCs w:val="24"/>
          <w:lang w:eastAsia="ru-RU"/>
        </w:rPr>
        <w:t xml:space="preserve"> – допущены ошибки по двум требованиям</w:t>
      </w:r>
    </w:p>
    <w:p w:rsidR="00F26899" w:rsidRPr="00753810" w:rsidRDefault="00F26899" w:rsidP="00753810">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1"/>
          <w:sz w:val="24"/>
          <w:szCs w:val="24"/>
          <w:lang w:eastAsia="ru-RU"/>
        </w:rPr>
        <w:t xml:space="preserve">Оценка </w:t>
      </w:r>
      <w:r w:rsidRPr="00F26899">
        <w:rPr>
          <w:rFonts w:ascii="Times New Roman" w:eastAsia="Times New Roman" w:hAnsi="Times New Roman" w:cs="Times New Roman"/>
          <w:b/>
          <w:spacing w:val="-1"/>
          <w:sz w:val="24"/>
          <w:szCs w:val="24"/>
          <w:lang w:eastAsia="ru-RU"/>
        </w:rPr>
        <w:t>"2"</w:t>
      </w:r>
      <w:r w:rsidRPr="00F26899">
        <w:rPr>
          <w:rFonts w:ascii="Times New Roman" w:eastAsia="Times New Roman" w:hAnsi="Times New Roman" w:cs="Times New Roman"/>
          <w:spacing w:val="-1"/>
          <w:sz w:val="24"/>
          <w:szCs w:val="24"/>
          <w:lang w:eastAsia="ru-RU"/>
        </w:rPr>
        <w:t xml:space="preserve"> </w:t>
      </w:r>
      <w:r w:rsidRPr="00F26899">
        <w:rPr>
          <w:rFonts w:ascii="Times New Roman" w:eastAsia="Times New Roman" w:hAnsi="Times New Roman" w:cs="Times New Roman"/>
          <w:spacing w:val="-2"/>
          <w:sz w:val="24"/>
          <w:szCs w:val="24"/>
          <w:lang w:eastAsia="ru-RU"/>
        </w:rPr>
        <w:t xml:space="preserve">– </w:t>
      </w:r>
      <w:r w:rsidRPr="00F26899">
        <w:rPr>
          <w:rFonts w:ascii="Times New Roman" w:eastAsia="Times New Roman" w:hAnsi="Times New Roman" w:cs="Times New Roman"/>
          <w:spacing w:val="-1"/>
          <w:sz w:val="24"/>
          <w:szCs w:val="24"/>
          <w:lang w:eastAsia="ru-RU"/>
        </w:rPr>
        <w:t>допущены ошибки по трем требованиям</w:t>
      </w:r>
      <w:r w:rsidRPr="00F26899">
        <w:rPr>
          <w:rFonts w:ascii="Times New Roman" w:eastAsia="Times New Roman" w:hAnsi="Times New Roman" w:cs="Times New Roman"/>
          <w:b/>
          <w:bCs/>
          <w:i/>
          <w:iCs/>
          <w:sz w:val="24"/>
          <w:szCs w:val="24"/>
          <w:lang w:eastAsia="ru-RU"/>
        </w:rPr>
        <w:tab/>
      </w:r>
    </w:p>
    <w:p w:rsidR="00F26899" w:rsidRPr="00F26899" w:rsidRDefault="00F26899" w:rsidP="00F26899">
      <w:pPr>
        <w:shd w:val="clear" w:color="auto" w:fill="FFFFFF"/>
        <w:tabs>
          <w:tab w:val="left" w:pos="3885"/>
          <w:tab w:val="center" w:pos="4677"/>
        </w:tabs>
        <w:spacing w:after="0" w:line="240" w:lineRule="auto"/>
        <w:rPr>
          <w:rFonts w:ascii="Times New Roman" w:eastAsia="Times New Roman" w:hAnsi="Times New Roman" w:cs="Times New Roman"/>
          <w:b/>
          <w:bCs/>
          <w:iCs/>
          <w:sz w:val="24"/>
          <w:szCs w:val="24"/>
          <w:lang w:eastAsia="ru-RU"/>
        </w:rPr>
      </w:pPr>
      <w:r w:rsidRPr="00F26899">
        <w:rPr>
          <w:rFonts w:ascii="Times New Roman" w:eastAsia="Times New Roman" w:hAnsi="Times New Roman" w:cs="Times New Roman"/>
          <w:b/>
          <w:bCs/>
          <w:iCs/>
          <w:sz w:val="24"/>
          <w:szCs w:val="24"/>
          <w:lang w:eastAsia="ru-RU"/>
        </w:rPr>
        <w:t>Пересказ</w:t>
      </w:r>
    </w:p>
    <w:p w:rsidR="00F26899" w:rsidRPr="00F26899" w:rsidRDefault="00F26899" w:rsidP="00F26899">
      <w:pPr>
        <w:shd w:val="clear" w:color="auto" w:fill="FFFFFF"/>
        <w:spacing w:after="0" w:line="240" w:lineRule="auto"/>
        <w:rPr>
          <w:rFonts w:ascii="Times New Roman" w:eastAsia="Times New Roman" w:hAnsi="Times New Roman" w:cs="Times New Roman"/>
          <w:spacing w:val="-2"/>
          <w:sz w:val="24"/>
          <w:szCs w:val="24"/>
          <w:lang w:eastAsia="ru-RU"/>
        </w:rPr>
      </w:pPr>
      <w:r w:rsidRPr="00F26899">
        <w:rPr>
          <w:rFonts w:ascii="Times New Roman" w:eastAsia="Times New Roman" w:hAnsi="Times New Roman" w:cs="Times New Roman"/>
          <w:b/>
          <w:bCs/>
          <w:spacing w:val="-2"/>
          <w:sz w:val="24"/>
          <w:szCs w:val="24"/>
          <w:lang w:eastAsia="ru-RU"/>
        </w:rPr>
        <w:t>Оценка "5"</w:t>
      </w:r>
      <w:r w:rsidRPr="00F26899">
        <w:rPr>
          <w:rFonts w:ascii="Times New Roman" w:eastAsia="Times New Roman" w:hAnsi="Times New Roman" w:cs="Times New Roman"/>
          <w:spacing w:val="-2"/>
          <w:sz w:val="24"/>
          <w:szCs w:val="24"/>
          <w:lang w:eastAsia="ru-RU"/>
        </w:rPr>
        <w:t xml:space="preserve"> – пересказывает содержание прочитанного самостоятельно, последовательно, не                </w:t>
      </w:r>
    </w:p>
    <w:p w:rsidR="00F26899" w:rsidRPr="00F26899" w:rsidRDefault="00F26899" w:rsidP="00F26899">
      <w:pPr>
        <w:shd w:val="clear" w:color="auto" w:fill="FFFFFF"/>
        <w:spacing w:after="0" w:line="240" w:lineRule="auto"/>
        <w:rPr>
          <w:rFonts w:ascii="Times New Roman" w:eastAsia="Times New Roman" w:hAnsi="Times New Roman" w:cs="Times New Roman"/>
          <w:spacing w:val="-2"/>
          <w:sz w:val="24"/>
          <w:szCs w:val="24"/>
          <w:lang w:eastAsia="ru-RU"/>
        </w:rPr>
      </w:pPr>
      <w:r w:rsidRPr="00F26899">
        <w:rPr>
          <w:rFonts w:ascii="Times New Roman" w:eastAsia="Times New Roman" w:hAnsi="Times New Roman" w:cs="Times New Roman"/>
          <w:spacing w:val="-2"/>
          <w:sz w:val="24"/>
          <w:szCs w:val="24"/>
          <w:lang w:eastAsia="ru-RU"/>
        </w:rPr>
        <w:lastRenderedPageBreak/>
        <w:t xml:space="preserve">                         упуская главного (подробно или кратко, или по плану), правильно отвечает </w:t>
      </w:r>
      <w:proofErr w:type="gramStart"/>
      <w:r w:rsidRPr="00F26899">
        <w:rPr>
          <w:rFonts w:ascii="Times New Roman" w:eastAsia="Times New Roman" w:hAnsi="Times New Roman" w:cs="Times New Roman"/>
          <w:spacing w:val="-2"/>
          <w:sz w:val="24"/>
          <w:szCs w:val="24"/>
          <w:lang w:eastAsia="ru-RU"/>
        </w:rPr>
        <w:t>на</w:t>
      </w:r>
      <w:proofErr w:type="gramEnd"/>
      <w:r w:rsidRPr="00F26899">
        <w:rPr>
          <w:rFonts w:ascii="Times New Roman" w:eastAsia="Times New Roman" w:hAnsi="Times New Roman" w:cs="Times New Roman"/>
          <w:spacing w:val="-2"/>
          <w:sz w:val="24"/>
          <w:szCs w:val="24"/>
          <w:lang w:eastAsia="ru-RU"/>
        </w:rPr>
        <w:t xml:space="preserve">  </w:t>
      </w:r>
    </w:p>
    <w:p w:rsidR="00F26899" w:rsidRPr="00F26899" w:rsidRDefault="00F26899" w:rsidP="00F26899">
      <w:pPr>
        <w:shd w:val="clear" w:color="auto" w:fill="FFFFFF"/>
        <w:spacing w:after="0" w:line="240" w:lineRule="auto"/>
        <w:rPr>
          <w:rFonts w:ascii="Times New Roman" w:eastAsia="Times New Roman" w:hAnsi="Times New Roman" w:cs="Times New Roman"/>
          <w:spacing w:val="-2"/>
          <w:sz w:val="24"/>
          <w:szCs w:val="24"/>
          <w:lang w:eastAsia="ru-RU"/>
        </w:rPr>
      </w:pPr>
      <w:r w:rsidRPr="00F26899">
        <w:rPr>
          <w:rFonts w:ascii="Times New Roman" w:eastAsia="Times New Roman" w:hAnsi="Times New Roman" w:cs="Times New Roman"/>
          <w:spacing w:val="-2"/>
          <w:sz w:val="24"/>
          <w:szCs w:val="24"/>
          <w:lang w:eastAsia="ru-RU"/>
        </w:rPr>
        <w:t xml:space="preserve">                         вопрос, умеет подкрепить ответ на вопрос чтением </w:t>
      </w:r>
      <w:r w:rsidRPr="00F26899">
        <w:rPr>
          <w:rFonts w:ascii="Times New Roman" w:eastAsia="Times New Roman" w:hAnsi="Times New Roman" w:cs="Times New Roman"/>
          <w:spacing w:val="-5"/>
          <w:sz w:val="24"/>
          <w:szCs w:val="24"/>
          <w:lang w:eastAsia="ru-RU"/>
        </w:rPr>
        <w:t>соответствующих отрывков.</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pacing w:val="-3"/>
          <w:sz w:val="24"/>
          <w:szCs w:val="24"/>
          <w:lang w:eastAsia="ru-RU"/>
        </w:rPr>
        <w:t>Оценка "4"</w:t>
      </w:r>
      <w:r w:rsidRPr="00F26899">
        <w:rPr>
          <w:rFonts w:ascii="Times New Roman" w:eastAsia="Times New Roman" w:hAnsi="Times New Roman" w:cs="Times New Roman"/>
          <w:spacing w:val="-3"/>
          <w:sz w:val="24"/>
          <w:szCs w:val="24"/>
          <w:lang w:eastAsia="ru-RU"/>
        </w:rPr>
        <w:t xml:space="preserve"> </w:t>
      </w:r>
      <w:r w:rsidRPr="00F26899">
        <w:rPr>
          <w:rFonts w:ascii="Times New Roman" w:eastAsia="Times New Roman" w:hAnsi="Times New Roman" w:cs="Times New Roman"/>
          <w:spacing w:val="-2"/>
          <w:sz w:val="24"/>
          <w:szCs w:val="24"/>
          <w:lang w:eastAsia="ru-RU"/>
        </w:rPr>
        <w:t xml:space="preserve">– </w:t>
      </w:r>
      <w:r w:rsidRPr="00F26899">
        <w:rPr>
          <w:rFonts w:ascii="Times New Roman" w:eastAsia="Times New Roman" w:hAnsi="Times New Roman" w:cs="Times New Roman"/>
          <w:spacing w:val="-3"/>
          <w:sz w:val="24"/>
          <w:szCs w:val="24"/>
          <w:lang w:eastAsia="ru-RU"/>
        </w:rPr>
        <w:t xml:space="preserve">допускает </w:t>
      </w:r>
      <w:r w:rsidRPr="00F26899">
        <w:rPr>
          <w:rFonts w:ascii="Times New Roman" w:eastAsia="Times New Roman" w:hAnsi="Times New Roman" w:cs="Times New Roman"/>
          <w:spacing w:val="8"/>
          <w:sz w:val="24"/>
          <w:szCs w:val="24"/>
          <w:lang w:eastAsia="ru-RU"/>
        </w:rPr>
        <w:t>1-2</w:t>
      </w:r>
      <w:r w:rsidRPr="00F26899">
        <w:rPr>
          <w:rFonts w:ascii="Times New Roman" w:eastAsia="Times New Roman" w:hAnsi="Times New Roman" w:cs="Times New Roman"/>
          <w:sz w:val="24"/>
          <w:szCs w:val="24"/>
          <w:lang w:eastAsia="ru-RU"/>
        </w:rPr>
        <w:t xml:space="preserve"> </w:t>
      </w:r>
      <w:r w:rsidRPr="00F26899">
        <w:rPr>
          <w:rFonts w:ascii="Times New Roman" w:eastAsia="Times New Roman" w:hAnsi="Times New Roman" w:cs="Times New Roman"/>
          <w:spacing w:val="-3"/>
          <w:sz w:val="24"/>
          <w:szCs w:val="24"/>
          <w:lang w:eastAsia="ru-RU"/>
        </w:rPr>
        <w:t>ошибки, неточности, сам исправляет их</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bCs/>
          <w:sz w:val="24"/>
          <w:szCs w:val="24"/>
          <w:lang w:eastAsia="ru-RU"/>
        </w:rPr>
        <w:t>Оценка "3"</w:t>
      </w:r>
      <w:r w:rsidRPr="00F26899">
        <w:rPr>
          <w:rFonts w:ascii="Times New Roman" w:eastAsia="Times New Roman" w:hAnsi="Times New Roman" w:cs="Times New Roman"/>
          <w:sz w:val="24"/>
          <w:szCs w:val="24"/>
          <w:lang w:eastAsia="ru-RU"/>
        </w:rPr>
        <w:t xml:space="preserve"> </w:t>
      </w:r>
      <w:r w:rsidRPr="00F26899">
        <w:rPr>
          <w:rFonts w:ascii="Times New Roman" w:eastAsia="Times New Roman" w:hAnsi="Times New Roman" w:cs="Times New Roman"/>
          <w:spacing w:val="-2"/>
          <w:sz w:val="24"/>
          <w:szCs w:val="24"/>
          <w:lang w:eastAsia="ru-RU"/>
        </w:rPr>
        <w:t>–</w:t>
      </w:r>
      <w:r w:rsidRPr="00F26899">
        <w:rPr>
          <w:rFonts w:ascii="Times New Roman" w:eastAsia="Times New Roman" w:hAnsi="Times New Roman" w:cs="Times New Roman"/>
          <w:sz w:val="24"/>
          <w:szCs w:val="24"/>
          <w:lang w:eastAsia="ru-RU"/>
        </w:rPr>
        <w:t xml:space="preserve"> пересказывает при  помощи  наводящих вопросов учителя,  не умеет   </w:t>
      </w:r>
    </w:p>
    <w:p w:rsidR="00F26899" w:rsidRPr="00F26899" w:rsidRDefault="00F26899" w:rsidP="00F26899">
      <w:pPr>
        <w:shd w:val="clear" w:color="auto" w:fill="FFFFFF"/>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 xml:space="preserve">                         последовательно  передать </w:t>
      </w:r>
      <w:r w:rsidRPr="00F26899">
        <w:rPr>
          <w:rFonts w:ascii="Times New Roman" w:eastAsia="Times New Roman" w:hAnsi="Times New Roman" w:cs="Times New Roman"/>
          <w:spacing w:val="-4"/>
          <w:sz w:val="24"/>
          <w:szCs w:val="24"/>
          <w:lang w:eastAsia="ru-RU"/>
        </w:rPr>
        <w:t xml:space="preserve">содержание прочитанного, допускает речевые ошибки. </w:t>
      </w:r>
    </w:p>
    <w:p w:rsidR="00F26899" w:rsidRPr="009439DB" w:rsidRDefault="00F26899" w:rsidP="009439DB">
      <w:pPr>
        <w:shd w:val="clear" w:color="auto" w:fill="FFFFFF"/>
        <w:spacing w:after="0" w:line="240" w:lineRule="auto"/>
        <w:rPr>
          <w:rFonts w:ascii="Times New Roman" w:eastAsia="Times New Roman" w:hAnsi="Times New Roman" w:cs="Times New Roman"/>
          <w:spacing w:val="-3"/>
          <w:sz w:val="24"/>
          <w:szCs w:val="24"/>
          <w:lang w:eastAsia="ru-RU"/>
        </w:rPr>
      </w:pPr>
      <w:r w:rsidRPr="00F26899">
        <w:rPr>
          <w:rFonts w:ascii="Times New Roman" w:eastAsia="Times New Roman" w:hAnsi="Times New Roman" w:cs="Times New Roman"/>
          <w:b/>
          <w:bCs/>
          <w:spacing w:val="-3"/>
          <w:sz w:val="24"/>
          <w:szCs w:val="24"/>
          <w:lang w:eastAsia="ru-RU"/>
        </w:rPr>
        <w:t>Оценка "2"</w:t>
      </w:r>
      <w:r w:rsidRPr="00F26899">
        <w:rPr>
          <w:rFonts w:ascii="Times New Roman" w:eastAsia="Times New Roman" w:hAnsi="Times New Roman" w:cs="Times New Roman"/>
          <w:spacing w:val="-3"/>
          <w:sz w:val="24"/>
          <w:szCs w:val="24"/>
          <w:lang w:eastAsia="ru-RU"/>
        </w:rPr>
        <w:t xml:space="preserve"> </w:t>
      </w:r>
      <w:r w:rsidRPr="00F26899">
        <w:rPr>
          <w:rFonts w:ascii="Times New Roman" w:eastAsia="Times New Roman" w:hAnsi="Times New Roman" w:cs="Times New Roman"/>
          <w:spacing w:val="-2"/>
          <w:sz w:val="24"/>
          <w:szCs w:val="24"/>
          <w:lang w:eastAsia="ru-RU"/>
        </w:rPr>
        <w:t>–</w:t>
      </w:r>
      <w:r w:rsidRPr="00F26899">
        <w:rPr>
          <w:rFonts w:ascii="Times New Roman" w:eastAsia="Times New Roman" w:hAnsi="Times New Roman" w:cs="Times New Roman"/>
          <w:spacing w:val="-3"/>
          <w:sz w:val="24"/>
          <w:szCs w:val="24"/>
          <w:lang w:eastAsia="ru-RU"/>
        </w:rPr>
        <w:t xml:space="preserve"> не может пе</w:t>
      </w:r>
      <w:r w:rsidR="009439DB">
        <w:rPr>
          <w:rFonts w:ascii="Times New Roman" w:eastAsia="Times New Roman" w:hAnsi="Times New Roman" w:cs="Times New Roman"/>
          <w:spacing w:val="-3"/>
          <w:sz w:val="24"/>
          <w:szCs w:val="24"/>
          <w:lang w:eastAsia="ru-RU"/>
        </w:rPr>
        <w:t>редать содержание прочитанного.</w:t>
      </w:r>
    </w:p>
    <w:p w:rsidR="00F26899" w:rsidRPr="00F26899" w:rsidRDefault="00F26899" w:rsidP="00F26899">
      <w:pPr>
        <w:spacing w:after="0" w:line="240" w:lineRule="auto"/>
        <w:rPr>
          <w:rFonts w:ascii="Times New Roman" w:eastAsia="Times New Roman" w:hAnsi="Times New Roman" w:cs="Times New Roman"/>
          <w:b/>
          <w:sz w:val="24"/>
          <w:szCs w:val="24"/>
          <w:lang w:eastAsia="ru-RU"/>
        </w:rPr>
      </w:pPr>
      <w:r w:rsidRPr="00F26899">
        <w:rPr>
          <w:rFonts w:ascii="Times New Roman" w:eastAsia="Times New Roman" w:hAnsi="Times New Roman" w:cs="Times New Roman"/>
          <w:b/>
          <w:sz w:val="24"/>
          <w:szCs w:val="24"/>
          <w:lang w:eastAsia="ru-RU"/>
        </w:rPr>
        <w:t>Образовательный минимум по литературному чтению в 3 -х классах</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sz w:val="24"/>
          <w:szCs w:val="24"/>
          <w:lang w:eastAsia="ru-RU"/>
        </w:rPr>
        <w:t xml:space="preserve">Авт. Климанова Л.Ф., Горецкий В.Г., Голованова М.В. </w:t>
      </w:r>
    </w:p>
    <w:p w:rsidR="00F26899" w:rsidRPr="00F26899" w:rsidRDefault="00F26899" w:rsidP="00F26899">
      <w:pPr>
        <w:spacing w:after="0" w:line="240" w:lineRule="auto"/>
        <w:rPr>
          <w:rFonts w:ascii="Times New Roman" w:eastAsia="Times New Roman" w:hAnsi="Times New Roman" w:cs="Times New Roman"/>
          <w:sz w:val="24"/>
          <w:szCs w:val="24"/>
          <w:lang w:eastAsia="ru-RU"/>
        </w:rPr>
      </w:pPr>
      <w:r w:rsidRPr="00F26899">
        <w:rPr>
          <w:rFonts w:ascii="Times New Roman" w:eastAsia="Times New Roman" w:hAnsi="Times New Roman" w:cs="Times New Roman"/>
          <w:b/>
          <w:i/>
          <w:sz w:val="24"/>
          <w:szCs w:val="24"/>
          <w:lang w:eastAsia="ru-RU"/>
        </w:rPr>
        <w:t xml:space="preserve">Литературное чтение 3 </w:t>
      </w:r>
      <w:proofErr w:type="spellStart"/>
      <w:r w:rsidRPr="00F26899">
        <w:rPr>
          <w:rFonts w:ascii="Times New Roman" w:eastAsia="Times New Roman" w:hAnsi="Times New Roman" w:cs="Times New Roman"/>
          <w:b/>
          <w:i/>
          <w:sz w:val="24"/>
          <w:szCs w:val="24"/>
          <w:lang w:eastAsia="ru-RU"/>
        </w:rPr>
        <w:t>кл</w:t>
      </w:r>
      <w:proofErr w:type="spellEnd"/>
      <w:r w:rsidRPr="00F26899">
        <w:rPr>
          <w:rFonts w:ascii="Times New Roman" w:eastAsia="Times New Roman" w:hAnsi="Times New Roman" w:cs="Times New Roman"/>
          <w:b/>
          <w:i/>
          <w:sz w:val="24"/>
          <w:szCs w:val="24"/>
          <w:lang w:eastAsia="ru-RU"/>
        </w:rPr>
        <w:t>.</w:t>
      </w:r>
      <w:r w:rsidRPr="00F26899">
        <w:rPr>
          <w:rFonts w:ascii="Times New Roman" w:eastAsia="Times New Roman" w:hAnsi="Times New Roman" w:cs="Times New Roman"/>
          <w:sz w:val="24"/>
          <w:szCs w:val="24"/>
          <w:lang w:eastAsia="ru-RU"/>
        </w:rPr>
        <w:t xml:space="preserve"> в 2-х частях</w:t>
      </w:r>
    </w:p>
    <w:p w:rsidR="00B53744" w:rsidRDefault="00B53744" w:rsidP="005B2EA5">
      <w:pPr>
        <w:widowControl w:val="0"/>
        <w:suppressAutoHyphens/>
        <w:spacing w:after="0" w:line="240" w:lineRule="auto"/>
        <w:rPr>
          <w:rFonts w:ascii="Times New Roman" w:eastAsia="Andale Sans UI" w:hAnsi="Times New Roman" w:cs="Times New Roman"/>
          <w:kern w:val="1"/>
          <w:sz w:val="24"/>
          <w:szCs w:val="24"/>
        </w:rPr>
      </w:pPr>
    </w:p>
    <w:p w:rsidR="008475D9" w:rsidRDefault="008475D9" w:rsidP="008475D9">
      <w:pPr>
        <w:jc w:val="center"/>
        <w:rPr>
          <w:rFonts w:ascii="Times New Roman" w:hAnsi="Times New Roman" w:cs="Times New Roman"/>
          <w:b/>
          <w:sz w:val="24"/>
          <w:szCs w:val="24"/>
        </w:rPr>
      </w:pPr>
      <w:r w:rsidRPr="008475D9">
        <w:rPr>
          <w:rFonts w:ascii="Times New Roman" w:hAnsi="Times New Roman" w:cs="Times New Roman"/>
          <w:b/>
          <w:sz w:val="24"/>
          <w:szCs w:val="24"/>
          <w:lang w:val="en-US"/>
        </w:rPr>
        <w:t>VII</w:t>
      </w:r>
      <w:r w:rsidRPr="008475D9">
        <w:rPr>
          <w:rFonts w:ascii="Times New Roman" w:hAnsi="Times New Roman" w:cs="Times New Roman"/>
          <w:b/>
          <w:sz w:val="24"/>
          <w:szCs w:val="24"/>
        </w:rPr>
        <w:t>. Тематическое планирование</w:t>
      </w:r>
    </w:p>
    <w:tbl>
      <w:tblPr>
        <w:tblStyle w:val="a3"/>
        <w:tblW w:w="15442" w:type="dxa"/>
        <w:tblInd w:w="-318" w:type="dxa"/>
        <w:tblLook w:val="04A0"/>
      </w:tblPr>
      <w:tblGrid>
        <w:gridCol w:w="1082"/>
        <w:gridCol w:w="2038"/>
        <w:gridCol w:w="1559"/>
        <w:gridCol w:w="10763"/>
      </w:tblGrid>
      <w:tr w:rsidR="006F26E8" w:rsidTr="001C514D">
        <w:trPr>
          <w:trHeight w:val="268"/>
        </w:trPr>
        <w:tc>
          <w:tcPr>
            <w:tcW w:w="1082" w:type="dxa"/>
          </w:tcPr>
          <w:p w:rsidR="009B2838" w:rsidRDefault="009B2838" w:rsidP="008475D9">
            <w:pPr>
              <w:jc w:val="center"/>
              <w:rPr>
                <w:b/>
                <w:sz w:val="24"/>
                <w:szCs w:val="24"/>
              </w:rPr>
            </w:pPr>
            <w:r>
              <w:rPr>
                <w:b/>
                <w:sz w:val="24"/>
                <w:szCs w:val="24"/>
              </w:rPr>
              <w:t>№ п/п</w:t>
            </w:r>
          </w:p>
        </w:tc>
        <w:tc>
          <w:tcPr>
            <w:tcW w:w="2038" w:type="dxa"/>
          </w:tcPr>
          <w:p w:rsidR="009B2838" w:rsidRDefault="009B2838" w:rsidP="008475D9">
            <w:pPr>
              <w:jc w:val="center"/>
              <w:rPr>
                <w:b/>
                <w:sz w:val="24"/>
                <w:szCs w:val="24"/>
              </w:rPr>
            </w:pPr>
            <w:r>
              <w:rPr>
                <w:b/>
                <w:sz w:val="24"/>
                <w:szCs w:val="24"/>
              </w:rPr>
              <w:t>Разделы</w:t>
            </w:r>
          </w:p>
        </w:tc>
        <w:tc>
          <w:tcPr>
            <w:tcW w:w="1559" w:type="dxa"/>
          </w:tcPr>
          <w:p w:rsidR="009B2838" w:rsidRDefault="009B2838" w:rsidP="008475D9">
            <w:pPr>
              <w:jc w:val="center"/>
              <w:rPr>
                <w:b/>
                <w:sz w:val="24"/>
                <w:szCs w:val="24"/>
              </w:rPr>
            </w:pPr>
            <w:r>
              <w:rPr>
                <w:b/>
                <w:sz w:val="24"/>
                <w:szCs w:val="24"/>
              </w:rPr>
              <w:t>Количество часов</w:t>
            </w:r>
          </w:p>
        </w:tc>
        <w:tc>
          <w:tcPr>
            <w:tcW w:w="10763" w:type="dxa"/>
          </w:tcPr>
          <w:p w:rsidR="009B2838" w:rsidRDefault="001C514D" w:rsidP="008475D9">
            <w:pPr>
              <w:jc w:val="center"/>
              <w:rPr>
                <w:b/>
                <w:sz w:val="24"/>
                <w:szCs w:val="24"/>
              </w:rPr>
            </w:pPr>
            <w:r>
              <w:rPr>
                <w:b/>
                <w:sz w:val="24"/>
                <w:szCs w:val="24"/>
              </w:rPr>
              <w:t>Темы уроков</w:t>
            </w:r>
          </w:p>
        </w:tc>
      </w:tr>
      <w:tr w:rsidR="006F26E8" w:rsidRPr="00803D87" w:rsidTr="001C514D">
        <w:trPr>
          <w:trHeight w:val="287"/>
        </w:trPr>
        <w:tc>
          <w:tcPr>
            <w:tcW w:w="1082" w:type="dxa"/>
          </w:tcPr>
          <w:p w:rsidR="009B2838" w:rsidRPr="00803D87" w:rsidRDefault="009B2838" w:rsidP="008475D9">
            <w:pPr>
              <w:jc w:val="center"/>
              <w:rPr>
                <w:sz w:val="24"/>
                <w:szCs w:val="24"/>
              </w:rPr>
            </w:pPr>
            <w:r w:rsidRPr="00803D87">
              <w:rPr>
                <w:sz w:val="24"/>
                <w:szCs w:val="24"/>
              </w:rPr>
              <w:t>1</w:t>
            </w:r>
          </w:p>
        </w:tc>
        <w:tc>
          <w:tcPr>
            <w:tcW w:w="2038" w:type="dxa"/>
          </w:tcPr>
          <w:p w:rsidR="009B2838" w:rsidRPr="00803D87" w:rsidRDefault="009B2838" w:rsidP="00803D87">
            <w:pPr>
              <w:rPr>
                <w:sz w:val="24"/>
                <w:szCs w:val="24"/>
              </w:rPr>
            </w:pPr>
            <w:r w:rsidRPr="00803D87">
              <w:rPr>
                <w:sz w:val="24"/>
                <w:szCs w:val="24"/>
              </w:rPr>
              <w:t xml:space="preserve">Вводный урок </w:t>
            </w:r>
          </w:p>
        </w:tc>
        <w:tc>
          <w:tcPr>
            <w:tcW w:w="1559" w:type="dxa"/>
          </w:tcPr>
          <w:p w:rsidR="009B2838" w:rsidRPr="00803D87" w:rsidRDefault="009B2838" w:rsidP="008475D9">
            <w:pPr>
              <w:jc w:val="center"/>
              <w:rPr>
                <w:sz w:val="24"/>
                <w:szCs w:val="24"/>
              </w:rPr>
            </w:pPr>
            <w:r>
              <w:rPr>
                <w:sz w:val="24"/>
                <w:szCs w:val="24"/>
              </w:rPr>
              <w:t>1 ч</w:t>
            </w:r>
          </w:p>
        </w:tc>
        <w:tc>
          <w:tcPr>
            <w:tcW w:w="10763" w:type="dxa"/>
          </w:tcPr>
          <w:p w:rsidR="009B2838" w:rsidRPr="00892FC5" w:rsidRDefault="00070094" w:rsidP="00892FC5">
            <w:pPr>
              <w:contextualSpacing/>
              <w:rPr>
                <w:sz w:val="24"/>
                <w:szCs w:val="24"/>
              </w:rPr>
            </w:pPr>
            <w:r>
              <w:rPr>
                <w:sz w:val="24"/>
                <w:szCs w:val="24"/>
              </w:rPr>
              <w:t xml:space="preserve">1. </w:t>
            </w:r>
            <w:r w:rsidR="00892FC5">
              <w:rPr>
                <w:sz w:val="24"/>
                <w:szCs w:val="24"/>
              </w:rPr>
              <w:t>Знакомство с учебником.</w:t>
            </w:r>
            <w:r w:rsidR="00FC1691" w:rsidRPr="00892FC5">
              <w:rPr>
                <w:sz w:val="24"/>
                <w:szCs w:val="24"/>
              </w:rPr>
              <w:tab/>
            </w:r>
          </w:p>
        </w:tc>
      </w:tr>
      <w:tr w:rsidR="00D543B3" w:rsidRPr="00803D87" w:rsidTr="001C514D">
        <w:trPr>
          <w:trHeight w:val="268"/>
        </w:trPr>
        <w:tc>
          <w:tcPr>
            <w:tcW w:w="1082" w:type="dxa"/>
            <w:vMerge w:val="restart"/>
          </w:tcPr>
          <w:p w:rsidR="00D543B3" w:rsidRPr="00803D87" w:rsidRDefault="00D543B3" w:rsidP="008475D9">
            <w:pPr>
              <w:jc w:val="center"/>
              <w:rPr>
                <w:sz w:val="24"/>
                <w:szCs w:val="24"/>
              </w:rPr>
            </w:pPr>
            <w:r>
              <w:rPr>
                <w:sz w:val="24"/>
                <w:szCs w:val="24"/>
              </w:rPr>
              <w:t>2</w:t>
            </w:r>
          </w:p>
        </w:tc>
        <w:tc>
          <w:tcPr>
            <w:tcW w:w="2038" w:type="dxa"/>
            <w:vMerge w:val="restart"/>
          </w:tcPr>
          <w:p w:rsidR="00D543B3" w:rsidRPr="00E32496" w:rsidRDefault="00D543B3" w:rsidP="008475D9">
            <w:pPr>
              <w:rPr>
                <w:sz w:val="24"/>
                <w:szCs w:val="24"/>
              </w:rPr>
            </w:pPr>
            <w:r w:rsidRPr="00E32496">
              <w:rPr>
                <w:sz w:val="24"/>
                <w:szCs w:val="24"/>
              </w:rPr>
              <w:t xml:space="preserve">Самое великое чудо на свете </w:t>
            </w:r>
          </w:p>
        </w:tc>
        <w:tc>
          <w:tcPr>
            <w:tcW w:w="1559" w:type="dxa"/>
            <w:vMerge w:val="restart"/>
          </w:tcPr>
          <w:p w:rsidR="00D543B3" w:rsidRPr="00803D87" w:rsidRDefault="00D543B3" w:rsidP="008475D9">
            <w:pPr>
              <w:jc w:val="center"/>
              <w:rPr>
                <w:sz w:val="24"/>
                <w:szCs w:val="24"/>
              </w:rPr>
            </w:pPr>
            <w:r>
              <w:rPr>
                <w:sz w:val="24"/>
                <w:szCs w:val="24"/>
              </w:rPr>
              <w:t>4 ч</w:t>
            </w:r>
          </w:p>
        </w:tc>
        <w:tc>
          <w:tcPr>
            <w:tcW w:w="10763" w:type="dxa"/>
          </w:tcPr>
          <w:p w:rsidR="00D543B3" w:rsidRDefault="00070094" w:rsidP="00FC1691">
            <w:pPr>
              <w:contextualSpacing/>
              <w:rPr>
                <w:sz w:val="24"/>
                <w:szCs w:val="24"/>
              </w:rPr>
            </w:pPr>
            <w:r>
              <w:rPr>
                <w:sz w:val="24"/>
                <w:szCs w:val="24"/>
              </w:rPr>
              <w:t xml:space="preserve">2. </w:t>
            </w:r>
            <w:r w:rsidR="00D543B3" w:rsidRPr="00D543B3">
              <w:rPr>
                <w:sz w:val="24"/>
                <w:szCs w:val="24"/>
              </w:rPr>
              <w:t>Знакомство с названием раздела.</w:t>
            </w:r>
          </w:p>
        </w:tc>
      </w:tr>
      <w:tr w:rsidR="00D543B3" w:rsidRPr="00803D87" w:rsidTr="001C514D">
        <w:trPr>
          <w:trHeight w:val="268"/>
        </w:trPr>
        <w:tc>
          <w:tcPr>
            <w:tcW w:w="1082" w:type="dxa"/>
            <w:vMerge/>
          </w:tcPr>
          <w:p w:rsidR="00D543B3" w:rsidRDefault="00D543B3" w:rsidP="008475D9">
            <w:pPr>
              <w:jc w:val="center"/>
              <w:rPr>
                <w:sz w:val="24"/>
                <w:szCs w:val="24"/>
              </w:rPr>
            </w:pPr>
          </w:p>
        </w:tc>
        <w:tc>
          <w:tcPr>
            <w:tcW w:w="2038" w:type="dxa"/>
            <w:vMerge/>
          </w:tcPr>
          <w:p w:rsidR="00D543B3" w:rsidRPr="00E32496" w:rsidRDefault="00D543B3" w:rsidP="008475D9">
            <w:pPr>
              <w:rPr>
                <w:sz w:val="24"/>
                <w:szCs w:val="24"/>
              </w:rPr>
            </w:pPr>
          </w:p>
        </w:tc>
        <w:tc>
          <w:tcPr>
            <w:tcW w:w="1559" w:type="dxa"/>
            <w:vMerge/>
          </w:tcPr>
          <w:p w:rsidR="00D543B3" w:rsidRDefault="00D543B3" w:rsidP="008475D9">
            <w:pPr>
              <w:jc w:val="center"/>
              <w:rPr>
                <w:sz w:val="24"/>
                <w:szCs w:val="24"/>
              </w:rPr>
            </w:pPr>
          </w:p>
        </w:tc>
        <w:tc>
          <w:tcPr>
            <w:tcW w:w="10763" w:type="dxa"/>
          </w:tcPr>
          <w:p w:rsidR="00D543B3" w:rsidRPr="00D543B3" w:rsidRDefault="00070094" w:rsidP="00D543B3">
            <w:pPr>
              <w:contextualSpacing/>
              <w:rPr>
                <w:sz w:val="24"/>
                <w:szCs w:val="24"/>
              </w:rPr>
            </w:pPr>
            <w:r>
              <w:rPr>
                <w:sz w:val="24"/>
                <w:szCs w:val="24"/>
              </w:rPr>
              <w:t xml:space="preserve">3. </w:t>
            </w:r>
            <w:r w:rsidR="00D543B3">
              <w:rPr>
                <w:sz w:val="24"/>
                <w:szCs w:val="24"/>
              </w:rPr>
              <w:t>Рукописные книги древней Руси.</w:t>
            </w:r>
          </w:p>
        </w:tc>
      </w:tr>
      <w:tr w:rsidR="00D543B3" w:rsidRPr="00803D87" w:rsidTr="001C514D">
        <w:trPr>
          <w:trHeight w:val="268"/>
        </w:trPr>
        <w:tc>
          <w:tcPr>
            <w:tcW w:w="1082" w:type="dxa"/>
            <w:vMerge/>
          </w:tcPr>
          <w:p w:rsidR="00D543B3" w:rsidRDefault="00D543B3" w:rsidP="008475D9">
            <w:pPr>
              <w:jc w:val="center"/>
              <w:rPr>
                <w:sz w:val="24"/>
                <w:szCs w:val="24"/>
              </w:rPr>
            </w:pPr>
          </w:p>
        </w:tc>
        <w:tc>
          <w:tcPr>
            <w:tcW w:w="2038" w:type="dxa"/>
            <w:vMerge/>
          </w:tcPr>
          <w:p w:rsidR="00D543B3" w:rsidRPr="00E32496" w:rsidRDefault="00D543B3" w:rsidP="008475D9">
            <w:pPr>
              <w:rPr>
                <w:sz w:val="24"/>
                <w:szCs w:val="24"/>
              </w:rPr>
            </w:pPr>
          </w:p>
        </w:tc>
        <w:tc>
          <w:tcPr>
            <w:tcW w:w="1559" w:type="dxa"/>
            <w:vMerge/>
          </w:tcPr>
          <w:p w:rsidR="00D543B3" w:rsidRDefault="00D543B3" w:rsidP="008475D9">
            <w:pPr>
              <w:jc w:val="center"/>
              <w:rPr>
                <w:sz w:val="24"/>
                <w:szCs w:val="24"/>
              </w:rPr>
            </w:pPr>
          </w:p>
        </w:tc>
        <w:tc>
          <w:tcPr>
            <w:tcW w:w="10763" w:type="dxa"/>
          </w:tcPr>
          <w:p w:rsidR="00D543B3" w:rsidRPr="00D543B3" w:rsidRDefault="00070094" w:rsidP="00D543B3">
            <w:pPr>
              <w:contextualSpacing/>
              <w:rPr>
                <w:sz w:val="24"/>
                <w:szCs w:val="24"/>
              </w:rPr>
            </w:pPr>
            <w:r>
              <w:rPr>
                <w:sz w:val="24"/>
                <w:szCs w:val="24"/>
              </w:rPr>
              <w:t xml:space="preserve">4. </w:t>
            </w:r>
            <w:r w:rsidR="00D543B3" w:rsidRPr="00D543B3">
              <w:rPr>
                <w:sz w:val="24"/>
                <w:szCs w:val="24"/>
              </w:rPr>
              <w:t>Первопечатник Иван Федоров</w:t>
            </w:r>
            <w:r w:rsidR="00D543B3">
              <w:rPr>
                <w:sz w:val="24"/>
                <w:szCs w:val="24"/>
              </w:rPr>
              <w:t>.</w:t>
            </w:r>
          </w:p>
        </w:tc>
      </w:tr>
      <w:tr w:rsidR="00D543B3" w:rsidRPr="00803D87" w:rsidTr="001C514D">
        <w:trPr>
          <w:trHeight w:val="268"/>
        </w:trPr>
        <w:tc>
          <w:tcPr>
            <w:tcW w:w="1082" w:type="dxa"/>
            <w:vMerge/>
          </w:tcPr>
          <w:p w:rsidR="00D543B3" w:rsidRDefault="00D543B3" w:rsidP="008475D9">
            <w:pPr>
              <w:jc w:val="center"/>
              <w:rPr>
                <w:sz w:val="24"/>
                <w:szCs w:val="24"/>
              </w:rPr>
            </w:pPr>
          </w:p>
        </w:tc>
        <w:tc>
          <w:tcPr>
            <w:tcW w:w="2038" w:type="dxa"/>
            <w:vMerge/>
          </w:tcPr>
          <w:p w:rsidR="00D543B3" w:rsidRPr="00E32496" w:rsidRDefault="00D543B3" w:rsidP="008475D9">
            <w:pPr>
              <w:rPr>
                <w:sz w:val="24"/>
                <w:szCs w:val="24"/>
              </w:rPr>
            </w:pPr>
          </w:p>
        </w:tc>
        <w:tc>
          <w:tcPr>
            <w:tcW w:w="1559" w:type="dxa"/>
            <w:vMerge/>
          </w:tcPr>
          <w:p w:rsidR="00D543B3" w:rsidRDefault="00D543B3" w:rsidP="008475D9">
            <w:pPr>
              <w:jc w:val="center"/>
              <w:rPr>
                <w:sz w:val="24"/>
                <w:szCs w:val="24"/>
              </w:rPr>
            </w:pPr>
          </w:p>
        </w:tc>
        <w:tc>
          <w:tcPr>
            <w:tcW w:w="10763" w:type="dxa"/>
          </w:tcPr>
          <w:p w:rsidR="00D543B3" w:rsidRPr="00D543B3" w:rsidRDefault="00070094" w:rsidP="00D543B3">
            <w:pPr>
              <w:contextualSpacing/>
              <w:rPr>
                <w:sz w:val="24"/>
                <w:szCs w:val="24"/>
              </w:rPr>
            </w:pPr>
            <w:r>
              <w:rPr>
                <w:sz w:val="24"/>
                <w:szCs w:val="24"/>
              </w:rPr>
              <w:t xml:space="preserve">5. </w:t>
            </w:r>
            <w:r w:rsidR="00D543B3" w:rsidRPr="00D543B3">
              <w:rPr>
                <w:sz w:val="24"/>
                <w:szCs w:val="24"/>
              </w:rPr>
              <w:t>Урок-путешествие в прошлое. Оценка достижений.</w:t>
            </w:r>
          </w:p>
        </w:tc>
      </w:tr>
      <w:tr w:rsidR="00070094" w:rsidRPr="00803D87" w:rsidTr="001C514D">
        <w:trPr>
          <w:trHeight w:val="268"/>
        </w:trPr>
        <w:tc>
          <w:tcPr>
            <w:tcW w:w="1082" w:type="dxa"/>
            <w:vMerge w:val="restart"/>
          </w:tcPr>
          <w:p w:rsidR="00070094" w:rsidRPr="00803D87" w:rsidRDefault="00070094" w:rsidP="008475D9">
            <w:pPr>
              <w:jc w:val="center"/>
              <w:rPr>
                <w:sz w:val="24"/>
                <w:szCs w:val="24"/>
              </w:rPr>
            </w:pPr>
            <w:r>
              <w:rPr>
                <w:sz w:val="24"/>
                <w:szCs w:val="24"/>
              </w:rPr>
              <w:t>3</w:t>
            </w:r>
          </w:p>
        </w:tc>
        <w:tc>
          <w:tcPr>
            <w:tcW w:w="2038" w:type="dxa"/>
            <w:vMerge w:val="restart"/>
          </w:tcPr>
          <w:p w:rsidR="00070094" w:rsidRPr="00E32496" w:rsidRDefault="00070094" w:rsidP="00E32496">
            <w:pPr>
              <w:rPr>
                <w:sz w:val="24"/>
                <w:szCs w:val="24"/>
              </w:rPr>
            </w:pPr>
            <w:r w:rsidRPr="00E32496">
              <w:rPr>
                <w:sz w:val="24"/>
                <w:szCs w:val="24"/>
              </w:rPr>
              <w:t xml:space="preserve">Устное народное творчество </w:t>
            </w:r>
          </w:p>
        </w:tc>
        <w:tc>
          <w:tcPr>
            <w:tcW w:w="1559" w:type="dxa"/>
            <w:vMerge w:val="restart"/>
          </w:tcPr>
          <w:p w:rsidR="00070094" w:rsidRPr="00803D87" w:rsidRDefault="00070094" w:rsidP="008475D9">
            <w:pPr>
              <w:jc w:val="center"/>
              <w:rPr>
                <w:sz w:val="24"/>
                <w:szCs w:val="24"/>
              </w:rPr>
            </w:pPr>
            <w:r>
              <w:rPr>
                <w:sz w:val="24"/>
                <w:szCs w:val="24"/>
              </w:rPr>
              <w:t>14 ч</w:t>
            </w:r>
          </w:p>
        </w:tc>
        <w:tc>
          <w:tcPr>
            <w:tcW w:w="10763" w:type="dxa"/>
          </w:tcPr>
          <w:p w:rsidR="00070094" w:rsidRPr="00070094" w:rsidRDefault="00070094" w:rsidP="00070094">
            <w:pPr>
              <w:contextualSpacing/>
              <w:rPr>
                <w:sz w:val="24"/>
                <w:szCs w:val="24"/>
              </w:rPr>
            </w:pPr>
            <w:r>
              <w:rPr>
                <w:sz w:val="24"/>
                <w:szCs w:val="24"/>
              </w:rPr>
              <w:t>6.</w:t>
            </w:r>
            <w:r w:rsidRPr="00070094">
              <w:rPr>
                <w:sz w:val="24"/>
                <w:szCs w:val="24"/>
              </w:rPr>
              <w:t xml:space="preserve"> Знакомство с названием раздела.</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070094" w:rsidRDefault="00070094" w:rsidP="00070094">
            <w:pPr>
              <w:contextualSpacing/>
              <w:rPr>
                <w:sz w:val="24"/>
                <w:szCs w:val="24"/>
              </w:rPr>
            </w:pPr>
            <w:r>
              <w:rPr>
                <w:sz w:val="24"/>
                <w:szCs w:val="24"/>
              </w:rPr>
              <w:t>7.</w:t>
            </w:r>
            <w:r w:rsidRPr="00070094">
              <w:rPr>
                <w:sz w:val="24"/>
                <w:szCs w:val="24"/>
              </w:rPr>
              <w:t xml:space="preserve"> Русские народные песни</w:t>
            </w:r>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070094" w:rsidRDefault="00070094" w:rsidP="00070094">
            <w:pPr>
              <w:contextualSpacing/>
              <w:rPr>
                <w:sz w:val="24"/>
                <w:szCs w:val="24"/>
              </w:rPr>
            </w:pPr>
            <w:r>
              <w:rPr>
                <w:sz w:val="24"/>
                <w:szCs w:val="24"/>
              </w:rPr>
              <w:t>8.</w:t>
            </w:r>
            <w:r w:rsidRPr="00070094">
              <w:rPr>
                <w:sz w:val="24"/>
                <w:szCs w:val="24"/>
              </w:rPr>
              <w:t xml:space="preserve"> Докучные сказки. </w:t>
            </w:r>
            <w:r>
              <w:rPr>
                <w:sz w:val="24"/>
                <w:szCs w:val="24"/>
              </w:rPr>
              <w:t>Сочинение докучных сказок.</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Default="00070094" w:rsidP="00FC1691">
            <w:pPr>
              <w:rPr>
                <w:sz w:val="24"/>
                <w:szCs w:val="24"/>
              </w:rPr>
            </w:pPr>
            <w:r>
              <w:rPr>
                <w:sz w:val="24"/>
                <w:szCs w:val="24"/>
              </w:rPr>
              <w:t xml:space="preserve">9. Произведения прикладного искусства: гжельская и хохломская посуда, дымковская и </w:t>
            </w:r>
            <w:proofErr w:type="spellStart"/>
            <w:r>
              <w:rPr>
                <w:sz w:val="24"/>
                <w:szCs w:val="24"/>
              </w:rPr>
              <w:t>богородская</w:t>
            </w:r>
            <w:proofErr w:type="spellEnd"/>
            <w:r>
              <w:rPr>
                <w:sz w:val="24"/>
                <w:szCs w:val="24"/>
              </w:rPr>
              <w:t xml:space="preserve"> игрушка.</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070094" w:rsidRDefault="00070094" w:rsidP="00070094">
            <w:pPr>
              <w:contextualSpacing/>
              <w:rPr>
                <w:sz w:val="24"/>
                <w:szCs w:val="24"/>
              </w:rPr>
            </w:pPr>
            <w:r>
              <w:rPr>
                <w:sz w:val="24"/>
                <w:szCs w:val="24"/>
              </w:rPr>
              <w:t>10.</w:t>
            </w:r>
            <w:r w:rsidRPr="00070094">
              <w:rPr>
                <w:sz w:val="24"/>
                <w:szCs w:val="24"/>
              </w:rPr>
              <w:t xml:space="preserve"> Русская народная сказка «Сестрица Алёнушка и братец Иванушка»</w:t>
            </w:r>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Default="00070094" w:rsidP="00FC1691">
            <w:pPr>
              <w:rPr>
                <w:sz w:val="24"/>
                <w:szCs w:val="24"/>
              </w:rPr>
            </w:pPr>
            <w:r>
              <w:rPr>
                <w:sz w:val="24"/>
                <w:szCs w:val="24"/>
              </w:rPr>
              <w:t>11.</w:t>
            </w:r>
            <w:r w:rsidRPr="00070094">
              <w:rPr>
                <w:sz w:val="24"/>
                <w:szCs w:val="24"/>
              </w:rPr>
              <w:t xml:space="preserve"> Русская народная сказка «Сестрица Алёнушка и братец Иванушка»</w:t>
            </w:r>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070094" w:rsidRDefault="00070094" w:rsidP="00070094">
            <w:pPr>
              <w:contextualSpacing/>
              <w:rPr>
                <w:sz w:val="24"/>
                <w:szCs w:val="24"/>
              </w:rPr>
            </w:pPr>
            <w:r>
              <w:rPr>
                <w:sz w:val="24"/>
                <w:szCs w:val="24"/>
              </w:rPr>
              <w:t>12.</w:t>
            </w:r>
            <w:r w:rsidRPr="00070094">
              <w:rPr>
                <w:sz w:val="24"/>
                <w:szCs w:val="24"/>
              </w:rPr>
              <w:t xml:space="preserve"> Русская народная сказка «Иван-царевич и Серый Волк»</w:t>
            </w:r>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Default="00070094" w:rsidP="00FC1691">
            <w:pPr>
              <w:rPr>
                <w:sz w:val="24"/>
                <w:szCs w:val="24"/>
              </w:rPr>
            </w:pPr>
            <w:r>
              <w:rPr>
                <w:sz w:val="24"/>
                <w:szCs w:val="24"/>
              </w:rPr>
              <w:t>13.</w:t>
            </w:r>
            <w:r w:rsidRPr="00070094">
              <w:rPr>
                <w:sz w:val="24"/>
                <w:szCs w:val="24"/>
              </w:rPr>
              <w:t xml:space="preserve"> Русская народная сказка «Иван-царевич и Серый Волк»</w:t>
            </w:r>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Default="00070094" w:rsidP="00FC1691">
            <w:pPr>
              <w:rPr>
                <w:sz w:val="24"/>
                <w:szCs w:val="24"/>
              </w:rPr>
            </w:pPr>
            <w:r>
              <w:rPr>
                <w:sz w:val="24"/>
                <w:szCs w:val="24"/>
              </w:rPr>
              <w:t>14.</w:t>
            </w:r>
            <w:r w:rsidRPr="00070094">
              <w:rPr>
                <w:sz w:val="24"/>
                <w:szCs w:val="24"/>
              </w:rPr>
              <w:t xml:space="preserve"> Русская народная сказка «Иван-царевич и Серый Волк»</w:t>
            </w:r>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070094" w:rsidRDefault="00070094" w:rsidP="00070094">
            <w:pPr>
              <w:contextualSpacing/>
              <w:rPr>
                <w:sz w:val="24"/>
                <w:szCs w:val="24"/>
              </w:rPr>
            </w:pPr>
            <w:r>
              <w:rPr>
                <w:sz w:val="24"/>
                <w:szCs w:val="24"/>
              </w:rPr>
              <w:t>15.</w:t>
            </w:r>
            <w:r w:rsidRPr="00070094">
              <w:rPr>
                <w:sz w:val="24"/>
                <w:szCs w:val="24"/>
              </w:rPr>
              <w:t xml:space="preserve"> Русск</w:t>
            </w:r>
            <w:r>
              <w:rPr>
                <w:sz w:val="24"/>
                <w:szCs w:val="24"/>
              </w:rPr>
              <w:t>ая народная сказка «Сивка-бурка».</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Default="00070094" w:rsidP="00FC1691">
            <w:pPr>
              <w:rPr>
                <w:sz w:val="24"/>
                <w:szCs w:val="24"/>
              </w:rPr>
            </w:pPr>
            <w:r>
              <w:rPr>
                <w:sz w:val="24"/>
                <w:szCs w:val="24"/>
              </w:rPr>
              <w:t>16.</w:t>
            </w:r>
            <w:r w:rsidRPr="00070094">
              <w:rPr>
                <w:sz w:val="24"/>
                <w:szCs w:val="24"/>
              </w:rPr>
              <w:t xml:space="preserve"> Русск</w:t>
            </w:r>
            <w:r>
              <w:rPr>
                <w:sz w:val="24"/>
                <w:szCs w:val="24"/>
              </w:rPr>
              <w:t>ая народная сказка «Сивка-бурка».</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070094" w:rsidRDefault="00070094" w:rsidP="00070094">
            <w:pPr>
              <w:contextualSpacing/>
              <w:rPr>
                <w:sz w:val="24"/>
                <w:szCs w:val="24"/>
              </w:rPr>
            </w:pPr>
            <w:r>
              <w:rPr>
                <w:sz w:val="24"/>
                <w:szCs w:val="24"/>
              </w:rPr>
              <w:t>17.</w:t>
            </w:r>
            <w:r w:rsidRPr="00070094">
              <w:rPr>
                <w:sz w:val="24"/>
                <w:szCs w:val="24"/>
              </w:rPr>
              <w:t xml:space="preserve"> Художники-иллюстраторы В. Васнецов и </w:t>
            </w:r>
            <w:proofErr w:type="spellStart"/>
            <w:r w:rsidRPr="00070094">
              <w:rPr>
                <w:sz w:val="24"/>
                <w:szCs w:val="24"/>
              </w:rPr>
              <w:t>И</w:t>
            </w:r>
            <w:proofErr w:type="spellEnd"/>
            <w:r w:rsidRPr="00070094">
              <w:rPr>
                <w:sz w:val="24"/>
                <w:szCs w:val="24"/>
              </w:rPr>
              <w:t xml:space="preserve">. </w:t>
            </w:r>
            <w:proofErr w:type="spellStart"/>
            <w:r w:rsidRPr="00070094">
              <w:rPr>
                <w:sz w:val="24"/>
                <w:szCs w:val="24"/>
              </w:rPr>
              <w:t>Билиби</w:t>
            </w:r>
            <w:r>
              <w:rPr>
                <w:sz w:val="24"/>
                <w:szCs w:val="24"/>
              </w:rPr>
              <w:t>н</w:t>
            </w:r>
            <w:proofErr w:type="spellEnd"/>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070094" w:rsidRDefault="00070094" w:rsidP="00070094">
            <w:pPr>
              <w:contextualSpacing/>
              <w:rPr>
                <w:sz w:val="24"/>
                <w:szCs w:val="24"/>
              </w:rPr>
            </w:pPr>
            <w:r>
              <w:rPr>
                <w:sz w:val="24"/>
                <w:szCs w:val="24"/>
              </w:rPr>
              <w:t>18.</w:t>
            </w:r>
            <w:r w:rsidRPr="00070094">
              <w:rPr>
                <w:sz w:val="24"/>
                <w:szCs w:val="24"/>
              </w:rPr>
              <w:t xml:space="preserve"> КВН (обобщающий урок по разделу «Устное народное творчество»)</w:t>
            </w:r>
            <w:r>
              <w:rPr>
                <w:sz w:val="24"/>
                <w:szCs w:val="24"/>
              </w:rPr>
              <w:t>.</w:t>
            </w:r>
          </w:p>
        </w:tc>
      </w:tr>
      <w:tr w:rsidR="00070094" w:rsidRPr="00803D87" w:rsidTr="001C514D">
        <w:trPr>
          <w:trHeight w:val="268"/>
        </w:trPr>
        <w:tc>
          <w:tcPr>
            <w:tcW w:w="1082" w:type="dxa"/>
            <w:vMerge/>
          </w:tcPr>
          <w:p w:rsidR="00070094" w:rsidRDefault="00070094" w:rsidP="008475D9">
            <w:pPr>
              <w:jc w:val="center"/>
              <w:rPr>
                <w:sz w:val="24"/>
                <w:szCs w:val="24"/>
              </w:rPr>
            </w:pPr>
          </w:p>
        </w:tc>
        <w:tc>
          <w:tcPr>
            <w:tcW w:w="2038" w:type="dxa"/>
            <w:vMerge/>
          </w:tcPr>
          <w:p w:rsidR="00070094" w:rsidRPr="00E32496" w:rsidRDefault="00070094" w:rsidP="00E32496">
            <w:pPr>
              <w:rPr>
                <w:sz w:val="24"/>
                <w:szCs w:val="24"/>
              </w:rPr>
            </w:pPr>
          </w:p>
        </w:tc>
        <w:tc>
          <w:tcPr>
            <w:tcW w:w="1559" w:type="dxa"/>
            <w:vMerge/>
          </w:tcPr>
          <w:p w:rsidR="00070094" w:rsidRDefault="00070094" w:rsidP="008475D9">
            <w:pPr>
              <w:jc w:val="center"/>
              <w:rPr>
                <w:sz w:val="24"/>
                <w:szCs w:val="24"/>
              </w:rPr>
            </w:pPr>
          </w:p>
        </w:tc>
        <w:tc>
          <w:tcPr>
            <w:tcW w:w="10763" w:type="dxa"/>
          </w:tcPr>
          <w:p w:rsidR="00070094" w:rsidRPr="00204D01" w:rsidRDefault="00070094" w:rsidP="00204D01">
            <w:pPr>
              <w:contextualSpacing/>
              <w:rPr>
                <w:sz w:val="24"/>
                <w:szCs w:val="24"/>
              </w:rPr>
            </w:pPr>
            <w:r>
              <w:rPr>
                <w:sz w:val="24"/>
                <w:szCs w:val="24"/>
              </w:rPr>
              <w:t>19.</w:t>
            </w:r>
            <w:r w:rsidR="00204D01" w:rsidRPr="00204D01">
              <w:rPr>
                <w:sz w:val="24"/>
                <w:szCs w:val="24"/>
              </w:rPr>
              <w:t xml:space="preserve"> Проект «Сочиняем волшебную сказку. Оценка достижений</w:t>
            </w:r>
            <w:r w:rsidR="00204D01">
              <w:rPr>
                <w:sz w:val="24"/>
                <w:szCs w:val="24"/>
              </w:rPr>
              <w:t>.</w:t>
            </w:r>
          </w:p>
        </w:tc>
      </w:tr>
      <w:tr w:rsidR="00204D01" w:rsidRPr="00803D87" w:rsidTr="001C514D">
        <w:trPr>
          <w:trHeight w:val="268"/>
        </w:trPr>
        <w:tc>
          <w:tcPr>
            <w:tcW w:w="1082" w:type="dxa"/>
            <w:vMerge w:val="restart"/>
          </w:tcPr>
          <w:p w:rsidR="00204D01" w:rsidRDefault="00204D01" w:rsidP="008475D9">
            <w:pPr>
              <w:jc w:val="center"/>
              <w:rPr>
                <w:sz w:val="24"/>
                <w:szCs w:val="24"/>
              </w:rPr>
            </w:pPr>
            <w:r>
              <w:rPr>
                <w:sz w:val="24"/>
                <w:szCs w:val="24"/>
              </w:rPr>
              <w:lastRenderedPageBreak/>
              <w:t>4</w:t>
            </w:r>
          </w:p>
        </w:tc>
        <w:tc>
          <w:tcPr>
            <w:tcW w:w="2038" w:type="dxa"/>
            <w:vMerge w:val="restart"/>
          </w:tcPr>
          <w:p w:rsidR="00204D01" w:rsidRPr="006D341C" w:rsidRDefault="00204D01" w:rsidP="006D341C">
            <w:pPr>
              <w:rPr>
                <w:sz w:val="24"/>
                <w:szCs w:val="24"/>
              </w:rPr>
            </w:pPr>
            <w:r w:rsidRPr="006D341C">
              <w:rPr>
                <w:sz w:val="24"/>
                <w:szCs w:val="24"/>
              </w:rPr>
              <w:t xml:space="preserve">Поэтическая тетрадь 1 </w:t>
            </w:r>
          </w:p>
        </w:tc>
        <w:tc>
          <w:tcPr>
            <w:tcW w:w="1559" w:type="dxa"/>
            <w:vMerge w:val="restart"/>
          </w:tcPr>
          <w:p w:rsidR="00204D01" w:rsidRDefault="00204D01" w:rsidP="008475D9">
            <w:pPr>
              <w:jc w:val="center"/>
              <w:rPr>
                <w:sz w:val="24"/>
                <w:szCs w:val="24"/>
              </w:rPr>
            </w:pPr>
            <w:r>
              <w:rPr>
                <w:sz w:val="24"/>
                <w:szCs w:val="24"/>
              </w:rPr>
              <w:t>11 ч</w:t>
            </w:r>
          </w:p>
        </w:tc>
        <w:tc>
          <w:tcPr>
            <w:tcW w:w="10763" w:type="dxa"/>
          </w:tcPr>
          <w:p w:rsidR="00204D01" w:rsidRPr="00204D01" w:rsidRDefault="00204D01" w:rsidP="00204D01">
            <w:pPr>
              <w:contextualSpacing/>
              <w:rPr>
                <w:sz w:val="24"/>
                <w:szCs w:val="24"/>
              </w:rPr>
            </w:pPr>
            <w:r>
              <w:rPr>
                <w:sz w:val="24"/>
                <w:szCs w:val="24"/>
              </w:rPr>
              <w:t xml:space="preserve">20. </w:t>
            </w:r>
            <w:r w:rsidRPr="00204D01">
              <w:rPr>
                <w:sz w:val="24"/>
                <w:szCs w:val="24"/>
              </w:rPr>
              <w:t>Знакомство с названием раздела.</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21. </w:t>
            </w:r>
            <w:r w:rsidRPr="00204D01">
              <w:rPr>
                <w:sz w:val="24"/>
                <w:szCs w:val="24"/>
              </w:rPr>
              <w:t>Проект «Как научиться читать стихи» (на основе научно-популярной статьи Я. Смоленского).</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22. </w:t>
            </w:r>
            <w:r w:rsidRPr="00204D01">
              <w:rPr>
                <w:sz w:val="24"/>
                <w:szCs w:val="24"/>
              </w:rPr>
              <w:t>Ф. И. Тютчев. «Весенняя гроза»</w:t>
            </w:r>
            <w:r>
              <w:rPr>
                <w:sz w:val="24"/>
                <w:szCs w:val="24"/>
              </w:rPr>
              <w:t>.</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23. </w:t>
            </w:r>
            <w:r w:rsidRPr="00204D01">
              <w:rPr>
                <w:sz w:val="24"/>
                <w:szCs w:val="24"/>
              </w:rPr>
              <w:t>Ф. И. Тютчев «Листья». Сочинение-миниатюра «О чём расскажут осенние листья»</w:t>
            </w:r>
            <w:r>
              <w:rPr>
                <w:sz w:val="24"/>
                <w:szCs w:val="24"/>
              </w:rPr>
              <w:t>.</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24. </w:t>
            </w:r>
            <w:r w:rsidRPr="00204D01">
              <w:rPr>
                <w:sz w:val="24"/>
                <w:szCs w:val="24"/>
              </w:rPr>
              <w:t>А. А. Фет. «Мама! Глянь-ка из окошка...», «Зреет рожь над жаркой нивой...»</w:t>
            </w:r>
            <w:r>
              <w:rPr>
                <w:sz w:val="24"/>
                <w:szCs w:val="24"/>
              </w:rPr>
              <w:t>.</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25. </w:t>
            </w:r>
            <w:r w:rsidRPr="00204D01">
              <w:rPr>
                <w:sz w:val="24"/>
                <w:szCs w:val="24"/>
              </w:rPr>
              <w:t>И. С. Никитин. «Полно, степь моя, спать беспробудно...».</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26. </w:t>
            </w:r>
            <w:r w:rsidRPr="00204D01">
              <w:rPr>
                <w:sz w:val="24"/>
                <w:szCs w:val="24"/>
              </w:rPr>
              <w:t>И. Никитин «Встреча зимы»</w:t>
            </w:r>
            <w:r>
              <w:rPr>
                <w:sz w:val="24"/>
                <w:szCs w:val="24"/>
              </w:rPr>
              <w:t>.</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27. И. З. Суриков. «Детство».</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28. </w:t>
            </w:r>
            <w:r w:rsidRPr="00204D01">
              <w:rPr>
                <w:sz w:val="24"/>
                <w:szCs w:val="24"/>
              </w:rPr>
              <w:t>И. З. Суриков «Зима». Сравнение как средство создания картины природы в лирическом стихотворении.</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29. </w:t>
            </w:r>
            <w:r w:rsidRPr="00204D01">
              <w:rPr>
                <w:sz w:val="24"/>
                <w:szCs w:val="24"/>
              </w:rPr>
              <w:t>Путешествие в Литературную страну (обобщающий урок по разделу «</w:t>
            </w:r>
            <w:r>
              <w:rPr>
                <w:sz w:val="24"/>
                <w:szCs w:val="24"/>
              </w:rPr>
              <w:t>Поэтическая тетрадь 1»).</w:t>
            </w:r>
          </w:p>
        </w:tc>
      </w:tr>
      <w:tr w:rsidR="00204D01" w:rsidRPr="00803D87" w:rsidTr="001C514D">
        <w:trPr>
          <w:trHeight w:val="268"/>
        </w:trPr>
        <w:tc>
          <w:tcPr>
            <w:tcW w:w="1082" w:type="dxa"/>
            <w:vMerge/>
          </w:tcPr>
          <w:p w:rsidR="00204D01" w:rsidRDefault="00204D01" w:rsidP="008475D9">
            <w:pPr>
              <w:jc w:val="center"/>
              <w:rPr>
                <w:sz w:val="24"/>
                <w:szCs w:val="24"/>
              </w:rPr>
            </w:pPr>
          </w:p>
        </w:tc>
        <w:tc>
          <w:tcPr>
            <w:tcW w:w="2038" w:type="dxa"/>
            <w:vMerge/>
          </w:tcPr>
          <w:p w:rsidR="00204D01" w:rsidRPr="006D341C" w:rsidRDefault="00204D01" w:rsidP="006D341C">
            <w:pPr>
              <w:rPr>
                <w:sz w:val="24"/>
                <w:szCs w:val="24"/>
              </w:rPr>
            </w:pPr>
          </w:p>
        </w:tc>
        <w:tc>
          <w:tcPr>
            <w:tcW w:w="1559" w:type="dxa"/>
            <w:vMerge/>
          </w:tcPr>
          <w:p w:rsidR="00204D01" w:rsidRDefault="00204D01" w:rsidP="008475D9">
            <w:pPr>
              <w:jc w:val="center"/>
              <w:rPr>
                <w:sz w:val="24"/>
                <w:szCs w:val="24"/>
              </w:rPr>
            </w:pPr>
          </w:p>
        </w:tc>
        <w:tc>
          <w:tcPr>
            <w:tcW w:w="10763" w:type="dxa"/>
          </w:tcPr>
          <w:p w:rsidR="00204D01" w:rsidRPr="00204D01" w:rsidRDefault="00204D01" w:rsidP="00204D01">
            <w:pPr>
              <w:contextualSpacing/>
              <w:rPr>
                <w:sz w:val="24"/>
                <w:szCs w:val="24"/>
              </w:rPr>
            </w:pPr>
            <w:r>
              <w:rPr>
                <w:sz w:val="24"/>
                <w:szCs w:val="24"/>
              </w:rPr>
              <w:t xml:space="preserve">30. </w:t>
            </w:r>
            <w:r w:rsidRPr="00204D01">
              <w:rPr>
                <w:sz w:val="24"/>
                <w:szCs w:val="24"/>
              </w:rPr>
              <w:t>Оценка достижений.</w:t>
            </w:r>
          </w:p>
        </w:tc>
      </w:tr>
      <w:tr w:rsidR="006F26E8" w:rsidRPr="00803D87" w:rsidTr="001C514D">
        <w:trPr>
          <w:trHeight w:val="268"/>
        </w:trPr>
        <w:tc>
          <w:tcPr>
            <w:tcW w:w="1082" w:type="dxa"/>
            <w:vMerge w:val="restart"/>
          </w:tcPr>
          <w:p w:rsidR="006F26E8" w:rsidRDefault="006F26E8" w:rsidP="008475D9">
            <w:pPr>
              <w:jc w:val="center"/>
              <w:rPr>
                <w:sz w:val="24"/>
                <w:szCs w:val="24"/>
              </w:rPr>
            </w:pPr>
            <w:r>
              <w:rPr>
                <w:sz w:val="24"/>
                <w:szCs w:val="24"/>
              </w:rPr>
              <w:t>5</w:t>
            </w:r>
          </w:p>
        </w:tc>
        <w:tc>
          <w:tcPr>
            <w:tcW w:w="2038" w:type="dxa"/>
            <w:vMerge w:val="restart"/>
          </w:tcPr>
          <w:p w:rsidR="006F26E8" w:rsidRPr="006D341C" w:rsidRDefault="006F26E8" w:rsidP="006D341C">
            <w:pPr>
              <w:rPr>
                <w:sz w:val="24"/>
                <w:szCs w:val="24"/>
              </w:rPr>
            </w:pPr>
            <w:r w:rsidRPr="006D341C">
              <w:rPr>
                <w:sz w:val="24"/>
                <w:szCs w:val="24"/>
              </w:rPr>
              <w:t xml:space="preserve">Великие русские писатели </w:t>
            </w:r>
          </w:p>
        </w:tc>
        <w:tc>
          <w:tcPr>
            <w:tcW w:w="1559" w:type="dxa"/>
            <w:vMerge w:val="restart"/>
          </w:tcPr>
          <w:p w:rsidR="006F26E8" w:rsidRDefault="006F26E8" w:rsidP="008475D9">
            <w:pPr>
              <w:jc w:val="center"/>
              <w:rPr>
                <w:sz w:val="24"/>
                <w:szCs w:val="24"/>
              </w:rPr>
            </w:pPr>
            <w:r>
              <w:rPr>
                <w:sz w:val="24"/>
                <w:szCs w:val="24"/>
              </w:rPr>
              <w:t>24 ч</w:t>
            </w: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31. </w:t>
            </w:r>
            <w:r w:rsidRPr="001C514D">
              <w:rPr>
                <w:sz w:val="24"/>
                <w:szCs w:val="24"/>
              </w:rPr>
              <w:t>Знакомство с названием раздела</w:t>
            </w:r>
            <w:r>
              <w:rPr>
                <w:sz w:val="24"/>
                <w:szCs w:val="24"/>
              </w:rPr>
              <w:t>.</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32. </w:t>
            </w:r>
            <w:r w:rsidRPr="001C514D">
              <w:rPr>
                <w:sz w:val="24"/>
                <w:szCs w:val="24"/>
              </w:rPr>
              <w:t>А. Пушкин. Подготовка сообщения «Что интересного я узнал о жизни А.С. Пушкина».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33. </w:t>
            </w:r>
            <w:r w:rsidRPr="001C514D">
              <w:rPr>
                <w:sz w:val="24"/>
                <w:szCs w:val="24"/>
              </w:rPr>
              <w:t>А. Пушкин. Лирические стихотворения</w:t>
            </w:r>
            <w:r>
              <w:rPr>
                <w:sz w:val="24"/>
                <w:szCs w:val="24"/>
              </w:rPr>
              <w:t>.</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34. </w:t>
            </w:r>
            <w:r w:rsidRPr="001C514D">
              <w:rPr>
                <w:sz w:val="24"/>
                <w:szCs w:val="24"/>
              </w:rPr>
              <w:t>А. Пушкин «Зимнее утро».</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35. </w:t>
            </w:r>
            <w:r w:rsidRPr="001C514D">
              <w:rPr>
                <w:sz w:val="24"/>
                <w:szCs w:val="24"/>
              </w:rPr>
              <w:t>А. Пушкин «Зимний вечер».</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36. </w:t>
            </w:r>
            <w:r w:rsidRPr="001C514D">
              <w:rPr>
                <w:sz w:val="24"/>
                <w:szCs w:val="24"/>
              </w:rPr>
              <w:t xml:space="preserve">А. Пушкин «Сказка о царе </w:t>
            </w:r>
            <w:proofErr w:type="spellStart"/>
            <w:r w:rsidRPr="001C514D">
              <w:rPr>
                <w:sz w:val="24"/>
                <w:szCs w:val="24"/>
              </w:rPr>
              <w:t>Салтане</w:t>
            </w:r>
            <w:proofErr w:type="spellEnd"/>
            <w:r w:rsidRPr="001C514D">
              <w:rPr>
                <w:sz w:val="24"/>
                <w:szCs w:val="24"/>
              </w:rPr>
              <w:t>…».</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Default="001C514D" w:rsidP="00FC1691">
            <w:pPr>
              <w:rPr>
                <w:sz w:val="24"/>
                <w:szCs w:val="24"/>
              </w:rPr>
            </w:pPr>
            <w:r>
              <w:rPr>
                <w:sz w:val="24"/>
                <w:szCs w:val="24"/>
              </w:rPr>
              <w:t xml:space="preserve">37. </w:t>
            </w:r>
            <w:r w:rsidRPr="001C514D">
              <w:rPr>
                <w:sz w:val="24"/>
                <w:szCs w:val="24"/>
              </w:rPr>
              <w:t xml:space="preserve">А. Пушкин «Сказка о царе </w:t>
            </w:r>
            <w:proofErr w:type="spellStart"/>
            <w:r w:rsidRPr="001C514D">
              <w:rPr>
                <w:sz w:val="24"/>
                <w:szCs w:val="24"/>
              </w:rPr>
              <w:t>Салтане</w:t>
            </w:r>
            <w:proofErr w:type="spellEnd"/>
            <w:r w:rsidRPr="001C514D">
              <w:rPr>
                <w:sz w:val="24"/>
                <w:szCs w:val="24"/>
              </w:rPr>
              <w:t>…».</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Default="001C514D" w:rsidP="00FC1691">
            <w:pPr>
              <w:rPr>
                <w:sz w:val="24"/>
                <w:szCs w:val="24"/>
              </w:rPr>
            </w:pPr>
            <w:r>
              <w:rPr>
                <w:sz w:val="24"/>
                <w:szCs w:val="24"/>
              </w:rPr>
              <w:t xml:space="preserve">38. </w:t>
            </w:r>
            <w:r w:rsidRPr="001C514D">
              <w:rPr>
                <w:sz w:val="24"/>
                <w:szCs w:val="24"/>
              </w:rPr>
              <w:t xml:space="preserve">А. Пушкин «Сказка о царе </w:t>
            </w:r>
            <w:proofErr w:type="spellStart"/>
            <w:r w:rsidRPr="001C514D">
              <w:rPr>
                <w:sz w:val="24"/>
                <w:szCs w:val="24"/>
              </w:rPr>
              <w:t>Салтане</w:t>
            </w:r>
            <w:proofErr w:type="spellEnd"/>
            <w:r w:rsidRPr="001C514D">
              <w:rPr>
                <w:sz w:val="24"/>
                <w:szCs w:val="24"/>
              </w:rPr>
              <w:t>…».</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Default="001C514D" w:rsidP="00FC1691">
            <w:pPr>
              <w:rPr>
                <w:sz w:val="24"/>
                <w:szCs w:val="24"/>
              </w:rPr>
            </w:pPr>
            <w:r>
              <w:rPr>
                <w:sz w:val="24"/>
                <w:szCs w:val="24"/>
              </w:rPr>
              <w:t xml:space="preserve">39. </w:t>
            </w:r>
            <w:r w:rsidRPr="001C514D">
              <w:rPr>
                <w:sz w:val="24"/>
                <w:szCs w:val="24"/>
              </w:rPr>
              <w:t xml:space="preserve">А. Пушкин «Сказка о царе </w:t>
            </w:r>
            <w:proofErr w:type="spellStart"/>
            <w:r w:rsidRPr="001C514D">
              <w:rPr>
                <w:sz w:val="24"/>
                <w:szCs w:val="24"/>
              </w:rPr>
              <w:t>Салтане</w:t>
            </w:r>
            <w:proofErr w:type="spellEnd"/>
            <w:r w:rsidRPr="001C514D">
              <w:rPr>
                <w:sz w:val="24"/>
                <w:szCs w:val="24"/>
              </w:rPr>
              <w:t>…».</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40. </w:t>
            </w:r>
            <w:r w:rsidRPr="001C514D">
              <w:rPr>
                <w:sz w:val="24"/>
                <w:szCs w:val="24"/>
              </w:rPr>
              <w:t xml:space="preserve">Рисунки И. </w:t>
            </w:r>
            <w:proofErr w:type="spellStart"/>
            <w:r w:rsidRPr="001C514D">
              <w:rPr>
                <w:sz w:val="24"/>
                <w:szCs w:val="24"/>
              </w:rPr>
              <w:t>Билибина</w:t>
            </w:r>
            <w:proofErr w:type="spellEnd"/>
            <w:r w:rsidRPr="001C514D">
              <w:rPr>
                <w:sz w:val="24"/>
                <w:szCs w:val="24"/>
              </w:rPr>
              <w:t xml:space="preserve"> к сказке. Соотнесение рисунков с художественным текстом.</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41. </w:t>
            </w:r>
            <w:r w:rsidRPr="001C514D">
              <w:rPr>
                <w:sz w:val="24"/>
                <w:szCs w:val="24"/>
              </w:rPr>
              <w:t>И. Крылов. Подготовка сообщения о И.А. Крылове на основе статьи учебника, книг о Крылове.</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1C514D" w:rsidRDefault="001C514D" w:rsidP="001C514D">
            <w:pPr>
              <w:autoSpaceDE w:val="0"/>
              <w:autoSpaceDN w:val="0"/>
              <w:adjustRightInd w:val="0"/>
              <w:contextualSpacing/>
              <w:rPr>
                <w:sz w:val="24"/>
                <w:szCs w:val="24"/>
              </w:rPr>
            </w:pPr>
            <w:r>
              <w:rPr>
                <w:sz w:val="24"/>
                <w:szCs w:val="24"/>
              </w:rPr>
              <w:t xml:space="preserve">42. </w:t>
            </w:r>
            <w:r w:rsidRPr="001C514D">
              <w:rPr>
                <w:sz w:val="24"/>
                <w:szCs w:val="24"/>
              </w:rPr>
              <w:t>И. Крылов «Мартышка и очки».</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8B4D54" w:rsidP="008B4D54">
            <w:pPr>
              <w:autoSpaceDE w:val="0"/>
              <w:autoSpaceDN w:val="0"/>
              <w:adjustRightInd w:val="0"/>
              <w:contextualSpacing/>
              <w:rPr>
                <w:sz w:val="24"/>
                <w:szCs w:val="24"/>
              </w:rPr>
            </w:pPr>
            <w:r>
              <w:rPr>
                <w:sz w:val="24"/>
                <w:szCs w:val="24"/>
              </w:rPr>
              <w:t xml:space="preserve">43. </w:t>
            </w:r>
            <w:r w:rsidRPr="008B4D54">
              <w:rPr>
                <w:sz w:val="24"/>
                <w:szCs w:val="24"/>
              </w:rPr>
              <w:t>И. Крылов «Зеркало и Обезьяна».</w:t>
            </w:r>
          </w:p>
        </w:tc>
      </w:tr>
      <w:tr w:rsidR="008B4D54" w:rsidRPr="00803D87" w:rsidTr="001C514D">
        <w:trPr>
          <w:trHeight w:val="268"/>
        </w:trPr>
        <w:tc>
          <w:tcPr>
            <w:tcW w:w="1082" w:type="dxa"/>
            <w:vMerge/>
          </w:tcPr>
          <w:p w:rsidR="008B4D54" w:rsidRDefault="008B4D54" w:rsidP="008475D9">
            <w:pPr>
              <w:jc w:val="center"/>
              <w:rPr>
                <w:sz w:val="24"/>
                <w:szCs w:val="24"/>
              </w:rPr>
            </w:pPr>
          </w:p>
        </w:tc>
        <w:tc>
          <w:tcPr>
            <w:tcW w:w="2038" w:type="dxa"/>
            <w:vMerge/>
          </w:tcPr>
          <w:p w:rsidR="008B4D54" w:rsidRPr="006D341C" w:rsidRDefault="008B4D54" w:rsidP="006D341C">
            <w:pPr>
              <w:rPr>
                <w:sz w:val="24"/>
                <w:szCs w:val="24"/>
              </w:rPr>
            </w:pPr>
          </w:p>
        </w:tc>
        <w:tc>
          <w:tcPr>
            <w:tcW w:w="1559" w:type="dxa"/>
            <w:vMerge/>
          </w:tcPr>
          <w:p w:rsidR="008B4D54" w:rsidRDefault="008B4D54" w:rsidP="008475D9">
            <w:pPr>
              <w:jc w:val="center"/>
              <w:rPr>
                <w:sz w:val="24"/>
                <w:szCs w:val="24"/>
              </w:rPr>
            </w:pPr>
          </w:p>
        </w:tc>
        <w:tc>
          <w:tcPr>
            <w:tcW w:w="10763" w:type="dxa"/>
          </w:tcPr>
          <w:p w:rsidR="008B4D54" w:rsidRPr="008B4D54" w:rsidRDefault="00EA07BC" w:rsidP="00EA07BC">
            <w:pPr>
              <w:autoSpaceDE w:val="0"/>
              <w:autoSpaceDN w:val="0"/>
              <w:adjustRightInd w:val="0"/>
              <w:contextualSpacing/>
              <w:rPr>
                <w:sz w:val="24"/>
                <w:szCs w:val="24"/>
              </w:rPr>
            </w:pPr>
            <w:r>
              <w:rPr>
                <w:sz w:val="24"/>
                <w:szCs w:val="24"/>
              </w:rPr>
              <w:t xml:space="preserve">44. </w:t>
            </w:r>
            <w:r w:rsidR="008B4D54" w:rsidRPr="008B4D54">
              <w:rPr>
                <w:sz w:val="24"/>
                <w:szCs w:val="24"/>
              </w:rPr>
              <w:t>И. Крылов «Ворона и Лисица».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45</w:t>
            </w:r>
            <w:r w:rsidR="008B4D54">
              <w:rPr>
                <w:sz w:val="24"/>
                <w:szCs w:val="24"/>
              </w:rPr>
              <w:t xml:space="preserve">. </w:t>
            </w:r>
            <w:r w:rsidR="008B4D54" w:rsidRPr="008B4D54">
              <w:rPr>
                <w:sz w:val="24"/>
                <w:szCs w:val="24"/>
              </w:rPr>
              <w:t>М. Лермонтов. Статья В. Воскобойникова. Подготовка сообщения на основе статьи.</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46</w:t>
            </w:r>
            <w:r w:rsidR="008B4D54">
              <w:rPr>
                <w:sz w:val="24"/>
                <w:szCs w:val="24"/>
              </w:rPr>
              <w:t xml:space="preserve">. </w:t>
            </w:r>
            <w:r w:rsidR="008B4D54" w:rsidRPr="008B4D54">
              <w:rPr>
                <w:sz w:val="24"/>
                <w:szCs w:val="24"/>
              </w:rPr>
              <w:t>М. Лермонтов «Горные вершины…», «На севере диком стоит одиноко…».</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47</w:t>
            </w:r>
            <w:r w:rsidR="008B4D54">
              <w:rPr>
                <w:sz w:val="24"/>
                <w:szCs w:val="24"/>
              </w:rPr>
              <w:t xml:space="preserve">. </w:t>
            </w:r>
            <w:r w:rsidR="008B4D54" w:rsidRPr="008B4D54">
              <w:rPr>
                <w:sz w:val="24"/>
                <w:szCs w:val="24"/>
              </w:rPr>
              <w:t>М. Лермонтов «Утёс», «Осень».</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48</w:t>
            </w:r>
            <w:r w:rsidR="008B4D54">
              <w:rPr>
                <w:sz w:val="24"/>
                <w:szCs w:val="24"/>
              </w:rPr>
              <w:t xml:space="preserve">. </w:t>
            </w:r>
            <w:r w:rsidR="008B4D54" w:rsidRPr="008B4D54">
              <w:rPr>
                <w:sz w:val="24"/>
                <w:szCs w:val="24"/>
              </w:rPr>
              <w:t>Л. Толстой «Детство» (из воспоминаний писателя). Подготовка сообщения.</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49</w:t>
            </w:r>
            <w:r w:rsidR="008B4D54">
              <w:rPr>
                <w:sz w:val="24"/>
                <w:szCs w:val="24"/>
              </w:rPr>
              <w:t xml:space="preserve">. </w:t>
            </w:r>
            <w:r w:rsidR="008B4D54" w:rsidRPr="008B4D54">
              <w:rPr>
                <w:sz w:val="24"/>
                <w:szCs w:val="24"/>
              </w:rPr>
              <w:t>Л. Толстой «Акула».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50</w:t>
            </w:r>
            <w:r w:rsidR="008B4D54">
              <w:rPr>
                <w:sz w:val="24"/>
                <w:szCs w:val="24"/>
              </w:rPr>
              <w:t xml:space="preserve">. </w:t>
            </w:r>
            <w:r w:rsidR="008B4D54" w:rsidRPr="008B4D54">
              <w:rPr>
                <w:sz w:val="24"/>
                <w:szCs w:val="24"/>
              </w:rPr>
              <w:t>Л. Толстой «Прыжок».</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51</w:t>
            </w:r>
            <w:r w:rsidR="008B4D54">
              <w:rPr>
                <w:sz w:val="24"/>
                <w:szCs w:val="24"/>
              </w:rPr>
              <w:t xml:space="preserve">. </w:t>
            </w:r>
            <w:r w:rsidR="008B4D54" w:rsidRPr="008B4D54">
              <w:rPr>
                <w:sz w:val="24"/>
                <w:szCs w:val="24"/>
              </w:rPr>
              <w:t>Л. Толстой «Лев и собачка».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52</w:t>
            </w:r>
            <w:r w:rsidR="008B4D54">
              <w:rPr>
                <w:sz w:val="24"/>
                <w:szCs w:val="24"/>
              </w:rPr>
              <w:t xml:space="preserve">. </w:t>
            </w:r>
            <w:r w:rsidR="008B4D54" w:rsidRPr="008B4D54">
              <w:rPr>
                <w:sz w:val="24"/>
                <w:szCs w:val="24"/>
              </w:rPr>
              <w:t>Л. Толстой «Какая бывает роса на траве», «Куда девается вода из моря?». Сравнение текстов.</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53</w:t>
            </w:r>
            <w:r w:rsidR="008B4D54">
              <w:rPr>
                <w:sz w:val="24"/>
                <w:szCs w:val="24"/>
              </w:rPr>
              <w:t xml:space="preserve">. </w:t>
            </w:r>
            <w:r w:rsidR="008B4D54" w:rsidRPr="008B4D54">
              <w:rPr>
                <w:sz w:val="24"/>
                <w:szCs w:val="24"/>
              </w:rPr>
              <w:t>Оценка достижений.</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Default="006F26E8" w:rsidP="008475D9">
            <w:pPr>
              <w:jc w:val="center"/>
              <w:rPr>
                <w:sz w:val="24"/>
                <w:szCs w:val="24"/>
              </w:rPr>
            </w:pPr>
          </w:p>
        </w:tc>
        <w:tc>
          <w:tcPr>
            <w:tcW w:w="10763" w:type="dxa"/>
          </w:tcPr>
          <w:p w:rsidR="006F26E8" w:rsidRPr="008B4D54" w:rsidRDefault="00EA07BC" w:rsidP="008B4D54">
            <w:pPr>
              <w:autoSpaceDE w:val="0"/>
              <w:autoSpaceDN w:val="0"/>
              <w:adjustRightInd w:val="0"/>
              <w:contextualSpacing/>
              <w:rPr>
                <w:sz w:val="24"/>
                <w:szCs w:val="24"/>
              </w:rPr>
            </w:pPr>
            <w:r>
              <w:rPr>
                <w:sz w:val="24"/>
                <w:szCs w:val="24"/>
              </w:rPr>
              <w:t>54</w:t>
            </w:r>
            <w:r w:rsidR="008B4D54">
              <w:rPr>
                <w:sz w:val="24"/>
                <w:szCs w:val="24"/>
              </w:rPr>
              <w:t xml:space="preserve">. </w:t>
            </w:r>
            <w:r w:rsidR="008B4D54" w:rsidRPr="008B4D54">
              <w:rPr>
                <w:sz w:val="24"/>
                <w:szCs w:val="24"/>
              </w:rPr>
              <w:t>Литературный праздник (обобщающий урок по разделу Великие русские писатели).</w:t>
            </w:r>
          </w:p>
        </w:tc>
      </w:tr>
      <w:tr w:rsidR="006F26E8" w:rsidRPr="00803D87" w:rsidTr="001C514D">
        <w:trPr>
          <w:trHeight w:val="268"/>
        </w:trPr>
        <w:tc>
          <w:tcPr>
            <w:tcW w:w="1082" w:type="dxa"/>
            <w:vMerge w:val="restart"/>
          </w:tcPr>
          <w:p w:rsidR="006F26E8" w:rsidRDefault="006F26E8" w:rsidP="008475D9">
            <w:pPr>
              <w:jc w:val="center"/>
              <w:rPr>
                <w:sz w:val="24"/>
                <w:szCs w:val="24"/>
              </w:rPr>
            </w:pPr>
            <w:r>
              <w:rPr>
                <w:sz w:val="24"/>
                <w:szCs w:val="24"/>
              </w:rPr>
              <w:t>6</w:t>
            </w:r>
          </w:p>
        </w:tc>
        <w:tc>
          <w:tcPr>
            <w:tcW w:w="2038" w:type="dxa"/>
            <w:vMerge w:val="restart"/>
          </w:tcPr>
          <w:p w:rsidR="006F26E8" w:rsidRPr="006D341C" w:rsidRDefault="006F26E8" w:rsidP="006D341C">
            <w:pPr>
              <w:rPr>
                <w:sz w:val="24"/>
                <w:szCs w:val="24"/>
              </w:rPr>
            </w:pPr>
            <w:r w:rsidRPr="006D341C">
              <w:rPr>
                <w:sz w:val="24"/>
                <w:szCs w:val="24"/>
              </w:rPr>
              <w:t xml:space="preserve">Поэтическая тетрадь 2 </w:t>
            </w:r>
          </w:p>
        </w:tc>
        <w:tc>
          <w:tcPr>
            <w:tcW w:w="1559" w:type="dxa"/>
            <w:vMerge w:val="restart"/>
          </w:tcPr>
          <w:p w:rsidR="006F26E8" w:rsidRDefault="006F26E8" w:rsidP="008475D9">
            <w:pPr>
              <w:jc w:val="center"/>
              <w:rPr>
                <w:sz w:val="24"/>
                <w:szCs w:val="24"/>
              </w:rPr>
            </w:pPr>
            <w:r w:rsidRPr="006D341C">
              <w:rPr>
                <w:sz w:val="24"/>
                <w:szCs w:val="24"/>
              </w:rPr>
              <w:t>6</w:t>
            </w:r>
            <w:r>
              <w:rPr>
                <w:sz w:val="24"/>
                <w:szCs w:val="24"/>
              </w:rPr>
              <w:t xml:space="preserve"> ч</w:t>
            </w: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55. </w:t>
            </w:r>
            <w:r w:rsidRPr="00EA07BC">
              <w:rPr>
                <w:sz w:val="24"/>
                <w:szCs w:val="24"/>
              </w:rPr>
              <w:t>Знакомство с названием раздела.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Pr="006D341C"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56. </w:t>
            </w:r>
            <w:r w:rsidRPr="00EA07BC">
              <w:rPr>
                <w:sz w:val="24"/>
                <w:szCs w:val="24"/>
              </w:rPr>
              <w:t>Н. Некрасов «Славная осень!..», «Не ветер бушует над бором…».</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Pr="006D341C"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57. </w:t>
            </w:r>
            <w:r w:rsidRPr="00EA07BC">
              <w:rPr>
                <w:sz w:val="24"/>
                <w:szCs w:val="24"/>
              </w:rPr>
              <w:t xml:space="preserve">Н. Некрасов «Дедушка </w:t>
            </w:r>
            <w:proofErr w:type="spellStart"/>
            <w:r w:rsidRPr="00EA07BC">
              <w:rPr>
                <w:sz w:val="24"/>
                <w:szCs w:val="24"/>
              </w:rPr>
              <w:t>Мазай</w:t>
            </w:r>
            <w:proofErr w:type="spellEnd"/>
            <w:r w:rsidRPr="00EA07BC">
              <w:rPr>
                <w:sz w:val="24"/>
                <w:szCs w:val="24"/>
              </w:rPr>
              <w:t xml:space="preserve"> и зайцы».</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Pr="006D341C"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58. </w:t>
            </w:r>
            <w:r w:rsidRPr="00EA07BC">
              <w:rPr>
                <w:sz w:val="24"/>
                <w:szCs w:val="24"/>
              </w:rPr>
              <w:t>К. Бальмонт «Золотое слово».</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Pr="006D341C"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59. </w:t>
            </w:r>
            <w:r w:rsidRPr="00EA07BC">
              <w:rPr>
                <w:sz w:val="24"/>
                <w:szCs w:val="24"/>
              </w:rPr>
              <w:t>И. Бунин. Выразительное чтение стихотворение.</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sz w:val="24"/>
                <w:szCs w:val="24"/>
              </w:rPr>
            </w:pPr>
          </w:p>
        </w:tc>
        <w:tc>
          <w:tcPr>
            <w:tcW w:w="1559" w:type="dxa"/>
            <w:vMerge/>
          </w:tcPr>
          <w:p w:rsidR="006F26E8" w:rsidRPr="006D341C" w:rsidRDefault="006F26E8" w:rsidP="008475D9">
            <w:pPr>
              <w:jc w:val="center"/>
              <w:rPr>
                <w:sz w:val="24"/>
                <w:szCs w:val="24"/>
              </w:rPr>
            </w:pPr>
          </w:p>
        </w:tc>
        <w:tc>
          <w:tcPr>
            <w:tcW w:w="10763" w:type="dxa"/>
          </w:tcPr>
          <w:p w:rsidR="006F26E8" w:rsidRPr="006D341C" w:rsidRDefault="00EA07BC" w:rsidP="00FC1691">
            <w:pPr>
              <w:rPr>
                <w:sz w:val="24"/>
                <w:szCs w:val="24"/>
              </w:rPr>
            </w:pPr>
            <w:r>
              <w:rPr>
                <w:sz w:val="24"/>
                <w:szCs w:val="24"/>
              </w:rPr>
              <w:t>60. Развивающий час (урок-обобщение по разделу «</w:t>
            </w:r>
            <w:r w:rsidRPr="002813BA">
              <w:rPr>
                <w:sz w:val="24"/>
                <w:szCs w:val="24"/>
              </w:rPr>
              <w:t>Поэтическая тетрадь 2</w:t>
            </w:r>
            <w:r>
              <w:rPr>
                <w:sz w:val="24"/>
                <w:szCs w:val="24"/>
              </w:rPr>
              <w:t>»). Оценка достижений.</w:t>
            </w:r>
          </w:p>
        </w:tc>
      </w:tr>
      <w:tr w:rsidR="006F26E8" w:rsidRPr="00803D87" w:rsidTr="001C514D">
        <w:trPr>
          <w:trHeight w:val="268"/>
        </w:trPr>
        <w:tc>
          <w:tcPr>
            <w:tcW w:w="1082" w:type="dxa"/>
            <w:vMerge w:val="restart"/>
          </w:tcPr>
          <w:p w:rsidR="006F26E8" w:rsidRDefault="006F26E8" w:rsidP="008475D9">
            <w:pPr>
              <w:jc w:val="center"/>
              <w:rPr>
                <w:sz w:val="24"/>
                <w:szCs w:val="24"/>
              </w:rPr>
            </w:pPr>
            <w:r>
              <w:rPr>
                <w:sz w:val="24"/>
                <w:szCs w:val="24"/>
              </w:rPr>
              <w:t>7</w:t>
            </w:r>
          </w:p>
        </w:tc>
        <w:tc>
          <w:tcPr>
            <w:tcW w:w="2038" w:type="dxa"/>
            <w:vMerge w:val="restart"/>
          </w:tcPr>
          <w:p w:rsidR="006F26E8" w:rsidRPr="006D341C" w:rsidRDefault="006F26E8" w:rsidP="006D341C">
            <w:pPr>
              <w:rPr>
                <w:sz w:val="24"/>
                <w:szCs w:val="24"/>
              </w:rPr>
            </w:pPr>
            <w:r w:rsidRPr="006D341C">
              <w:rPr>
                <w:bCs/>
                <w:sz w:val="24"/>
                <w:szCs w:val="24"/>
              </w:rPr>
              <w:t xml:space="preserve">Литературные сказки </w:t>
            </w:r>
          </w:p>
        </w:tc>
        <w:tc>
          <w:tcPr>
            <w:tcW w:w="1559" w:type="dxa"/>
            <w:vMerge w:val="restart"/>
          </w:tcPr>
          <w:p w:rsidR="006F26E8" w:rsidRDefault="006F26E8" w:rsidP="008475D9">
            <w:pPr>
              <w:jc w:val="center"/>
              <w:rPr>
                <w:sz w:val="24"/>
                <w:szCs w:val="24"/>
              </w:rPr>
            </w:pPr>
            <w:r>
              <w:rPr>
                <w:sz w:val="24"/>
                <w:szCs w:val="24"/>
              </w:rPr>
              <w:t>8 ч</w:t>
            </w: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61. Знакомство с названием раздела.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bCs/>
                <w:sz w:val="24"/>
                <w:szCs w:val="24"/>
              </w:rPr>
            </w:pPr>
          </w:p>
        </w:tc>
        <w:tc>
          <w:tcPr>
            <w:tcW w:w="1559" w:type="dxa"/>
            <w:vMerge/>
          </w:tcPr>
          <w:p w:rsidR="006F26E8"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62. </w:t>
            </w:r>
            <w:r w:rsidRPr="00EA07BC">
              <w:rPr>
                <w:sz w:val="24"/>
                <w:szCs w:val="24"/>
              </w:rPr>
              <w:t xml:space="preserve">Д. </w:t>
            </w:r>
            <w:proofErr w:type="spellStart"/>
            <w:r w:rsidRPr="00EA07BC">
              <w:rPr>
                <w:sz w:val="24"/>
                <w:szCs w:val="24"/>
              </w:rPr>
              <w:t>Мамин-Сибиряк</w:t>
            </w:r>
            <w:proofErr w:type="spellEnd"/>
            <w:r w:rsidRPr="00EA07BC">
              <w:rPr>
                <w:sz w:val="24"/>
                <w:szCs w:val="24"/>
              </w:rPr>
              <w:t xml:space="preserve"> «</w:t>
            </w:r>
            <w:proofErr w:type="spellStart"/>
            <w:r w:rsidRPr="00EA07BC">
              <w:rPr>
                <w:sz w:val="24"/>
                <w:szCs w:val="24"/>
              </w:rPr>
              <w:t>Алёнушкины</w:t>
            </w:r>
            <w:proofErr w:type="spellEnd"/>
            <w:r w:rsidRPr="00EA07BC">
              <w:rPr>
                <w:sz w:val="24"/>
                <w:szCs w:val="24"/>
              </w:rPr>
              <w:t xml:space="preserve"> сказки» (присказка).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bCs/>
                <w:sz w:val="24"/>
                <w:szCs w:val="24"/>
              </w:rPr>
            </w:pPr>
          </w:p>
        </w:tc>
        <w:tc>
          <w:tcPr>
            <w:tcW w:w="1559" w:type="dxa"/>
            <w:vMerge/>
          </w:tcPr>
          <w:p w:rsidR="006F26E8"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63. </w:t>
            </w:r>
            <w:r w:rsidRPr="00EA07BC">
              <w:rPr>
                <w:sz w:val="24"/>
                <w:szCs w:val="24"/>
              </w:rPr>
              <w:t>Д. Мамин-Сибиряк «Сказка про храброго Зайца-Длинные Уши, Косые Глаза, Короткий Хвост».</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bCs/>
                <w:sz w:val="24"/>
                <w:szCs w:val="24"/>
              </w:rPr>
            </w:pPr>
          </w:p>
        </w:tc>
        <w:tc>
          <w:tcPr>
            <w:tcW w:w="1559" w:type="dxa"/>
            <w:vMerge/>
          </w:tcPr>
          <w:p w:rsidR="006F26E8"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64. </w:t>
            </w:r>
            <w:r w:rsidRPr="00EA07BC">
              <w:rPr>
                <w:sz w:val="24"/>
                <w:szCs w:val="24"/>
              </w:rPr>
              <w:t>В. Гаршин «Лягушка-путешественница».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bCs/>
                <w:sz w:val="24"/>
                <w:szCs w:val="24"/>
              </w:rPr>
            </w:pPr>
          </w:p>
        </w:tc>
        <w:tc>
          <w:tcPr>
            <w:tcW w:w="1559" w:type="dxa"/>
            <w:vMerge/>
          </w:tcPr>
          <w:p w:rsidR="006F26E8" w:rsidRDefault="006F26E8" w:rsidP="008475D9">
            <w:pPr>
              <w:jc w:val="center"/>
              <w:rPr>
                <w:sz w:val="24"/>
                <w:szCs w:val="24"/>
              </w:rPr>
            </w:pPr>
          </w:p>
        </w:tc>
        <w:tc>
          <w:tcPr>
            <w:tcW w:w="10763" w:type="dxa"/>
          </w:tcPr>
          <w:p w:rsidR="006F26E8" w:rsidRDefault="00EA07BC" w:rsidP="00FC1691">
            <w:pPr>
              <w:rPr>
                <w:sz w:val="24"/>
                <w:szCs w:val="24"/>
              </w:rPr>
            </w:pPr>
            <w:r>
              <w:rPr>
                <w:sz w:val="24"/>
                <w:szCs w:val="24"/>
              </w:rPr>
              <w:t xml:space="preserve">65. </w:t>
            </w:r>
            <w:r w:rsidRPr="00EA07BC">
              <w:rPr>
                <w:sz w:val="24"/>
                <w:szCs w:val="24"/>
              </w:rPr>
              <w:t>В. Гаршин «Лягушка-путешественница».</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bCs/>
                <w:sz w:val="24"/>
                <w:szCs w:val="24"/>
              </w:rPr>
            </w:pPr>
          </w:p>
        </w:tc>
        <w:tc>
          <w:tcPr>
            <w:tcW w:w="1559" w:type="dxa"/>
            <w:vMerge/>
          </w:tcPr>
          <w:p w:rsidR="006F26E8"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66. </w:t>
            </w:r>
            <w:r w:rsidRPr="00EA07BC">
              <w:rPr>
                <w:sz w:val="24"/>
                <w:szCs w:val="24"/>
              </w:rPr>
              <w:t>В. Одоевский «Мороз Иванович».</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bCs/>
                <w:sz w:val="24"/>
                <w:szCs w:val="24"/>
              </w:rPr>
            </w:pPr>
          </w:p>
        </w:tc>
        <w:tc>
          <w:tcPr>
            <w:tcW w:w="1559" w:type="dxa"/>
            <w:vMerge/>
          </w:tcPr>
          <w:p w:rsidR="006F26E8" w:rsidRDefault="006F26E8" w:rsidP="008475D9">
            <w:pPr>
              <w:jc w:val="center"/>
              <w:rPr>
                <w:sz w:val="24"/>
                <w:szCs w:val="24"/>
              </w:rPr>
            </w:pPr>
          </w:p>
        </w:tc>
        <w:tc>
          <w:tcPr>
            <w:tcW w:w="10763" w:type="dxa"/>
          </w:tcPr>
          <w:p w:rsidR="006F26E8" w:rsidRDefault="00EA07BC" w:rsidP="00FC1691">
            <w:pPr>
              <w:rPr>
                <w:sz w:val="24"/>
                <w:szCs w:val="24"/>
              </w:rPr>
            </w:pPr>
            <w:r>
              <w:rPr>
                <w:sz w:val="24"/>
                <w:szCs w:val="24"/>
              </w:rPr>
              <w:t xml:space="preserve">67. </w:t>
            </w:r>
            <w:r w:rsidRPr="00EA07BC">
              <w:rPr>
                <w:sz w:val="24"/>
                <w:szCs w:val="24"/>
              </w:rPr>
              <w:t>В. Одоевский «Мороз Иванович».</w:t>
            </w:r>
          </w:p>
        </w:tc>
      </w:tr>
      <w:tr w:rsidR="006F26E8" w:rsidRPr="00803D87" w:rsidTr="001C514D">
        <w:trPr>
          <w:trHeight w:val="268"/>
        </w:trPr>
        <w:tc>
          <w:tcPr>
            <w:tcW w:w="1082" w:type="dxa"/>
            <w:vMerge/>
          </w:tcPr>
          <w:p w:rsidR="006F26E8" w:rsidRDefault="006F26E8" w:rsidP="008475D9">
            <w:pPr>
              <w:jc w:val="center"/>
              <w:rPr>
                <w:sz w:val="24"/>
                <w:szCs w:val="24"/>
              </w:rPr>
            </w:pPr>
          </w:p>
        </w:tc>
        <w:tc>
          <w:tcPr>
            <w:tcW w:w="2038" w:type="dxa"/>
            <w:vMerge/>
          </w:tcPr>
          <w:p w:rsidR="006F26E8" w:rsidRPr="006D341C" w:rsidRDefault="006F26E8" w:rsidP="006D341C">
            <w:pPr>
              <w:rPr>
                <w:bCs/>
                <w:sz w:val="24"/>
                <w:szCs w:val="24"/>
              </w:rPr>
            </w:pPr>
          </w:p>
        </w:tc>
        <w:tc>
          <w:tcPr>
            <w:tcW w:w="1559" w:type="dxa"/>
            <w:vMerge/>
          </w:tcPr>
          <w:p w:rsidR="006F26E8" w:rsidRDefault="006F26E8" w:rsidP="008475D9">
            <w:pPr>
              <w:jc w:val="center"/>
              <w:rPr>
                <w:sz w:val="24"/>
                <w:szCs w:val="24"/>
              </w:rPr>
            </w:pPr>
          </w:p>
        </w:tc>
        <w:tc>
          <w:tcPr>
            <w:tcW w:w="10763" w:type="dxa"/>
          </w:tcPr>
          <w:p w:rsidR="006F26E8" w:rsidRPr="00EA07BC" w:rsidRDefault="00EA07BC" w:rsidP="00EA07BC">
            <w:pPr>
              <w:autoSpaceDE w:val="0"/>
              <w:autoSpaceDN w:val="0"/>
              <w:adjustRightInd w:val="0"/>
              <w:contextualSpacing/>
              <w:rPr>
                <w:sz w:val="24"/>
                <w:szCs w:val="24"/>
              </w:rPr>
            </w:pPr>
            <w:r>
              <w:rPr>
                <w:sz w:val="24"/>
                <w:szCs w:val="24"/>
              </w:rPr>
              <w:t xml:space="preserve">68. </w:t>
            </w:r>
            <w:r w:rsidRPr="00EA07BC">
              <w:rPr>
                <w:sz w:val="24"/>
                <w:szCs w:val="24"/>
              </w:rPr>
              <w:t xml:space="preserve">Оценка достижений. Контрольная работа. КВН (обобщающий урок по </w:t>
            </w:r>
            <w:r w:rsidRPr="00EA07BC">
              <w:rPr>
                <w:sz w:val="24"/>
                <w:szCs w:val="24"/>
                <w:lang w:val="en-US"/>
              </w:rPr>
              <w:t>I</w:t>
            </w:r>
            <w:r w:rsidRPr="00EA07BC">
              <w:rPr>
                <w:sz w:val="24"/>
                <w:szCs w:val="24"/>
              </w:rPr>
              <w:t xml:space="preserve"> части учебника).</w:t>
            </w:r>
          </w:p>
        </w:tc>
      </w:tr>
      <w:tr w:rsidR="00CA40AD" w:rsidRPr="00803D87" w:rsidTr="001C514D">
        <w:trPr>
          <w:trHeight w:val="287"/>
        </w:trPr>
        <w:tc>
          <w:tcPr>
            <w:tcW w:w="1082" w:type="dxa"/>
            <w:vMerge w:val="restart"/>
          </w:tcPr>
          <w:p w:rsidR="00CA40AD" w:rsidRPr="00803D87" w:rsidRDefault="00CA40AD" w:rsidP="008475D9">
            <w:pPr>
              <w:jc w:val="center"/>
              <w:rPr>
                <w:sz w:val="24"/>
                <w:szCs w:val="24"/>
              </w:rPr>
            </w:pPr>
            <w:r>
              <w:rPr>
                <w:sz w:val="24"/>
                <w:szCs w:val="24"/>
              </w:rPr>
              <w:t>8</w:t>
            </w:r>
          </w:p>
        </w:tc>
        <w:tc>
          <w:tcPr>
            <w:tcW w:w="2038" w:type="dxa"/>
            <w:vMerge w:val="restart"/>
          </w:tcPr>
          <w:p w:rsidR="00CA40AD" w:rsidRPr="00051759" w:rsidRDefault="00CA40AD" w:rsidP="00051759">
            <w:pPr>
              <w:rPr>
                <w:sz w:val="24"/>
                <w:szCs w:val="24"/>
              </w:rPr>
            </w:pPr>
            <w:r w:rsidRPr="00051759">
              <w:rPr>
                <w:sz w:val="24"/>
                <w:szCs w:val="24"/>
              </w:rPr>
              <w:t xml:space="preserve">Были-небылицы </w:t>
            </w:r>
          </w:p>
        </w:tc>
        <w:tc>
          <w:tcPr>
            <w:tcW w:w="1559" w:type="dxa"/>
            <w:vMerge w:val="restart"/>
          </w:tcPr>
          <w:p w:rsidR="00CA40AD" w:rsidRPr="00803D87" w:rsidRDefault="00CA40AD" w:rsidP="008475D9">
            <w:pPr>
              <w:jc w:val="center"/>
              <w:rPr>
                <w:sz w:val="24"/>
                <w:szCs w:val="24"/>
              </w:rPr>
            </w:pPr>
            <w:r>
              <w:rPr>
                <w:sz w:val="24"/>
                <w:szCs w:val="24"/>
              </w:rPr>
              <w:t>10 ч</w:t>
            </w:r>
          </w:p>
        </w:tc>
        <w:tc>
          <w:tcPr>
            <w:tcW w:w="10763" w:type="dxa"/>
          </w:tcPr>
          <w:p w:rsidR="00CA40AD" w:rsidRPr="00EA07BC" w:rsidRDefault="00EA07BC" w:rsidP="00EA07BC">
            <w:pPr>
              <w:autoSpaceDE w:val="0"/>
              <w:autoSpaceDN w:val="0"/>
              <w:adjustRightInd w:val="0"/>
              <w:contextualSpacing/>
              <w:rPr>
                <w:sz w:val="24"/>
                <w:szCs w:val="24"/>
              </w:rPr>
            </w:pPr>
            <w:r>
              <w:rPr>
                <w:sz w:val="24"/>
                <w:szCs w:val="24"/>
              </w:rPr>
              <w:t xml:space="preserve">69. </w:t>
            </w:r>
            <w:r w:rsidRPr="00EA07BC">
              <w:rPr>
                <w:sz w:val="24"/>
                <w:szCs w:val="24"/>
              </w:rPr>
              <w:t>Знакомство с названием раздела.</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A07BC" w:rsidRDefault="00EA07BC" w:rsidP="00EA07BC">
            <w:pPr>
              <w:autoSpaceDE w:val="0"/>
              <w:autoSpaceDN w:val="0"/>
              <w:adjustRightInd w:val="0"/>
              <w:contextualSpacing/>
              <w:rPr>
                <w:sz w:val="24"/>
                <w:szCs w:val="24"/>
              </w:rPr>
            </w:pPr>
            <w:r>
              <w:rPr>
                <w:sz w:val="24"/>
                <w:szCs w:val="24"/>
              </w:rPr>
              <w:t xml:space="preserve">70. </w:t>
            </w:r>
            <w:r w:rsidRPr="00EA07BC">
              <w:rPr>
                <w:sz w:val="24"/>
                <w:szCs w:val="24"/>
              </w:rPr>
              <w:t xml:space="preserve">М. Горький «Случай с </w:t>
            </w:r>
            <w:proofErr w:type="spellStart"/>
            <w:r w:rsidRPr="00EA07BC">
              <w:rPr>
                <w:sz w:val="24"/>
                <w:szCs w:val="24"/>
              </w:rPr>
              <w:t>Евсейкой</w:t>
            </w:r>
            <w:proofErr w:type="spellEnd"/>
            <w:r w:rsidRPr="00EA07BC">
              <w:rPr>
                <w:sz w:val="24"/>
                <w:szCs w:val="24"/>
              </w:rPr>
              <w:t>».</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973D67" w:rsidP="00FC1691">
            <w:pPr>
              <w:rPr>
                <w:sz w:val="24"/>
                <w:szCs w:val="24"/>
              </w:rPr>
            </w:pPr>
            <w:r>
              <w:rPr>
                <w:sz w:val="24"/>
                <w:szCs w:val="24"/>
              </w:rPr>
              <w:t>71</w:t>
            </w:r>
            <w:r w:rsidR="00EA07BC">
              <w:rPr>
                <w:sz w:val="24"/>
                <w:szCs w:val="24"/>
              </w:rPr>
              <w:t xml:space="preserve">. </w:t>
            </w:r>
            <w:r w:rsidR="00EA07BC" w:rsidRPr="00EA07BC">
              <w:rPr>
                <w:sz w:val="24"/>
                <w:szCs w:val="24"/>
              </w:rPr>
              <w:t xml:space="preserve">М. Горький «Случай с </w:t>
            </w:r>
            <w:proofErr w:type="spellStart"/>
            <w:r w:rsidR="00EA07BC" w:rsidRPr="00EA07BC">
              <w:rPr>
                <w:sz w:val="24"/>
                <w:szCs w:val="24"/>
              </w:rPr>
              <w:t>Евсейкой</w:t>
            </w:r>
            <w:proofErr w:type="spellEnd"/>
            <w:r w:rsidR="00EA07BC" w:rsidRPr="00EA07BC">
              <w:rPr>
                <w:sz w:val="24"/>
                <w:szCs w:val="24"/>
              </w:rPr>
              <w:t>».</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973D67" w:rsidRDefault="00973D67" w:rsidP="00973D67">
            <w:pPr>
              <w:autoSpaceDE w:val="0"/>
              <w:autoSpaceDN w:val="0"/>
              <w:adjustRightInd w:val="0"/>
              <w:contextualSpacing/>
              <w:rPr>
                <w:sz w:val="24"/>
                <w:szCs w:val="24"/>
              </w:rPr>
            </w:pPr>
            <w:r>
              <w:rPr>
                <w:sz w:val="24"/>
                <w:szCs w:val="24"/>
              </w:rPr>
              <w:t xml:space="preserve">72. </w:t>
            </w:r>
            <w:r w:rsidRPr="00973D67">
              <w:rPr>
                <w:sz w:val="24"/>
                <w:szCs w:val="24"/>
              </w:rPr>
              <w:t>К. Паустовской «Растрёпанный воробей».</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973D67" w:rsidP="00FC1691">
            <w:pPr>
              <w:rPr>
                <w:sz w:val="24"/>
                <w:szCs w:val="24"/>
              </w:rPr>
            </w:pPr>
            <w:r>
              <w:rPr>
                <w:sz w:val="24"/>
                <w:szCs w:val="24"/>
              </w:rPr>
              <w:t xml:space="preserve">73. </w:t>
            </w:r>
            <w:r w:rsidRPr="00973D67">
              <w:rPr>
                <w:sz w:val="24"/>
                <w:szCs w:val="24"/>
              </w:rPr>
              <w:t>К. Паустовской «Растрёпанный воробей».</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973D67" w:rsidP="00FC1691">
            <w:pPr>
              <w:rPr>
                <w:sz w:val="24"/>
                <w:szCs w:val="24"/>
              </w:rPr>
            </w:pPr>
            <w:r>
              <w:rPr>
                <w:sz w:val="24"/>
                <w:szCs w:val="24"/>
              </w:rPr>
              <w:t xml:space="preserve">74. </w:t>
            </w:r>
            <w:r w:rsidRPr="00973D67">
              <w:rPr>
                <w:sz w:val="24"/>
                <w:szCs w:val="24"/>
              </w:rPr>
              <w:t>К. Паустовской «Растрёпанный воробей».</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973D67" w:rsidRDefault="00973D67" w:rsidP="00973D67">
            <w:pPr>
              <w:autoSpaceDE w:val="0"/>
              <w:autoSpaceDN w:val="0"/>
              <w:adjustRightInd w:val="0"/>
              <w:contextualSpacing/>
              <w:rPr>
                <w:sz w:val="24"/>
                <w:szCs w:val="24"/>
              </w:rPr>
            </w:pPr>
            <w:r>
              <w:rPr>
                <w:sz w:val="24"/>
                <w:szCs w:val="24"/>
              </w:rPr>
              <w:t xml:space="preserve">75. </w:t>
            </w:r>
            <w:r w:rsidRPr="00973D67">
              <w:rPr>
                <w:sz w:val="24"/>
                <w:szCs w:val="24"/>
              </w:rPr>
              <w:t>А. Куприн «Слон».</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973D67" w:rsidP="00FC1691">
            <w:pPr>
              <w:rPr>
                <w:sz w:val="24"/>
                <w:szCs w:val="24"/>
              </w:rPr>
            </w:pPr>
            <w:r>
              <w:rPr>
                <w:sz w:val="24"/>
                <w:szCs w:val="24"/>
              </w:rPr>
              <w:t xml:space="preserve">76. </w:t>
            </w:r>
            <w:r w:rsidRPr="00973D67">
              <w:rPr>
                <w:sz w:val="24"/>
                <w:szCs w:val="24"/>
              </w:rPr>
              <w:t>А. Куприн «Слон».</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973D67" w:rsidP="00FC1691">
            <w:pPr>
              <w:rPr>
                <w:sz w:val="24"/>
                <w:szCs w:val="24"/>
              </w:rPr>
            </w:pPr>
            <w:r>
              <w:rPr>
                <w:sz w:val="24"/>
                <w:szCs w:val="24"/>
              </w:rPr>
              <w:t xml:space="preserve">77. </w:t>
            </w:r>
            <w:r w:rsidRPr="00973D67">
              <w:rPr>
                <w:sz w:val="24"/>
                <w:szCs w:val="24"/>
              </w:rPr>
              <w:t>А. Куприн «Слон».</w:t>
            </w:r>
          </w:p>
        </w:tc>
      </w:tr>
      <w:tr w:rsidR="00CA40AD" w:rsidRPr="00803D87" w:rsidTr="001C514D">
        <w:trPr>
          <w:trHeight w:val="287"/>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973D67" w:rsidP="00FC1691">
            <w:pPr>
              <w:rPr>
                <w:sz w:val="24"/>
                <w:szCs w:val="24"/>
              </w:rPr>
            </w:pPr>
            <w:r>
              <w:rPr>
                <w:sz w:val="24"/>
                <w:szCs w:val="24"/>
              </w:rPr>
              <w:t>78. Урок-путешествие по разделу «</w:t>
            </w:r>
            <w:r w:rsidRPr="009E430F">
              <w:rPr>
                <w:sz w:val="24"/>
                <w:szCs w:val="24"/>
              </w:rPr>
              <w:t>Были-небылицы</w:t>
            </w:r>
            <w:r>
              <w:rPr>
                <w:sz w:val="24"/>
                <w:szCs w:val="24"/>
              </w:rPr>
              <w:t>». Оценка достижений.</w:t>
            </w:r>
          </w:p>
        </w:tc>
      </w:tr>
      <w:tr w:rsidR="00CA40AD" w:rsidRPr="00803D87" w:rsidTr="001C514D">
        <w:trPr>
          <w:trHeight w:val="268"/>
        </w:trPr>
        <w:tc>
          <w:tcPr>
            <w:tcW w:w="1082" w:type="dxa"/>
            <w:vMerge w:val="restart"/>
          </w:tcPr>
          <w:p w:rsidR="00CA40AD" w:rsidRPr="00803D87" w:rsidRDefault="00CA40AD" w:rsidP="008475D9">
            <w:pPr>
              <w:jc w:val="center"/>
              <w:rPr>
                <w:sz w:val="24"/>
                <w:szCs w:val="24"/>
              </w:rPr>
            </w:pPr>
            <w:r>
              <w:rPr>
                <w:sz w:val="24"/>
                <w:szCs w:val="24"/>
              </w:rPr>
              <w:t>9</w:t>
            </w:r>
          </w:p>
        </w:tc>
        <w:tc>
          <w:tcPr>
            <w:tcW w:w="2038" w:type="dxa"/>
            <w:vMerge w:val="restart"/>
          </w:tcPr>
          <w:p w:rsidR="00CA40AD" w:rsidRPr="00051759" w:rsidRDefault="00CA40AD" w:rsidP="00051759">
            <w:pPr>
              <w:rPr>
                <w:sz w:val="24"/>
                <w:szCs w:val="24"/>
              </w:rPr>
            </w:pPr>
            <w:r w:rsidRPr="00051759">
              <w:rPr>
                <w:sz w:val="24"/>
                <w:szCs w:val="24"/>
              </w:rPr>
              <w:t xml:space="preserve">Поэтическая тетрадь 1 </w:t>
            </w:r>
          </w:p>
        </w:tc>
        <w:tc>
          <w:tcPr>
            <w:tcW w:w="1559" w:type="dxa"/>
            <w:vMerge w:val="restart"/>
          </w:tcPr>
          <w:p w:rsidR="00CA40AD" w:rsidRPr="00803D87" w:rsidRDefault="00CA40AD" w:rsidP="008475D9">
            <w:pPr>
              <w:jc w:val="center"/>
              <w:rPr>
                <w:sz w:val="24"/>
                <w:szCs w:val="24"/>
              </w:rPr>
            </w:pPr>
            <w:r w:rsidRPr="00051759">
              <w:rPr>
                <w:sz w:val="24"/>
                <w:szCs w:val="24"/>
              </w:rPr>
              <w:t>6</w:t>
            </w:r>
            <w:r>
              <w:rPr>
                <w:sz w:val="24"/>
                <w:szCs w:val="24"/>
              </w:rPr>
              <w:t xml:space="preserve"> ч</w:t>
            </w:r>
          </w:p>
        </w:tc>
        <w:tc>
          <w:tcPr>
            <w:tcW w:w="10763" w:type="dxa"/>
          </w:tcPr>
          <w:p w:rsidR="00CA40AD" w:rsidRPr="00973D67" w:rsidRDefault="00973D67" w:rsidP="00973D67">
            <w:pPr>
              <w:tabs>
                <w:tab w:val="left" w:pos="284"/>
              </w:tabs>
              <w:contextualSpacing/>
              <w:rPr>
                <w:sz w:val="24"/>
                <w:szCs w:val="24"/>
              </w:rPr>
            </w:pPr>
            <w:r>
              <w:rPr>
                <w:sz w:val="24"/>
                <w:szCs w:val="24"/>
              </w:rPr>
              <w:t xml:space="preserve">79. </w:t>
            </w:r>
            <w:r w:rsidRPr="00973D67">
              <w:rPr>
                <w:sz w:val="24"/>
                <w:szCs w:val="24"/>
              </w:rPr>
              <w:t>Знакомство с названием раздела. С. Чёрный «Что ты тискаешь утёнка?..».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Pr="00051759" w:rsidRDefault="00CA40AD" w:rsidP="008475D9">
            <w:pPr>
              <w:jc w:val="center"/>
              <w:rPr>
                <w:sz w:val="24"/>
                <w:szCs w:val="24"/>
              </w:rPr>
            </w:pPr>
          </w:p>
        </w:tc>
        <w:tc>
          <w:tcPr>
            <w:tcW w:w="10763" w:type="dxa"/>
          </w:tcPr>
          <w:p w:rsidR="00CA40AD" w:rsidRPr="00973D67" w:rsidRDefault="00973D67" w:rsidP="00973D67">
            <w:pPr>
              <w:tabs>
                <w:tab w:val="left" w:pos="284"/>
              </w:tabs>
              <w:contextualSpacing/>
              <w:rPr>
                <w:sz w:val="24"/>
                <w:szCs w:val="24"/>
              </w:rPr>
            </w:pPr>
            <w:r>
              <w:rPr>
                <w:sz w:val="24"/>
                <w:szCs w:val="24"/>
              </w:rPr>
              <w:t xml:space="preserve">80. </w:t>
            </w:r>
            <w:r w:rsidRPr="00973D67">
              <w:rPr>
                <w:sz w:val="24"/>
                <w:szCs w:val="24"/>
              </w:rPr>
              <w:t>С. Чёрный «Воробей», «Слон».</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Pr="00051759" w:rsidRDefault="00CA40AD" w:rsidP="008475D9">
            <w:pPr>
              <w:jc w:val="center"/>
              <w:rPr>
                <w:sz w:val="24"/>
                <w:szCs w:val="24"/>
              </w:rPr>
            </w:pPr>
          </w:p>
        </w:tc>
        <w:tc>
          <w:tcPr>
            <w:tcW w:w="10763" w:type="dxa"/>
          </w:tcPr>
          <w:p w:rsidR="00CA40AD" w:rsidRPr="00973D67" w:rsidRDefault="00973D67" w:rsidP="00973D67">
            <w:pPr>
              <w:tabs>
                <w:tab w:val="left" w:pos="284"/>
              </w:tabs>
              <w:contextualSpacing/>
              <w:rPr>
                <w:sz w:val="24"/>
                <w:szCs w:val="24"/>
              </w:rPr>
            </w:pPr>
            <w:r>
              <w:rPr>
                <w:sz w:val="24"/>
                <w:szCs w:val="24"/>
              </w:rPr>
              <w:t xml:space="preserve">81. </w:t>
            </w:r>
            <w:r w:rsidRPr="00973D67">
              <w:rPr>
                <w:sz w:val="24"/>
                <w:szCs w:val="24"/>
              </w:rPr>
              <w:t>А. Блок «Ветхая избушка».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Pr="00051759" w:rsidRDefault="00CA40AD" w:rsidP="008475D9">
            <w:pPr>
              <w:jc w:val="center"/>
              <w:rPr>
                <w:sz w:val="24"/>
                <w:szCs w:val="24"/>
              </w:rPr>
            </w:pPr>
          </w:p>
        </w:tc>
        <w:tc>
          <w:tcPr>
            <w:tcW w:w="10763" w:type="dxa"/>
          </w:tcPr>
          <w:p w:rsidR="00CA40AD" w:rsidRPr="00973D67" w:rsidRDefault="00973D67" w:rsidP="00973D67">
            <w:pPr>
              <w:tabs>
                <w:tab w:val="left" w:pos="284"/>
              </w:tabs>
              <w:contextualSpacing/>
              <w:rPr>
                <w:sz w:val="24"/>
                <w:szCs w:val="24"/>
              </w:rPr>
            </w:pPr>
            <w:r>
              <w:rPr>
                <w:sz w:val="24"/>
                <w:szCs w:val="24"/>
              </w:rPr>
              <w:t xml:space="preserve">82. </w:t>
            </w:r>
            <w:r w:rsidRPr="00973D67">
              <w:rPr>
                <w:sz w:val="24"/>
                <w:szCs w:val="24"/>
              </w:rPr>
              <w:t>А. Блок «Сны», «Ворона».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Pr="00051759" w:rsidRDefault="00CA40AD" w:rsidP="008475D9">
            <w:pPr>
              <w:jc w:val="center"/>
              <w:rPr>
                <w:sz w:val="24"/>
                <w:szCs w:val="24"/>
              </w:rPr>
            </w:pPr>
          </w:p>
        </w:tc>
        <w:tc>
          <w:tcPr>
            <w:tcW w:w="10763" w:type="dxa"/>
          </w:tcPr>
          <w:p w:rsidR="00CA40AD" w:rsidRPr="00973D67" w:rsidRDefault="00973D67" w:rsidP="00973D67">
            <w:pPr>
              <w:tabs>
                <w:tab w:val="left" w:pos="284"/>
              </w:tabs>
              <w:contextualSpacing/>
              <w:rPr>
                <w:sz w:val="24"/>
                <w:szCs w:val="24"/>
              </w:rPr>
            </w:pPr>
            <w:r>
              <w:rPr>
                <w:sz w:val="24"/>
                <w:szCs w:val="24"/>
              </w:rPr>
              <w:t xml:space="preserve">83. </w:t>
            </w:r>
            <w:r w:rsidRPr="00973D67">
              <w:rPr>
                <w:sz w:val="24"/>
                <w:szCs w:val="24"/>
              </w:rPr>
              <w:t>С. Есенин «Черёмуха».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Pr="00051759" w:rsidRDefault="00CA40AD" w:rsidP="008475D9">
            <w:pPr>
              <w:jc w:val="center"/>
              <w:rPr>
                <w:sz w:val="24"/>
                <w:szCs w:val="24"/>
              </w:rPr>
            </w:pPr>
          </w:p>
        </w:tc>
        <w:tc>
          <w:tcPr>
            <w:tcW w:w="10763" w:type="dxa"/>
          </w:tcPr>
          <w:p w:rsidR="00CA40AD" w:rsidRPr="00973D67" w:rsidRDefault="00973D67" w:rsidP="00973D67">
            <w:pPr>
              <w:tabs>
                <w:tab w:val="left" w:pos="284"/>
              </w:tabs>
              <w:contextualSpacing/>
              <w:rPr>
                <w:sz w:val="24"/>
                <w:szCs w:val="24"/>
              </w:rPr>
            </w:pPr>
            <w:r>
              <w:rPr>
                <w:sz w:val="24"/>
                <w:szCs w:val="24"/>
              </w:rPr>
              <w:t xml:space="preserve">84. </w:t>
            </w:r>
            <w:r w:rsidRPr="00973D67">
              <w:rPr>
                <w:sz w:val="24"/>
                <w:szCs w:val="24"/>
              </w:rPr>
              <w:t>Урок-викторина по разделу «Поэтическая тетрадь 1». Оценка достижений.</w:t>
            </w:r>
          </w:p>
        </w:tc>
      </w:tr>
      <w:tr w:rsidR="00CA40AD" w:rsidRPr="00803D87" w:rsidTr="001C514D">
        <w:trPr>
          <w:trHeight w:val="268"/>
        </w:trPr>
        <w:tc>
          <w:tcPr>
            <w:tcW w:w="1082" w:type="dxa"/>
            <w:vMerge w:val="restart"/>
          </w:tcPr>
          <w:p w:rsidR="00CA40AD" w:rsidRPr="00803D87" w:rsidRDefault="00CA40AD" w:rsidP="008475D9">
            <w:pPr>
              <w:jc w:val="center"/>
              <w:rPr>
                <w:sz w:val="24"/>
                <w:szCs w:val="24"/>
              </w:rPr>
            </w:pPr>
            <w:r>
              <w:rPr>
                <w:sz w:val="24"/>
                <w:szCs w:val="24"/>
              </w:rPr>
              <w:t>10</w:t>
            </w:r>
          </w:p>
        </w:tc>
        <w:tc>
          <w:tcPr>
            <w:tcW w:w="2038" w:type="dxa"/>
            <w:vMerge w:val="restart"/>
          </w:tcPr>
          <w:p w:rsidR="00CA40AD" w:rsidRPr="00051759" w:rsidRDefault="00CA40AD" w:rsidP="00051759">
            <w:pPr>
              <w:rPr>
                <w:sz w:val="24"/>
                <w:szCs w:val="24"/>
              </w:rPr>
            </w:pPr>
            <w:r w:rsidRPr="00051759">
              <w:rPr>
                <w:sz w:val="24"/>
                <w:szCs w:val="24"/>
              </w:rPr>
              <w:t xml:space="preserve">Люби живое </w:t>
            </w:r>
          </w:p>
        </w:tc>
        <w:tc>
          <w:tcPr>
            <w:tcW w:w="1559" w:type="dxa"/>
            <w:vMerge w:val="restart"/>
          </w:tcPr>
          <w:p w:rsidR="00CA40AD" w:rsidRPr="00803D87" w:rsidRDefault="00CA40AD" w:rsidP="008475D9">
            <w:pPr>
              <w:jc w:val="center"/>
              <w:rPr>
                <w:sz w:val="24"/>
                <w:szCs w:val="24"/>
              </w:rPr>
            </w:pPr>
            <w:r>
              <w:rPr>
                <w:sz w:val="24"/>
                <w:szCs w:val="24"/>
              </w:rPr>
              <w:t>16 ч</w:t>
            </w:r>
          </w:p>
        </w:tc>
        <w:tc>
          <w:tcPr>
            <w:tcW w:w="10763" w:type="dxa"/>
          </w:tcPr>
          <w:p w:rsidR="00CA40AD" w:rsidRDefault="00973D67" w:rsidP="00FC1691">
            <w:pPr>
              <w:rPr>
                <w:sz w:val="24"/>
                <w:szCs w:val="24"/>
              </w:rPr>
            </w:pPr>
            <w:r>
              <w:rPr>
                <w:sz w:val="24"/>
                <w:szCs w:val="24"/>
              </w:rPr>
              <w:t>85. Знакомство с названием раздела.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973D67" w:rsidRDefault="00973D67" w:rsidP="00973D67">
            <w:pPr>
              <w:contextualSpacing/>
              <w:rPr>
                <w:sz w:val="24"/>
                <w:szCs w:val="24"/>
              </w:rPr>
            </w:pPr>
            <w:r>
              <w:rPr>
                <w:sz w:val="24"/>
                <w:szCs w:val="24"/>
              </w:rPr>
              <w:t xml:space="preserve">86. </w:t>
            </w:r>
            <w:r w:rsidRPr="00973D67">
              <w:rPr>
                <w:sz w:val="24"/>
                <w:szCs w:val="24"/>
              </w:rPr>
              <w:t>М. Пришвин «Моя Родина». Заголовок-«входная дверь» в текст. Сочинение на основе художественного текста.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973D67" w:rsidRDefault="00973D67" w:rsidP="00973D67">
            <w:pPr>
              <w:contextualSpacing/>
              <w:rPr>
                <w:sz w:val="24"/>
                <w:szCs w:val="24"/>
              </w:rPr>
            </w:pPr>
            <w:r>
              <w:rPr>
                <w:sz w:val="24"/>
                <w:szCs w:val="24"/>
              </w:rPr>
              <w:t xml:space="preserve">87. </w:t>
            </w:r>
            <w:r w:rsidRPr="00973D67">
              <w:rPr>
                <w:sz w:val="24"/>
                <w:szCs w:val="24"/>
              </w:rPr>
              <w:t>И. Соколов-Микитов «</w:t>
            </w:r>
            <w:proofErr w:type="spellStart"/>
            <w:r w:rsidRPr="00973D67">
              <w:rPr>
                <w:sz w:val="24"/>
                <w:szCs w:val="24"/>
              </w:rPr>
              <w:t>Листопадничек</w:t>
            </w:r>
            <w:proofErr w:type="spellEnd"/>
            <w:r w:rsidRPr="00973D67">
              <w:rPr>
                <w:sz w:val="24"/>
                <w:szCs w:val="24"/>
              </w:rPr>
              <w:t>».</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973D67" w:rsidP="00FC1691">
            <w:pPr>
              <w:rPr>
                <w:sz w:val="24"/>
                <w:szCs w:val="24"/>
              </w:rPr>
            </w:pPr>
            <w:r>
              <w:rPr>
                <w:sz w:val="24"/>
                <w:szCs w:val="24"/>
              </w:rPr>
              <w:t xml:space="preserve">88. </w:t>
            </w:r>
            <w:r w:rsidRPr="00973D67">
              <w:rPr>
                <w:sz w:val="24"/>
                <w:szCs w:val="24"/>
              </w:rPr>
              <w:t>И. Соколов-Микитов «</w:t>
            </w:r>
            <w:proofErr w:type="spellStart"/>
            <w:r w:rsidRPr="00973D67">
              <w:rPr>
                <w:sz w:val="24"/>
                <w:szCs w:val="24"/>
              </w:rPr>
              <w:t>Листопадничек</w:t>
            </w:r>
            <w:proofErr w:type="spellEnd"/>
            <w:r w:rsidRPr="00973D67">
              <w:rPr>
                <w:sz w:val="24"/>
                <w:szCs w:val="24"/>
              </w:rPr>
              <w:t>».</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973D67" w:rsidRDefault="00973D67" w:rsidP="00973D67">
            <w:pPr>
              <w:contextualSpacing/>
              <w:rPr>
                <w:sz w:val="24"/>
                <w:szCs w:val="24"/>
              </w:rPr>
            </w:pPr>
            <w:r>
              <w:rPr>
                <w:sz w:val="24"/>
                <w:szCs w:val="24"/>
              </w:rPr>
              <w:t xml:space="preserve">89. </w:t>
            </w:r>
            <w:r w:rsidRPr="00973D67">
              <w:rPr>
                <w:sz w:val="24"/>
                <w:szCs w:val="24"/>
              </w:rPr>
              <w:t>В. Белов «Малька провинилась».</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973D67" w:rsidRDefault="00973D67" w:rsidP="00973D67">
            <w:pPr>
              <w:contextualSpacing/>
              <w:rPr>
                <w:sz w:val="24"/>
                <w:szCs w:val="24"/>
              </w:rPr>
            </w:pPr>
            <w:r>
              <w:rPr>
                <w:sz w:val="24"/>
                <w:szCs w:val="24"/>
              </w:rPr>
              <w:t xml:space="preserve">90. </w:t>
            </w:r>
            <w:r w:rsidRPr="00973D67">
              <w:rPr>
                <w:sz w:val="24"/>
                <w:szCs w:val="24"/>
              </w:rPr>
              <w:t>В. Белов «Ещё раз про Мальку».</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973D67" w:rsidRDefault="00973D67" w:rsidP="00973D67">
            <w:pPr>
              <w:contextualSpacing/>
              <w:rPr>
                <w:sz w:val="24"/>
                <w:szCs w:val="24"/>
              </w:rPr>
            </w:pPr>
            <w:r>
              <w:rPr>
                <w:sz w:val="24"/>
                <w:szCs w:val="24"/>
              </w:rPr>
              <w:t xml:space="preserve">91. </w:t>
            </w:r>
            <w:r w:rsidRPr="00973D67">
              <w:rPr>
                <w:sz w:val="24"/>
                <w:szCs w:val="24"/>
              </w:rPr>
              <w:t>В. Бианки «Мышонок Пик».</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EB148B" w:rsidP="00FC1691">
            <w:pPr>
              <w:rPr>
                <w:sz w:val="24"/>
                <w:szCs w:val="24"/>
              </w:rPr>
            </w:pPr>
            <w:r>
              <w:rPr>
                <w:sz w:val="24"/>
                <w:szCs w:val="24"/>
              </w:rPr>
              <w:t xml:space="preserve">92. </w:t>
            </w:r>
            <w:r w:rsidRPr="00973D67">
              <w:rPr>
                <w:sz w:val="24"/>
                <w:szCs w:val="24"/>
              </w:rPr>
              <w:t>В. Бианки «Мышонок Пик».</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93. </w:t>
            </w:r>
            <w:r w:rsidRPr="00EB148B">
              <w:rPr>
                <w:sz w:val="24"/>
                <w:szCs w:val="24"/>
              </w:rPr>
              <w:t>Б. Житков «Про обезьянку».</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EB148B" w:rsidP="00FC1691">
            <w:pPr>
              <w:rPr>
                <w:sz w:val="24"/>
                <w:szCs w:val="24"/>
              </w:rPr>
            </w:pPr>
            <w:r>
              <w:rPr>
                <w:sz w:val="24"/>
                <w:szCs w:val="24"/>
              </w:rPr>
              <w:t xml:space="preserve">94. </w:t>
            </w:r>
            <w:r w:rsidRPr="00EB148B">
              <w:rPr>
                <w:sz w:val="24"/>
                <w:szCs w:val="24"/>
              </w:rPr>
              <w:t>Б. Житков «Про обезьянку».</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EB148B" w:rsidP="00FC1691">
            <w:pPr>
              <w:rPr>
                <w:sz w:val="24"/>
                <w:szCs w:val="24"/>
              </w:rPr>
            </w:pPr>
            <w:r>
              <w:rPr>
                <w:sz w:val="24"/>
                <w:szCs w:val="24"/>
              </w:rPr>
              <w:t xml:space="preserve">95. </w:t>
            </w:r>
            <w:r w:rsidRPr="00EB148B">
              <w:rPr>
                <w:sz w:val="24"/>
                <w:szCs w:val="24"/>
              </w:rPr>
              <w:t>Б. Житков «Про обезьянку».</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96. </w:t>
            </w:r>
            <w:r w:rsidRPr="00EB148B">
              <w:rPr>
                <w:sz w:val="24"/>
                <w:szCs w:val="24"/>
              </w:rPr>
              <w:t>В. Дуров «Наша Жучка».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97. </w:t>
            </w:r>
            <w:r w:rsidRPr="00EB148B">
              <w:rPr>
                <w:sz w:val="24"/>
                <w:szCs w:val="24"/>
              </w:rPr>
              <w:t>В. Астафьев «</w:t>
            </w:r>
            <w:proofErr w:type="spellStart"/>
            <w:r w:rsidRPr="00EB148B">
              <w:rPr>
                <w:sz w:val="24"/>
                <w:szCs w:val="24"/>
              </w:rPr>
              <w:t>Капалуха</w:t>
            </w:r>
            <w:proofErr w:type="spellEnd"/>
            <w:r w:rsidRPr="00EB148B">
              <w:rPr>
                <w:sz w:val="24"/>
                <w:szCs w:val="24"/>
              </w:rPr>
              <w:t>».</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98. </w:t>
            </w:r>
            <w:r w:rsidRPr="00EB148B">
              <w:rPr>
                <w:sz w:val="24"/>
                <w:szCs w:val="24"/>
              </w:rPr>
              <w:t>В. Драгунский «Он живой и светится».</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99. </w:t>
            </w:r>
            <w:r w:rsidRPr="00EB148B">
              <w:rPr>
                <w:sz w:val="24"/>
                <w:szCs w:val="24"/>
              </w:rPr>
              <w:t>Урок-конференция «Земля-наш дом родной» (обобщающий урок по разделу «Люби живое»).</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100. </w:t>
            </w:r>
            <w:r w:rsidRPr="00EB148B">
              <w:rPr>
                <w:sz w:val="24"/>
                <w:szCs w:val="24"/>
              </w:rPr>
              <w:t>Оценка достижений.</w:t>
            </w:r>
          </w:p>
        </w:tc>
      </w:tr>
      <w:tr w:rsidR="00CA40AD" w:rsidRPr="00803D87" w:rsidTr="001C514D">
        <w:trPr>
          <w:trHeight w:val="268"/>
        </w:trPr>
        <w:tc>
          <w:tcPr>
            <w:tcW w:w="1082" w:type="dxa"/>
            <w:vMerge w:val="restart"/>
          </w:tcPr>
          <w:p w:rsidR="00CA40AD" w:rsidRPr="00803D87" w:rsidRDefault="00CA40AD" w:rsidP="008475D9">
            <w:pPr>
              <w:jc w:val="center"/>
              <w:rPr>
                <w:sz w:val="24"/>
                <w:szCs w:val="24"/>
              </w:rPr>
            </w:pPr>
            <w:r>
              <w:rPr>
                <w:sz w:val="24"/>
                <w:szCs w:val="24"/>
              </w:rPr>
              <w:t>11</w:t>
            </w:r>
          </w:p>
        </w:tc>
        <w:tc>
          <w:tcPr>
            <w:tcW w:w="2038" w:type="dxa"/>
            <w:vMerge w:val="restart"/>
          </w:tcPr>
          <w:p w:rsidR="00CA40AD" w:rsidRPr="00051759" w:rsidRDefault="00CA40AD" w:rsidP="00051759">
            <w:pPr>
              <w:rPr>
                <w:sz w:val="24"/>
                <w:szCs w:val="24"/>
              </w:rPr>
            </w:pPr>
            <w:r w:rsidRPr="00051759">
              <w:rPr>
                <w:sz w:val="24"/>
                <w:szCs w:val="24"/>
              </w:rPr>
              <w:t xml:space="preserve">Поэтическая тетрадь 2 </w:t>
            </w:r>
          </w:p>
        </w:tc>
        <w:tc>
          <w:tcPr>
            <w:tcW w:w="1559" w:type="dxa"/>
            <w:vMerge w:val="restart"/>
          </w:tcPr>
          <w:p w:rsidR="00CA40AD" w:rsidRPr="00803D87" w:rsidRDefault="00CA40AD" w:rsidP="008475D9">
            <w:pPr>
              <w:jc w:val="center"/>
              <w:rPr>
                <w:sz w:val="24"/>
                <w:szCs w:val="24"/>
              </w:rPr>
            </w:pPr>
            <w:r>
              <w:rPr>
                <w:sz w:val="24"/>
                <w:szCs w:val="24"/>
              </w:rPr>
              <w:t>8 ч</w:t>
            </w: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101. </w:t>
            </w:r>
            <w:r w:rsidRPr="00EB148B">
              <w:rPr>
                <w:sz w:val="24"/>
                <w:szCs w:val="24"/>
              </w:rPr>
              <w:t>Знакомство с названием раздела.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102. </w:t>
            </w:r>
            <w:r w:rsidRPr="00EB148B">
              <w:rPr>
                <w:sz w:val="24"/>
                <w:szCs w:val="24"/>
              </w:rPr>
              <w:t>С. Маршак «Гроза днём», «В лесу над росистой поляной…».</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103. </w:t>
            </w:r>
            <w:r w:rsidRPr="00EB148B">
              <w:rPr>
                <w:sz w:val="24"/>
                <w:szCs w:val="24"/>
              </w:rPr>
              <w:t xml:space="preserve">А. </w:t>
            </w:r>
            <w:proofErr w:type="spellStart"/>
            <w:r w:rsidRPr="00EB148B">
              <w:rPr>
                <w:sz w:val="24"/>
                <w:szCs w:val="24"/>
              </w:rPr>
              <w:t>Барто</w:t>
            </w:r>
            <w:proofErr w:type="spellEnd"/>
            <w:r w:rsidRPr="00EB148B">
              <w:rPr>
                <w:sz w:val="24"/>
                <w:szCs w:val="24"/>
              </w:rPr>
              <w:t xml:space="preserve"> «Разлука».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104. </w:t>
            </w:r>
            <w:r w:rsidRPr="00EB148B">
              <w:rPr>
                <w:sz w:val="24"/>
                <w:szCs w:val="24"/>
              </w:rPr>
              <w:t xml:space="preserve">А. </w:t>
            </w:r>
            <w:proofErr w:type="spellStart"/>
            <w:r w:rsidRPr="00EB148B">
              <w:rPr>
                <w:sz w:val="24"/>
                <w:szCs w:val="24"/>
              </w:rPr>
              <w:t>Барто</w:t>
            </w:r>
            <w:proofErr w:type="spellEnd"/>
            <w:r w:rsidRPr="00EB148B">
              <w:rPr>
                <w:sz w:val="24"/>
                <w:szCs w:val="24"/>
              </w:rPr>
              <w:t xml:space="preserve"> «В театре».</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105. </w:t>
            </w:r>
            <w:r w:rsidRPr="00EB148B">
              <w:rPr>
                <w:sz w:val="24"/>
                <w:szCs w:val="24"/>
              </w:rPr>
              <w:t>С. Михалков «Если». «Рисунок».</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106. </w:t>
            </w:r>
            <w:r w:rsidRPr="00EB148B">
              <w:rPr>
                <w:sz w:val="24"/>
                <w:szCs w:val="24"/>
              </w:rPr>
              <w:t>Е. Благинина «Кукушка», «Котёнок».</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107. </w:t>
            </w:r>
            <w:r w:rsidRPr="00EB148B">
              <w:rPr>
                <w:sz w:val="24"/>
                <w:szCs w:val="24"/>
              </w:rPr>
              <w:t>«Крестики-нолики» (обобщающий урок по разделу «Поэтическая тетрадь 2»).</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05175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autoSpaceDE w:val="0"/>
              <w:autoSpaceDN w:val="0"/>
              <w:adjustRightInd w:val="0"/>
              <w:contextualSpacing/>
              <w:rPr>
                <w:sz w:val="24"/>
                <w:szCs w:val="24"/>
              </w:rPr>
            </w:pPr>
            <w:r>
              <w:rPr>
                <w:sz w:val="24"/>
                <w:szCs w:val="24"/>
              </w:rPr>
              <w:t xml:space="preserve">108. </w:t>
            </w:r>
            <w:r w:rsidRPr="00EB148B">
              <w:rPr>
                <w:sz w:val="24"/>
                <w:szCs w:val="24"/>
              </w:rPr>
              <w:t>Оценка достижений.</w:t>
            </w:r>
          </w:p>
        </w:tc>
      </w:tr>
      <w:tr w:rsidR="00CA40AD" w:rsidRPr="00803D87" w:rsidTr="001C514D">
        <w:trPr>
          <w:trHeight w:val="287"/>
        </w:trPr>
        <w:tc>
          <w:tcPr>
            <w:tcW w:w="1082" w:type="dxa"/>
            <w:vMerge w:val="restart"/>
          </w:tcPr>
          <w:p w:rsidR="00CA40AD" w:rsidRPr="00803D87" w:rsidRDefault="00CA40AD" w:rsidP="008475D9">
            <w:pPr>
              <w:jc w:val="center"/>
              <w:rPr>
                <w:sz w:val="24"/>
                <w:szCs w:val="24"/>
              </w:rPr>
            </w:pPr>
            <w:r>
              <w:rPr>
                <w:sz w:val="24"/>
                <w:szCs w:val="24"/>
              </w:rPr>
              <w:t>12</w:t>
            </w:r>
          </w:p>
        </w:tc>
        <w:tc>
          <w:tcPr>
            <w:tcW w:w="2038" w:type="dxa"/>
            <w:vMerge w:val="restart"/>
          </w:tcPr>
          <w:p w:rsidR="00CA40AD" w:rsidRPr="00051759" w:rsidRDefault="00CA40AD" w:rsidP="00051759">
            <w:pPr>
              <w:rPr>
                <w:sz w:val="24"/>
                <w:szCs w:val="24"/>
              </w:rPr>
            </w:pPr>
            <w:r w:rsidRPr="00051759">
              <w:rPr>
                <w:sz w:val="24"/>
                <w:szCs w:val="24"/>
              </w:rPr>
              <w:t>Собирай по ягодке - наберёшь кузовок</w:t>
            </w:r>
          </w:p>
        </w:tc>
        <w:tc>
          <w:tcPr>
            <w:tcW w:w="1559" w:type="dxa"/>
            <w:vMerge w:val="restart"/>
          </w:tcPr>
          <w:p w:rsidR="00CA40AD" w:rsidRPr="00803D87" w:rsidRDefault="00CA40AD" w:rsidP="008475D9">
            <w:pPr>
              <w:jc w:val="center"/>
              <w:rPr>
                <w:sz w:val="24"/>
                <w:szCs w:val="24"/>
              </w:rPr>
            </w:pPr>
            <w:r w:rsidRPr="00051759">
              <w:rPr>
                <w:sz w:val="24"/>
                <w:szCs w:val="24"/>
              </w:rPr>
              <w:t>12 ч</w:t>
            </w:r>
          </w:p>
        </w:tc>
        <w:tc>
          <w:tcPr>
            <w:tcW w:w="10763" w:type="dxa"/>
          </w:tcPr>
          <w:p w:rsidR="00CA40AD" w:rsidRPr="00EB148B" w:rsidRDefault="00EB148B" w:rsidP="00EB148B">
            <w:pPr>
              <w:contextualSpacing/>
              <w:rPr>
                <w:sz w:val="24"/>
                <w:szCs w:val="24"/>
              </w:rPr>
            </w:pPr>
            <w:r>
              <w:rPr>
                <w:sz w:val="24"/>
                <w:szCs w:val="24"/>
              </w:rPr>
              <w:t xml:space="preserve">109. </w:t>
            </w:r>
            <w:r w:rsidRPr="00EB148B">
              <w:rPr>
                <w:sz w:val="24"/>
                <w:szCs w:val="24"/>
              </w:rPr>
              <w:t>Знакомство с названием раздела.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110. </w:t>
            </w:r>
            <w:r w:rsidRPr="00EB148B">
              <w:rPr>
                <w:sz w:val="24"/>
                <w:szCs w:val="24"/>
              </w:rPr>
              <w:t>Б. Шергин «Собирай по ягодке</w:t>
            </w:r>
            <w:r>
              <w:rPr>
                <w:sz w:val="24"/>
                <w:szCs w:val="24"/>
              </w:rPr>
              <w:t xml:space="preserve"> </w:t>
            </w:r>
            <w:r w:rsidRPr="00EB148B">
              <w:rPr>
                <w:sz w:val="24"/>
                <w:szCs w:val="24"/>
              </w:rPr>
              <w:t>-</w:t>
            </w:r>
            <w:r>
              <w:rPr>
                <w:sz w:val="24"/>
                <w:szCs w:val="24"/>
              </w:rPr>
              <w:t xml:space="preserve"> </w:t>
            </w:r>
            <w:r w:rsidRPr="00EB148B">
              <w:rPr>
                <w:sz w:val="24"/>
                <w:szCs w:val="24"/>
              </w:rPr>
              <w:t>наберёшь кузовок». Особенность заголовка произведения.</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111. </w:t>
            </w:r>
            <w:r w:rsidRPr="00EB148B">
              <w:rPr>
                <w:sz w:val="24"/>
                <w:szCs w:val="24"/>
              </w:rPr>
              <w:t>А. Платонов «Цветок на земле».</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EB148B" w:rsidP="00FC1691">
            <w:pPr>
              <w:rPr>
                <w:sz w:val="24"/>
                <w:szCs w:val="24"/>
              </w:rPr>
            </w:pPr>
            <w:r>
              <w:rPr>
                <w:sz w:val="24"/>
                <w:szCs w:val="24"/>
              </w:rPr>
              <w:t xml:space="preserve">112. </w:t>
            </w:r>
            <w:r w:rsidRPr="00EB148B">
              <w:rPr>
                <w:sz w:val="24"/>
                <w:szCs w:val="24"/>
              </w:rPr>
              <w:t>А. Платонов «Цветок на земле».</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EB148B" w:rsidRDefault="00EB148B" w:rsidP="00EB148B">
            <w:pPr>
              <w:contextualSpacing/>
              <w:rPr>
                <w:sz w:val="24"/>
                <w:szCs w:val="24"/>
              </w:rPr>
            </w:pPr>
            <w:r>
              <w:rPr>
                <w:sz w:val="24"/>
                <w:szCs w:val="24"/>
              </w:rPr>
              <w:t xml:space="preserve">113. </w:t>
            </w:r>
            <w:r w:rsidRPr="00EB148B">
              <w:rPr>
                <w:sz w:val="24"/>
                <w:szCs w:val="24"/>
              </w:rPr>
              <w:t>А. Платонов «Ещё мама».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2C7723" w:rsidP="00FC1691">
            <w:pPr>
              <w:rPr>
                <w:sz w:val="24"/>
                <w:szCs w:val="24"/>
              </w:rPr>
            </w:pPr>
            <w:r>
              <w:rPr>
                <w:sz w:val="24"/>
                <w:szCs w:val="24"/>
              </w:rPr>
              <w:t>114</w:t>
            </w:r>
            <w:r w:rsidR="00EB148B">
              <w:rPr>
                <w:sz w:val="24"/>
                <w:szCs w:val="24"/>
              </w:rPr>
              <w:t xml:space="preserve">. </w:t>
            </w:r>
            <w:r w:rsidR="00EB148B" w:rsidRPr="00EB148B">
              <w:rPr>
                <w:sz w:val="24"/>
                <w:szCs w:val="24"/>
              </w:rPr>
              <w:t>А. Платонов «Ещё мама».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Default="002C7723" w:rsidP="00FC1691">
            <w:pPr>
              <w:rPr>
                <w:sz w:val="24"/>
                <w:szCs w:val="24"/>
              </w:rPr>
            </w:pPr>
            <w:r>
              <w:rPr>
                <w:sz w:val="24"/>
                <w:szCs w:val="24"/>
              </w:rPr>
              <w:t>115. М. Зощенко «Золотые слова».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2C7723" w:rsidRDefault="002C7723" w:rsidP="002C7723">
            <w:pPr>
              <w:contextualSpacing/>
              <w:rPr>
                <w:sz w:val="24"/>
                <w:szCs w:val="24"/>
              </w:rPr>
            </w:pPr>
            <w:r>
              <w:rPr>
                <w:sz w:val="24"/>
                <w:szCs w:val="24"/>
              </w:rPr>
              <w:t xml:space="preserve">116. </w:t>
            </w:r>
            <w:r w:rsidRPr="002C7723">
              <w:rPr>
                <w:sz w:val="24"/>
                <w:szCs w:val="24"/>
              </w:rPr>
              <w:t>М. Зощенко «Великие путешественники».</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2C7723" w:rsidRDefault="002C7723" w:rsidP="002C7723">
            <w:pPr>
              <w:contextualSpacing/>
              <w:rPr>
                <w:sz w:val="24"/>
                <w:szCs w:val="24"/>
              </w:rPr>
            </w:pPr>
            <w:r>
              <w:rPr>
                <w:sz w:val="24"/>
                <w:szCs w:val="24"/>
              </w:rPr>
              <w:t xml:space="preserve">117. </w:t>
            </w:r>
            <w:r w:rsidRPr="002C7723">
              <w:rPr>
                <w:sz w:val="24"/>
                <w:szCs w:val="24"/>
              </w:rPr>
              <w:t>Н. Носов «Федина задача».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2C7723" w:rsidRDefault="002C7723" w:rsidP="002C7723">
            <w:pPr>
              <w:contextualSpacing/>
              <w:rPr>
                <w:sz w:val="24"/>
                <w:szCs w:val="24"/>
              </w:rPr>
            </w:pPr>
            <w:r>
              <w:rPr>
                <w:sz w:val="24"/>
                <w:szCs w:val="24"/>
              </w:rPr>
              <w:t xml:space="preserve">118. </w:t>
            </w:r>
            <w:r w:rsidRPr="002C7723">
              <w:rPr>
                <w:sz w:val="24"/>
                <w:szCs w:val="24"/>
              </w:rPr>
              <w:t>Н. Носов «Телефон».</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2C7723" w:rsidRDefault="002C7723" w:rsidP="002C7723">
            <w:pPr>
              <w:contextualSpacing/>
              <w:rPr>
                <w:sz w:val="24"/>
                <w:szCs w:val="24"/>
              </w:rPr>
            </w:pPr>
            <w:r>
              <w:rPr>
                <w:sz w:val="24"/>
                <w:szCs w:val="24"/>
              </w:rPr>
              <w:t xml:space="preserve">119. </w:t>
            </w:r>
            <w:r w:rsidRPr="002C7723">
              <w:rPr>
                <w:sz w:val="24"/>
                <w:szCs w:val="24"/>
              </w:rPr>
              <w:t>В. Драгунский «Друг детства».</w:t>
            </w:r>
          </w:p>
        </w:tc>
      </w:tr>
      <w:tr w:rsidR="00CA40AD" w:rsidRPr="00803D87" w:rsidTr="001C514D">
        <w:trPr>
          <w:trHeight w:val="268"/>
        </w:trPr>
        <w:tc>
          <w:tcPr>
            <w:tcW w:w="1082" w:type="dxa"/>
            <w:vMerge/>
          </w:tcPr>
          <w:p w:rsidR="00CA40AD" w:rsidRDefault="00CA40AD" w:rsidP="008475D9">
            <w:pPr>
              <w:jc w:val="center"/>
              <w:rPr>
                <w:sz w:val="24"/>
                <w:szCs w:val="24"/>
              </w:rPr>
            </w:pPr>
          </w:p>
        </w:tc>
        <w:tc>
          <w:tcPr>
            <w:tcW w:w="2038" w:type="dxa"/>
            <w:vMerge/>
          </w:tcPr>
          <w:p w:rsidR="00CA40AD" w:rsidRPr="00051759" w:rsidRDefault="00CA40AD" w:rsidP="008475D9">
            <w:pPr>
              <w:rPr>
                <w:sz w:val="24"/>
                <w:szCs w:val="24"/>
              </w:rPr>
            </w:pPr>
          </w:p>
        </w:tc>
        <w:tc>
          <w:tcPr>
            <w:tcW w:w="1559" w:type="dxa"/>
            <w:vMerge/>
          </w:tcPr>
          <w:p w:rsidR="00CA40AD" w:rsidRDefault="00CA40AD" w:rsidP="008475D9">
            <w:pPr>
              <w:jc w:val="center"/>
              <w:rPr>
                <w:sz w:val="24"/>
                <w:szCs w:val="24"/>
              </w:rPr>
            </w:pPr>
          </w:p>
        </w:tc>
        <w:tc>
          <w:tcPr>
            <w:tcW w:w="10763" w:type="dxa"/>
          </w:tcPr>
          <w:p w:rsidR="00CA40AD" w:rsidRPr="002C7723" w:rsidRDefault="002C7723" w:rsidP="002C7723">
            <w:pPr>
              <w:contextualSpacing/>
              <w:rPr>
                <w:sz w:val="24"/>
                <w:szCs w:val="24"/>
              </w:rPr>
            </w:pPr>
            <w:r>
              <w:rPr>
                <w:sz w:val="24"/>
                <w:szCs w:val="24"/>
              </w:rPr>
              <w:t xml:space="preserve">120. </w:t>
            </w:r>
            <w:r w:rsidRPr="002C7723">
              <w:rPr>
                <w:sz w:val="24"/>
                <w:szCs w:val="24"/>
              </w:rPr>
              <w:t>Урок-конкурс по разделу «Собирай по ягодке-наберёшь кузовок». Оценка достижений.</w:t>
            </w:r>
          </w:p>
        </w:tc>
      </w:tr>
      <w:tr w:rsidR="003902EF" w:rsidRPr="00803D87" w:rsidTr="001C514D">
        <w:trPr>
          <w:trHeight w:val="268"/>
        </w:trPr>
        <w:tc>
          <w:tcPr>
            <w:tcW w:w="1082" w:type="dxa"/>
            <w:vMerge w:val="restart"/>
          </w:tcPr>
          <w:p w:rsidR="003902EF" w:rsidRPr="00803D87" w:rsidRDefault="003902EF" w:rsidP="008475D9">
            <w:pPr>
              <w:jc w:val="center"/>
              <w:rPr>
                <w:sz w:val="24"/>
                <w:szCs w:val="24"/>
              </w:rPr>
            </w:pPr>
            <w:r>
              <w:rPr>
                <w:sz w:val="24"/>
                <w:szCs w:val="24"/>
              </w:rPr>
              <w:t>13</w:t>
            </w:r>
          </w:p>
        </w:tc>
        <w:tc>
          <w:tcPr>
            <w:tcW w:w="2038" w:type="dxa"/>
            <w:vMerge w:val="restart"/>
          </w:tcPr>
          <w:p w:rsidR="003902EF" w:rsidRPr="00051759" w:rsidRDefault="003902EF" w:rsidP="008475D9">
            <w:pPr>
              <w:rPr>
                <w:sz w:val="24"/>
                <w:szCs w:val="24"/>
              </w:rPr>
            </w:pPr>
            <w:r w:rsidRPr="00051759">
              <w:rPr>
                <w:sz w:val="24"/>
                <w:szCs w:val="24"/>
              </w:rPr>
              <w:t xml:space="preserve">По </w:t>
            </w:r>
            <w:r>
              <w:rPr>
                <w:sz w:val="24"/>
                <w:szCs w:val="24"/>
              </w:rPr>
              <w:t xml:space="preserve">страницам детских журналов </w:t>
            </w:r>
          </w:p>
        </w:tc>
        <w:tc>
          <w:tcPr>
            <w:tcW w:w="1559" w:type="dxa"/>
            <w:vMerge w:val="restart"/>
          </w:tcPr>
          <w:p w:rsidR="003902EF" w:rsidRPr="00803D87" w:rsidRDefault="003902EF" w:rsidP="008475D9">
            <w:pPr>
              <w:jc w:val="center"/>
              <w:rPr>
                <w:sz w:val="24"/>
                <w:szCs w:val="24"/>
              </w:rPr>
            </w:pPr>
            <w:r>
              <w:rPr>
                <w:sz w:val="24"/>
                <w:szCs w:val="24"/>
              </w:rPr>
              <w:t>8 ч</w:t>
            </w:r>
          </w:p>
        </w:tc>
        <w:tc>
          <w:tcPr>
            <w:tcW w:w="10763" w:type="dxa"/>
          </w:tcPr>
          <w:p w:rsidR="003902EF" w:rsidRPr="002C7723" w:rsidRDefault="002C7723" w:rsidP="002C7723">
            <w:pPr>
              <w:contextualSpacing/>
              <w:rPr>
                <w:sz w:val="24"/>
                <w:szCs w:val="24"/>
              </w:rPr>
            </w:pPr>
            <w:r>
              <w:rPr>
                <w:sz w:val="24"/>
                <w:szCs w:val="24"/>
              </w:rPr>
              <w:t xml:space="preserve">121. </w:t>
            </w:r>
            <w:r w:rsidRPr="002C7723">
              <w:rPr>
                <w:sz w:val="24"/>
                <w:szCs w:val="24"/>
              </w:rPr>
              <w:t>Знакомство с названием раздела.</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8475D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Pr="002C7723" w:rsidRDefault="002C7723" w:rsidP="002C7723">
            <w:pPr>
              <w:contextualSpacing/>
              <w:rPr>
                <w:sz w:val="24"/>
                <w:szCs w:val="24"/>
              </w:rPr>
            </w:pPr>
            <w:r>
              <w:rPr>
                <w:sz w:val="24"/>
                <w:szCs w:val="24"/>
              </w:rPr>
              <w:t xml:space="preserve">122. </w:t>
            </w:r>
            <w:r w:rsidRPr="002C7723">
              <w:rPr>
                <w:sz w:val="24"/>
                <w:szCs w:val="24"/>
              </w:rPr>
              <w:t>Л. Кассиль «Отметки Риммы Лебедевой».</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8475D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Pr="002C7723" w:rsidRDefault="002C7723" w:rsidP="002C7723">
            <w:pPr>
              <w:contextualSpacing/>
              <w:rPr>
                <w:sz w:val="24"/>
                <w:szCs w:val="24"/>
              </w:rPr>
            </w:pPr>
            <w:r>
              <w:rPr>
                <w:sz w:val="24"/>
                <w:szCs w:val="24"/>
              </w:rPr>
              <w:t xml:space="preserve">123. </w:t>
            </w:r>
            <w:r w:rsidRPr="002C7723">
              <w:rPr>
                <w:sz w:val="24"/>
                <w:szCs w:val="24"/>
              </w:rPr>
              <w:t>Ю. Ермолаев «Проговорился».</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8475D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Pr="002C7723" w:rsidRDefault="002C7723" w:rsidP="002C7723">
            <w:pPr>
              <w:contextualSpacing/>
              <w:rPr>
                <w:sz w:val="24"/>
                <w:szCs w:val="24"/>
              </w:rPr>
            </w:pPr>
            <w:r>
              <w:rPr>
                <w:sz w:val="24"/>
                <w:szCs w:val="24"/>
              </w:rPr>
              <w:t xml:space="preserve">124. </w:t>
            </w:r>
            <w:r w:rsidRPr="002C7723">
              <w:rPr>
                <w:sz w:val="24"/>
                <w:szCs w:val="24"/>
              </w:rPr>
              <w:t>Ю. Ермолаев «Воспитатели».</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8475D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Default="002C7723" w:rsidP="00FC1691">
            <w:pPr>
              <w:rPr>
                <w:sz w:val="24"/>
                <w:szCs w:val="24"/>
              </w:rPr>
            </w:pPr>
            <w:r>
              <w:rPr>
                <w:sz w:val="24"/>
                <w:szCs w:val="24"/>
              </w:rPr>
              <w:t>125. Г. Остер «Вредные советы».</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8475D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Pr="002C7723" w:rsidRDefault="002C7723" w:rsidP="002C7723">
            <w:pPr>
              <w:contextualSpacing/>
              <w:rPr>
                <w:sz w:val="24"/>
                <w:szCs w:val="24"/>
              </w:rPr>
            </w:pPr>
            <w:r>
              <w:rPr>
                <w:sz w:val="24"/>
                <w:szCs w:val="24"/>
              </w:rPr>
              <w:t xml:space="preserve">126. </w:t>
            </w:r>
            <w:r w:rsidRPr="002C7723">
              <w:rPr>
                <w:sz w:val="24"/>
                <w:szCs w:val="24"/>
              </w:rPr>
              <w:t>Г. Остер «Как получаются легенды».</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8475D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Default="002C7723" w:rsidP="00FC1691">
            <w:pPr>
              <w:rPr>
                <w:sz w:val="24"/>
                <w:szCs w:val="24"/>
              </w:rPr>
            </w:pPr>
            <w:r>
              <w:rPr>
                <w:sz w:val="24"/>
                <w:szCs w:val="24"/>
              </w:rPr>
              <w:t xml:space="preserve">127. Р. </w:t>
            </w:r>
            <w:proofErr w:type="spellStart"/>
            <w:r>
              <w:rPr>
                <w:sz w:val="24"/>
                <w:szCs w:val="24"/>
              </w:rPr>
              <w:t>Сеф</w:t>
            </w:r>
            <w:proofErr w:type="spellEnd"/>
            <w:r>
              <w:rPr>
                <w:sz w:val="24"/>
                <w:szCs w:val="24"/>
              </w:rPr>
              <w:t xml:space="preserve"> «Весёлые стихи».</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8475D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Default="002C7723" w:rsidP="00FC1691">
            <w:pPr>
              <w:rPr>
                <w:sz w:val="24"/>
                <w:szCs w:val="24"/>
              </w:rPr>
            </w:pPr>
            <w:r>
              <w:rPr>
                <w:sz w:val="24"/>
                <w:szCs w:val="24"/>
              </w:rPr>
              <w:t>128. Читательская конференция «</w:t>
            </w:r>
            <w:r w:rsidRPr="002D0EFC">
              <w:rPr>
                <w:sz w:val="24"/>
                <w:szCs w:val="24"/>
              </w:rPr>
              <w:t>По страницам детских журналов</w:t>
            </w:r>
            <w:r>
              <w:rPr>
                <w:sz w:val="24"/>
                <w:szCs w:val="24"/>
              </w:rPr>
              <w:t>» (обобщающий урок). Оценка достижений.</w:t>
            </w:r>
          </w:p>
        </w:tc>
      </w:tr>
      <w:tr w:rsidR="003902EF" w:rsidRPr="00803D87" w:rsidTr="001C514D">
        <w:trPr>
          <w:trHeight w:val="268"/>
        </w:trPr>
        <w:tc>
          <w:tcPr>
            <w:tcW w:w="1082" w:type="dxa"/>
            <w:vMerge w:val="restart"/>
          </w:tcPr>
          <w:p w:rsidR="003902EF" w:rsidRPr="00803D87" w:rsidRDefault="003902EF" w:rsidP="008475D9">
            <w:pPr>
              <w:jc w:val="center"/>
              <w:rPr>
                <w:sz w:val="24"/>
                <w:szCs w:val="24"/>
              </w:rPr>
            </w:pPr>
            <w:r>
              <w:rPr>
                <w:sz w:val="24"/>
                <w:szCs w:val="24"/>
              </w:rPr>
              <w:t>14</w:t>
            </w:r>
          </w:p>
        </w:tc>
        <w:tc>
          <w:tcPr>
            <w:tcW w:w="2038" w:type="dxa"/>
            <w:vMerge w:val="restart"/>
          </w:tcPr>
          <w:p w:rsidR="003902EF" w:rsidRPr="00051759" w:rsidRDefault="003902EF" w:rsidP="00051759">
            <w:pPr>
              <w:rPr>
                <w:sz w:val="24"/>
                <w:szCs w:val="24"/>
              </w:rPr>
            </w:pPr>
            <w:r w:rsidRPr="00051759">
              <w:rPr>
                <w:sz w:val="24"/>
                <w:szCs w:val="24"/>
              </w:rPr>
              <w:t xml:space="preserve">Зарубежная литература </w:t>
            </w:r>
          </w:p>
        </w:tc>
        <w:tc>
          <w:tcPr>
            <w:tcW w:w="1559" w:type="dxa"/>
            <w:vMerge w:val="restart"/>
          </w:tcPr>
          <w:p w:rsidR="003902EF" w:rsidRPr="00803D87" w:rsidRDefault="003902EF" w:rsidP="008475D9">
            <w:pPr>
              <w:jc w:val="center"/>
              <w:rPr>
                <w:sz w:val="24"/>
                <w:szCs w:val="24"/>
              </w:rPr>
            </w:pPr>
            <w:r>
              <w:rPr>
                <w:sz w:val="24"/>
                <w:szCs w:val="24"/>
              </w:rPr>
              <w:t>8 ч</w:t>
            </w:r>
          </w:p>
        </w:tc>
        <w:tc>
          <w:tcPr>
            <w:tcW w:w="10763" w:type="dxa"/>
          </w:tcPr>
          <w:p w:rsidR="003902EF" w:rsidRPr="002C7723" w:rsidRDefault="002C7723" w:rsidP="002C7723">
            <w:pPr>
              <w:contextualSpacing/>
              <w:rPr>
                <w:b/>
                <w:sz w:val="24"/>
                <w:szCs w:val="24"/>
              </w:rPr>
            </w:pPr>
            <w:r>
              <w:rPr>
                <w:sz w:val="24"/>
                <w:szCs w:val="24"/>
              </w:rPr>
              <w:t xml:space="preserve">129. </w:t>
            </w:r>
            <w:r w:rsidRPr="002C7723">
              <w:rPr>
                <w:sz w:val="24"/>
                <w:szCs w:val="24"/>
              </w:rPr>
              <w:t>Знакомство с названием раздела. Мифы Древней Греции.</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05175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Default="002C7723" w:rsidP="00FC1691">
            <w:pPr>
              <w:rPr>
                <w:sz w:val="24"/>
                <w:szCs w:val="24"/>
              </w:rPr>
            </w:pPr>
            <w:r>
              <w:rPr>
                <w:sz w:val="24"/>
                <w:szCs w:val="24"/>
              </w:rPr>
              <w:t>130. Мифы</w:t>
            </w:r>
            <w:r w:rsidRPr="00195C84">
              <w:rPr>
                <w:sz w:val="24"/>
                <w:szCs w:val="24"/>
              </w:rPr>
              <w:t xml:space="preserve"> Древней</w:t>
            </w:r>
            <w:r>
              <w:rPr>
                <w:sz w:val="24"/>
                <w:szCs w:val="24"/>
              </w:rPr>
              <w:t xml:space="preserve"> Греции.</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05175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Default="002C7723" w:rsidP="00FC1691">
            <w:pPr>
              <w:rPr>
                <w:sz w:val="24"/>
                <w:szCs w:val="24"/>
              </w:rPr>
            </w:pPr>
            <w:r>
              <w:rPr>
                <w:sz w:val="24"/>
                <w:szCs w:val="24"/>
              </w:rPr>
              <w:t>131. Мифы</w:t>
            </w:r>
            <w:r w:rsidRPr="00195C84">
              <w:rPr>
                <w:sz w:val="24"/>
                <w:szCs w:val="24"/>
              </w:rPr>
              <w:t xml:space="preserve"> Древней</w:t>
            </w:r>
            <w:r>
              <w:rPr>
                <w:sz w:val="24"/>
                <w:szCs w:val="24"/>
              </w:rPr>
              <w:t xml:space="preserve"> Греции.</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05175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Pr="002C7723" w:rsidRDefault="002C7723" w:rsidP="002C7723">
            <w:pPr>
              <w:contextualSpacing/>
              <w:rPr>
                <w:b/>
                <w:sz w:val="24"/>
                <w:szCs w:val="24"/>
              </w:rPr>
            </w:pPr>
            <w:r>
              <w:rPr>
                <w:sz w:val="24"/>
                <w:szCs w:val="24"/>
              </w:rPr>
              <w:t xml:space="preserve">132. </w:t>
            </w:r>
            <w:r w:rsidRPr="002C7723">
              <w:rPr>
                <w:sz w:val="24"/>
                <w:szCs w:val="24"/>
              </w:rPr>
              <w:t>Г.Х. Андерсен «Гадкий утёнок».</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05175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Default="002C7723" w:rsidP="00FC1691">
            <w:pPr>
              <w:rPr>
                <w:sz w:val="24"/>
                <w:szCs w:val="24"/>
              </w:rPr>
            </w:pPr>
            <w:r>
              <w:rPr>
                <w:sz w:val="24"/>
                <w:szCs w:val="24"/>
              </w:rPr>
              <w:t xml:space="preserve">133. </w:t>
            </w:r>
            <w:r w:rsidRPr="002C7723">
              <w:rPr>
                <w:sz w:val="24"/>
                <w:szCs w:val="24"/>
              </w:rPr>
              <w:t>Г.Х. Андерсен «Гадкий утёнок».</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05175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Default="002C7723" w:rsidP="00FC1691">
            <w:pPr>
              <w:rPr>
                <w:sz w:val="24"/>
                <w:szCs w:val="24"/>
              </w:rPr>
            </w:pPr>
            <w:r>
              <w:rPr>
                <w:sz w:val="24"/>
                <w:szCs w:val="24"/>
              </w:rPr>
              <w:t xml:space="preserve">134. </w:t>
            </w:r>
            <w:r w:rsidRPr="002C7723">
              <w:rPr>
                <w:sz w:val="24"/>
                <w:szCs w:val="24"/>
              </w:rPr>
              <w:t>Г.Х. Андерсен «Гадкий утёнок».</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05175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Pr="002C7723" w:rsidRDefault="002C7723" w:rsidP="002C7723">
            <w:pPr>
              <w:contextualSpacing/>
              <w:rPr>
                <w:b/>
                <w:sz w:val="24"/>
                <w:szCs w:val="24"/>
              </w:rPr>
            </w:pPr>
            <w:r>
              <w:rPr>
                <w:sz w:val="24"/>
                <w:szCs w:val="24"/>
              </w:rPr>
              <w:t xml:space="preserve">135. </w:t>
            </w:r>
            <w:r w:rsidRPr="002C7723">
              <w:rPr>
                <w:sz w:val="24"/>
                <w:szCs w:val="24"/>
              </w:rPr>
              <w:t>Развивающий час по теме «Зарубежная литература».</w:t>
            </w:r>
          </w:p>
        </w:tc>
      </w:tr>
      <w:tr w:rsidR="003902EF" w:rsidRPr="00803D87" w:rsidTr="001C514D">
        <w:trPr>
          <w:trHeight w:val="268"/>
        </w:trPr>
        <w:tc>
          <w:tcPr>
            <w:tcW w:w="1082" w:type="dxa"/>
            <w:vMerge/>
          </w:tcPr>
          <w:p w:rsidR="003902EF" w:rsidRDefault="003902EF" w:rsidP="008475D9">
            <w:pPr>
              <w:jc w:val="center"/>
              <w:rPr>
                <w:sz w:val="24"/>
                <w:szCs w:val="24"/>
              </w:rPr>
            </w:pPr>
          </w:p>
        </w:tc>
        <w:tc>
          <w:tcPr>
            <w:tcW w:w="2038" w:type="dxa"/>
            <w:vMerge/>
          </w:tcPr>
          <w:p w:rsidR="003902EF" w:rsidRPr="00051759" w:rsidRDefault="003902EF" w:rsidP="00051759">
            <w:pPr>
              <w:rPr>
                <w:sz w:val="24"/>
                <w:szCs w:val="24"/>
              </w:rPr>
            </w:pPr>
          </w:p>
        </w:tc>
        <w:tc>
          <w:tcPr>
            <w:tcW w:w="1559" w:type="dxa"/>
            <w:vMerge/>
          </w:tcPr>
          <w:p w:rsidR="003902EF" w:rsidRDefault="003902EF" w:rsidP="008475D9">
            <w:pPr>
              <w:jc w:val="center"/>
              <w:rPr>
                <w:sz w:val="24"/>
                <w:szCs w:val="24"/>
              </w:rPr>
            </w:pPr>
          </w:p>
        </w:tc>
        <w:tc>
          <w:tcPr>
            <w:tcW w:w="10763" w:type="dxa"/>
          </w:tcPr>
          <w:p w:rsidR="003902EF" w:rsidRPr="002C7723" w:rsidRDefault="002C7723" w:rsidP="002C7723">
            <w:pPr>
              <w:contextualSpacing/>
              <w:rPr>
                <w:b/>
                <w:sz w:val="24"/>
                <w:szCs w:val="24"/>
              </w:rPr>
            </w:pPr>
            <w:r>
              <w:rPr>
                <w:sz w:val="24"/>
                <w:szCs w:val="24"/>
              </w:rPr>
              <w:t xml:space="preserve">136. </w:t>
            </w:r>
            <w:r w:rsidRPr="002C7723">
              <w:rPr>
                <w:sz w:val="24"/>
                <w:szCs w:val="24"/>
              </w:rPr>
              <w:t>«</w:t>
            </w:r>
            <w:proofErr w:type="spellStart"/>
            <w:r w:rsidRPr="002C7723">
              <w:rPr>
                <w:sz w:val="24"/>
                <w:szCs w:val="24"/>
              </w:rPr>
              <w:t>Брейн-ринг</w:t>
            </w:r>
            <w:proofErr w:type="spellEnd"/>
            <w:r w:rsidRPr="002C7723">
              <w:rPr>
                <w:sz w:val="24"/>
                <w:szCs w:val="24"/>
              </w:rPr>
              <w:t>» (обобщающий урок за курс 3 класса).</w:t>
            </w:r>
          </w:p>
        </w:tc>
      </w:tr>
      <w:tr w:rsidR="006F26E8" w:rsidRPr="00803D87" w:rsidTr="001C514D">
        <w:trPr>
          <w:trHeight w:val="287"/>
        </w:trPr>
        <w:tc>
          <w:tcPr>
            <w:tcW w:w="1082" w:type="dxa"/>
          </w:tcPr>
          <w:p w:rsidR="009B2838" w:rsidRPr="006D341C" w:rsidRDefault="009B2838" w:rsidP="008475D9">
            <w:pPr>
              <w:jc w:val="center"/>
              <w:rPr>
                <w:b/>
                <w:sz w:val="24"/>
                <w:szCs w:val="24"/>
              </w:rPr>
            </w:pPr>
          </w:p>
        </w:tc>
        <w:tc>
          <w:tcPr>
            <w:tcW w:w="2038" w:type="dxa"/>
          </w:tcPr>
          <w:p w:rsidR="009B2838" w:rsidRPr="006D341C" w:rsidRDefault="009B2838" w:rsidP="008475D9">
            <w:pPr>
              <w:rPr>
                <w:b/>
                <w:sz w:val="24"/>
                <w:szCs w:val="24"/>
              </w:rPr>
            </w:pPr>
            <w:r w:rsidRPr="006D341C">
              <w:rPr>
                <w:b/>
                <w:sz w:val="24"/>
                <w:szCs w:val="24"/>
              </w:rPr>
              <w:t>Итого</w:t>
            </w:r>
          </w:p>
        </w:tc>
        <w:tc>
          <w:tcPr>
            <w:tcW w:w="1559" w:type="dxa"/>
          </w:tcPr>
          <w:p w:rsidR="009B2838" w:rsidRPr="006D341C" w:rsidRDefault="009B2838" w:rsidP="008475D9">
            <w:pPr>
              <w:jc w:val="center"/>
              <w:rPr>
                <w:b/>
                <w:sz w:val="24"/>
                <w:szCs w:val="24"/>
              </w:rPr>
            </w:pPr>
            <w:r w:rsidRPr="006D341C">
              <w:rPr>
                <w:b/>
                <w:sz w:val="24"/>
                <w:szCs w:val="24"/>
              </w:rPr>
              <w:t>136 ч</w:t>
            </w:r>
          </w:p>
        </w:tc>
        <w:tc>
          <w:tcPr>
            <w:tcW w:w="10763" w:type="dxa"/>
          </w:tcPr>
          <w:p w:rsidR="009B2838" w:rsidRPr="006D341C" w:rsidRDefault="009B2838" w:rsidP="00FC1691">
            <w:pPr>
              <w:rPr>
                <w:b/>
                <w:sz w:val="24"/>
                <w:szCs w:val="24"/>
              </w:rPr>
            </w:pPr>
          </w:p>
        </w:tc>
      </w:tr>
    </w:tbl>
    <w:p w:rsidR="00AA00C9" w:rsidRDefault="00AA00C9" w:rsidP="00433E28">
      <w:pPr>
        <w:widowControl w:val="0"/>
        <w:suppressAutoHyphens/>
        <w:spacing w:after="0" w:line="240" w:lineRule="auto"/>
        <w:contextualSpacing/>
        <w:rPr>
          <w:rFonts w:ascii="Times New Roman" w:eastAsia="Andale Sans UI" w:hAnsi="Times New Roman" w:cs="Times New Roman"/>
          <w:b/>
          <w:kern w:val="1"/>
          <w:sz w:val="24"/>
          <w:szCs w:val="24"/>
        </w:rPr>
      </w:pPr>
    </w:p>
    <w:p w:rsidR="00B53744" w:rsidRPr="009439DB" w:rsidRDefault="00433E28" w:rsidP="009439DB">
      <w:pPr>
        <w:widowControl w:val="0"/>
        <w:suppressAutoHyphens/>
        <w:spacing w:after="0" w:line="240" w:lineRule="auto"/>
        <w:contextualSpacing/>
        <w:jc w:val="center"/>
        <w:rPr>
          <w:rFonts w:ascii="Times New Roman" w:eastAsia="Andale Sans UI" w:hAnsi="Times New Roman" w:cs="Times New Roman"/>
          <w:b/>
          <w:kern w:val="1"/>
          <w:sz w:val="24"/>
          <w:szCs w:val="24"/>
        </w:rPr>
      </w:pPr>
      <w:r w:rsidRPr="008475D9">
        <w:rPr>
          <w:rFonts w:ascii="Times New Roman" w:hAnsi="Times New Roman" w:cs="Times New Roman"/>
          <w:b/>
          <w:sz w:val="24"/>
          <w:szCs w:val="24"/>
          <w:lang w:val="en-US"/>
        </w:rPr>
        <w:t>VI</w:t>
      </w:r>
      <w:r>
        <w:rPr>
          <w:rFonts w:ascii="Times New Roman" w:hAnsi="Times New Roman" w:cs="Times New Roman"/>
          <w:b/>
          <w:sz w:val="24"/>
          <w:szCs w:val="24"/>
          <w:lang w:val="en-US"/>
        </w:rPr>
        <w:t>I</w:t>
      </w:r>
      <w:r w:rsidRPr="008475D9">
        <w:rPr>
          <w:rFonts w:ascii="Times New Roman" w:hAnsi="Times New Roman" w:cs="Times New Roman"/>
          <w:b/>
          <w:sz w:val="24"/>
          <w:szCs w:val="24"/>
          <w:lang w:val="en-US"/>
        </w:rPr>
        <w:t>I</w:t>
      </w:r>
      <w:r w:rsidRPr="008475D9">
        <w:rPr>
          <w:rFonts w:ascii="Times New Roman" w:hAnsi="Times New Roman" w:cs="Times New Roman"/>
          <w:b/>
          <w:sz w:val="24"/>
          <w:szCs w:val="24"/>
        </w:rPr>
        <w:t xml:space="preserve">. </w:t>
      </w:r>
      <w:r w:rsidR="00B53744" w:rsidRPr="00195C84">
        <w:rPr>
          <w:rFonts w:ascii="Times New Roman" w:eastAsia="Andale Sans UI" w:hAnsi="Times New Roman" w:cs="Times New Roman"/>
          <w:b/>
          <w:kern w:val="1"/>
          <w:sz w:val="24"/>
          <w:szCs w:val="24"/>
        </w:rPr>
        <w:t>Календарно – тема</w:t>
      </w:r>
      <w:r w:rsidR="009439DB">
        <w:rPr>
          <w:rFonts w:ascii="Times New Roman" w:eastAsia="Andale Sans UI" w:hAnsi="Times New Roman" w:cs="Times New Roman"/>
          <w:b/>
          <w:kern w:val="1"/>
          <w:sz w:val="24"/>
          <w:szCs w:val="24"/>
        </w:rPr>
        <w:t>тическое планирование</w:t>
      </w:r>
    </w:p>
    <w:tbl>
      <w:tblPr>
        <w:tblW w:w="15515" w:type="dxa"/>
        <w:tblInd w:w="-318" w:type="dxa"/>
        <w:tblLayout w:type="fixed"/>
        <w:tblLook w:val="0000"/>
      </w:tblPr>
      <w:tblGrid>
        <w:gridCol w:w="710"/>
        <w:gridCol w:w="1559"/>
        <w:gridCol w:w="1701"/>
        <w:gridCol w:w="2126"/>
        <w:gridCol w:w="2127"/>
        <w:gridCol w:w="2126"/>
        <w:gridCol w:w="2126"/>
        <w:gridCol w:w="851"/>
        <w:gridCol w:w="850"/>
        <w:gridCol w:w="1339"/>
      </w:tblGrid>
      <w:tr w:rsidR="00DB2D8D" w:rsidRPr="00195C84" w:rsidTr="00043D10">
        <w:trPr>
          <w:trHeight w:val="209"/>
        </w:trPr>
        <w:tc>
          <w:tcPr>
            <w:tcW w:w="710" w:type="dxa"/>
            <w:tcBorders>
              <w:top w:val="single" w:sz="4" w:space="0" w:color="000000"/>
              <w:left w:val="single" w:sz="4" w:space="0" w:color="000000"/>
            </w:tcBorders>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 xml:space="preserve">№ </w:t>
            </w:r>
            <w:proofErr w:type="gramStart"/>
            <w:r w:rsidRPr="00195C84">
              <w:rPr>
                <w:rFonts w:ascii="Times New Roman" w:eastAsia="Andale Sans UI" w:hAnsi="Times New Roman" w:cs="Times New Roman"/>
                <w:b/>
                <w:kern w:val="1"/>
                <w:sz w:val="24"/>
                <w:szCs w:val="24"/>
              </w:rPr>
              <w:t>п</w:t>
            </w:r>
            <w:proofErr w:type="gramEnd"/>
            <w:r w:rsidRPr="00195C84">
              <w:rPr>
                <w:rFonts w:ascii="Times New Roman" w:eastAsia="Andale Sans UI" w:hAnsi="Times New Roman" w:cs="Times New Roman"/>
                <w:b/>
                <w:kern w:val="1"/>
                <w:sz w:val="24"/>
                <w:szCs w:val="24"/>
              </w:rPr>
              <w:t>/п</w:t>
            </w:r>
          </w:p>
        </w:tc>
        <w:tc>
          <w:tcPr>
            <w:tcW w:w="1559" w:type="dxa"/>
            <w:vMerge w:val="restart"/>
            <w:tcBorders>
              <w:top w:val="single" w:sz="4" w:space="0" w:color="000000"/>
              <w:left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Тема урока</w:t>
            </w:r>
          </w:p>
        </w:tc>
        <w:tc>
          <w:tcPr>
            <w:tcW w:w="1701" w:type="dxa"/>
            <w:tcBorders>
              <w:top w:val="single" w:sz="4" w:space="0" w:color="000000"/>
              <w:left w:val="single" w:sz="4" w:space="0" w:color="000000"/>
              <w:right w:val="single" w:sz="4" w:space="0" w:color="000000"/>
            </w:tcBorders>
          </w:tcPr>
          <w:p w:rsidR="00043D10" w:rsidRPr="00195C84" w:rsidRDefault="0030715E" w:rsidP="00195C84">
            <w:pPr>
              <w:widowControl w:val="0"/>
              <w:suppressAutoHyphens/>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Решаемые проблемы</w:t>
            </w:r>
          </w:p>
        </w:tc>
        <w:tc>
          <w:tcPr>
            <w:tcW w:w="6379" w:type="dxa"/>
            <w:gridSpan w:val="3"/>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Планируемые результаты (в соответствии с ФГОС)</w:t>
            </w:r>
          </w:p>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p>
        </w:tc>
        <w:tc>
          <w:tcPr>
            <w:tcW w:w="2126" w:type="dxa"/>
            <w:vMerge w:val="restart"/>
            <w:tcBorders>
              <w:top w:val="single" w:sz="4" w:space="0" w:color="000000"/>
              <w:left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Характеристика деятельности ученика</w:t>
            </w:r>
          </w:p>
        </w:tc>
        <w:tc>
          <w:tcPr>
            <w:tcW w:w="1701" w:type="dxa"/>
            <w:gridSpan w:val="2"/>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Дата</w:t>
            </w:r>
          </w:p>
        </w:tc>
        <w:tc>
          <w:tcPr>
            <w:tcW w:w="1339" w:type="dxa"/>
            <w:vMerge w:val="restart"/>
            <w:tcBorders>
              <w:top w:val="single" w:sz="4" w:space="0" w:color="000000"/>
              <w:left w:val="single" w:sz="4" w:space="0" w:color="000000"/>
              <w:right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Домашнее задание</w:t>
            </w:r>
          </w:p>
        </w:tc>
      </w:tr>
      <w:tr w:rsidR="00DB2D8D" w:rsidRPr="00195C84" w:rsidTr="00043D10">
        <w:trPr>
          <w:trHeight w:val="209"/>
        </w:trPr>
        <w:tc>
          <w:tcPr>
            <w:tcW w:w="710" w:type="dxa"/>
            <w:tcBorders>
              <w:left w:val="single" w:sz="4" w:space="0" w:color="000000"/>
              <w:bottom w:val="single" w:sz="4" w:space="0" w:color="000000"/>
            </w:tcBorders>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p>
        </w:tc>
        <w:tc>
          <w:tcPr>
            <w:tcW w:w="1559" w:type="dxa"/>
            <w:vMerge/>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p>
        </w:tc>
        <w:tc>
          <w:tcPr>
            <w:tcW w:w="1701" w:type="dxa"/>
            <w:tcBorders>
              <w:left w:val="single" w:sz="4" w:space="0" w:color="000000"/>
              <w:bottom w:val="single" w:sz="4" w:space="0" w:color="000000"/>
              <w:right w:val="single" w:sz="4" w:space="0" w:color="000000"/>
            </w:tcBorders>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 xml:space="preserve">Предметные </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Метапредметные</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Личностные</w:t>
            </w:r>
          </w:p>
        </w:tc>
        <w:tc>
          <w:tcPr>
            <w:tcW w:w="2126" w:type="dxa"/>
            <w:vMerge/>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план.</w:t>
            </w: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r w:rsidRPr="00195C84">
              <w:rPr>
                <w:rFonts w:ascii="Times New Roman" w:eastAsia="Andale Sans UI" w:hAnsi="Times New Roman" w:cs="Times New Roman"/>
                <w:b/>
                <w:kern w:val="1"/>
                <w:sz w:val="24"/>
                <w:szCs w:val="24"/>
              </w:rPr>
              <w:t>факт.</w:t>
            </w:r>
          </w:p>
        </w:tc>
        <w:tc>
          <w:tcPr>
            <w:tcW w:w="1339" w:type="dxa"/>
            <w:vMerge/>
            <w:tcBorders>
              <w:left w:val="single" w:sz="4" w:space="0" w:color="000000"/>
              <w:bottom w:val="single" w:sz="4" w:space="0" w:color="000000"/>
              <w:right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b/>
                <w:kern w:val="1"/>
                <w:sz w:val="24"/>
                <w:szCs w:val="24"/>
              </w:rPr>
            </w:pPr>
          </w:p>
        </w:tc>
      </w:tr>
      <w:tr w:rsidR="00DB2D8D" w:rsidRPr="00195C84" w:rsidTr="00D56F16">
        <w:trPr>
          <w:trHeight w:val="147"/>
        </w:trPr>
        <w:tc>
          <w:tcPr>
            <w:tcW w:w="15515" w:type="dxa"/>
            <w:gridSpan w:val="10"/>
            <w:tcBorders>
              <w:top w:val="single" w:sz="4" w:space="0" w:color="000000"/>
              <w:left w:val="single" w:sz="4" w:space="0" w:color="000000"/>
              <w:bottom w:val="single" w:sz="4" w:space="0" w:color="000000"/>
              <w:right w:val="single" w:sz="4" w:space="0" w:color="000000"/>
            </w:tcBorders>
          </w:tcPr>
          <w:p w:rsidR="00140DC2" w:rsidRPr="00195C84" w:rsidRDefault="00140DC2"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hAnsi="Times New Roman" w:cs="Times New Roman"/>
                <w:b/>
                <w:sz w:val="24"/>
                <w:szCs w:val="24"/>
                <w:lang w:val="en-US"/>
              </w:rPr>
              <w:t>I</w:t>
            </w:r>
            <w:r w:rsidRPr="00195C84">
              <w:rPr>
                <w:rFonts w:ascii="Times New Roman" w:hAnsi="Times New Roman" w:cs="Times New Roman"/>
                <w:b/>
                <w:sz w:val="24"/>
                <w:szCs w:val="24"/>
              </w:rPr>
              <w:t xml:space="preserve"> четверть (35 ч)</w:t>
            </w:r>
          </w:p>
        </w:tc>
      </w:tr>
      <w:tr w:rsidR="00453E99" w:rsidRPr="00195C84" w:rsidTr="00D56F16">
        <w:trPr>
          <w:trHeight w:val="147"/>
        </w:trPr>
        <w:tc>
          <w:tcPr>
            <w:tcW w:w="15515" w:type="dxa"/>
            <w:gridSpan w:val="10"/>
            <w:tcBorders>
              <w:top w:val="single" w:sz="4" w:space="0" w:color="000000"/>
              <w:left w:val="single" w:sz="4" w:space="0" w:color="000000"/>
              <w:bottom w:val="single" w:sz="4" w:space="0" w:color="000000"/>
              <w:right w:val="single" w:sz="4" w:space="0" w:color="000000"/>
            </w:tcBorders>
          </w:tcPr>
          <w:p w:rsidR="00453E99" w:rsidRPr="00195C84" w:rsidRDefault="00453E99" w:rsidP="00195C84">
            <w:pPr>
              <w:suppressAutoHyphens/>
              <w:spacing w:after="0" w:line="240" w:lineRule="auto"/>
              <w:contextualSpacing/>
              <w:jc w:val="center"/>
              <w:rPr>
                <w:rFonts w:ascii="Times New Roman" w:hAnsi="Times New Roman" w:cs="Times New Roman"/>
                <w:b/>
                <w:sz w:val="24"/>
                <w:szCs w:val="24"/>
                <w:lang w:val="en-US"/>
              </w:rPr>
            </w:pPr>
            <w:r w:rsidRPr="00453E99">
              <w:rPr>
                <w:rFonts w:ascii="Times New Roman" w:hAnsi="Times New Roman"/>
                <w:b/>
                <w:sz w:val="24"/>
                <w:szCs w:val="24"/>
              </w:rPr>
              <w:t>Вводный урок (1ч)</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B4323E" w:rsidRPr="00195C84" w:rsidRDefault="00B4323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w:t>
            </w:r>
          </w:p>
        </w:tc>
        <w:tc>
          <w:tcPr>
            <w:tcW w:w="1559" w:type="dxa"/>
            <w:tcBorders>
              <w:top w:val="single" w:sz="4" w:space="0" w:color="000000"/>
              <w:left w:val="single" w:sz="4" w:space="0" w:color="000000"/>
              <w:bottom w:val="single" w:sz="4" w:space="0" w:color="000000"/>
            </w:tcBorders>
            <w:shd w:val="clear" w:color="auto" w:fill="auto"/>
          </w:tcPr>
          <w:p w:rsidR="00B4323E" w:rsidRPr="00195C84" w:rsidRDefault="00B4323E"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Введение. Знакомство с учебником.</w:t>
            </w:r>
          </w:p>
        </w:tc>
        <w:tc>
          <w:tcPr>
            <w:tcW w:w="1701" w:type="dxa"/>
            <w:tcBorders>
              <w:top w:val="single" w:sz="4" w:space="0" w:color="000000"/>
              <w:left w:val="single" w:sz="4" w:space="0" w:color="000000"/>
              <w:bottom w:val="single" w:sz="4" w:space="0" w:color="000000"/>
              <w:right w:val="single" w:sz="4" w:space="0" w:color="000000"/>
            </w:tcBorders>
          </w:tcPr>
          <w:p w:rsidR="00B4323E" w:rsidRPr="00195C84" w:rsidRDefault="00B6675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 xml:space="preserve">Зачем нужен </w:t>
            </w:r>
            <w:r w:rsidR="008D42B6">
              <w:rPr>
                <w:rFonts w:ascii="Times New Roman" w:eastAsia="Calibri" w:hAnsi="Times New Roman" w:cs="Times New Roman"/>
                <w:bCs/>
                <w:kern w:val="24"/>
                <w:sz w:val="24"/>
                <w:szCs w:val="24"/>
              </w:rPr>
              <w:t xml:space="preserve">по </w:t>
            </w:r>
            <w:r w:rsidRPr="001D1613">
              <w:rPr>
                <w:rFonts w:ascii="Times New Roman" w:eastAsia="Calibri" w:hAnsi="Times New Roman" w:cs="Times New Roman"/>
                <w:bCs/>
                <w:kern w:val="24"/>
                <w:sz w:val="24"/>
                <w:szCs w:val="24"/>
              </w:rPr>
              <w:t xml:space="preserve">литературному чтению  </w:t>
            </w:r>
            <w:r w:rsidRPr="001D1613">
              <w:rPr>
                <w:rFonts w:ascii="Times New Roman" w:eastAsia="Calibri" w:hAnsi="Times New Roman" w:cs="Times New Roman"/>
                <w:sz w:val="24"/>
                <w:szCs w:val="24"/>
              </w:rPr>
              <w:t>учебник?</w:t>
            </w:r>
          </w:p>
        </w:tc>
        <w:tc>
          <w:tcPr>
            <w:tcW w:w="2126" w:type="dxa"/>
            <w:tcBorders>
              <w:top w:val="single" w:sz="4" w:space="0" w:color="000000"/>
              <w:left w:val="single" w:sz="4" w:space="0" w:color="000000"/>
              <w:bottom w:val="single" w:sz="4" w:space="0" w:color="000000"/>
            </w:tcBorders>
            <w:shd w:val="clear" w:color="auto" w:fill="auto"/>
          </w:tcPr>
          <w:p w:rsidR="00B4323E" w:rsidRPr="00195C84" w:rsidRDefault="00B6675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Работа с учебником, (знакомство с условными обозначениями, содержанием</w:t>
            </w:r>
            <w:r w:rsidRPr="00195C84">
              <w:rPr>
                <w:rFonts w:ascii="Times New Roman" w:eastAsia="Calibri" w:hAnsi="Times New Roman" w:cs="Times New Roman"/>
                <w:sz w:val="24"/>
                <w:szCs w:val="24"/>
              </w:rPr>
              <w:t xml:space="preserve"> учебника, </w:t>
            </w:r>
            <w:r w:rsidRPr="00195C84">
              <w:rPr>
                <w:rFonts w:ascii="Times New Roman" w:eastAsia="Calibri" w:hAnsi="Times New Roman" w:cs="Times New Roman"/>
                <w:sz w:val="24"/>
                <w:szCs w:val="24"/>
              </w:rPr>
              <w:lastRenderedPageBreak/>
              <w:t>словарем</w:t>
            </w:r>
            <w:r w:rsidRPr="001D1613">
              <w:rPr>
                <w:rFonts w:ascii="Times New Roman" w:eastAsia="Calibri" w:hAnsi="Times New Roman" w:cs="Times New Roman"/>
                <w:sz w:val="24"/>
                <w:szCs w:val="24"/>
              </w:rPr>
              <w:t>)</w:t>
            </w:r>
            <w:r w:rsidRPr="00195C84">
              <w:rPr>
                <w:rFonts w:ascii="Times New Roman" w:eastAsia="Calibri" w:hAnsi="Times New Roman" w:cs="Times New Roman"/>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B66754" w:rsidRPr="001D1613" w:rsidRDefault="00B53744" w:rsidP="00195C84">
            <w:pPr>
              <w:spacing w:after="0" w:line="240" w:lineRule="auto"/>
              <w:contextualSpacing/>
              <w:rPr>
                <w:rFonts w:ascii="Times New Roman" w:eastAsia="Calibri" w:hAnsi="Times New Roman" w:cs="Times New Roman"/>
                <w:sz w:val="24"/>
                <w:szCs w:val="24"/>
              </w:rPr>
            </w:pPr>
            <w:r w:rsidRPr="00195C84">
              <w:rPr>
                <w:rFonts w:ascii="Times New Roman" w:eastAsia="Calibri" w:hAnsi="Times New Roman" w:cs="Times New Roman"/>
                <w:sz w:val="24"/>
                <w:szCs w:val="24"/>
              </w:rPr>
              <w:lastRenderedPageBreak/>
              <w:t>-</w:t>
            </w:r>
            <w:r w:rsidR="008D42B6">
              <w:rPr>
                <w:rFonts w:ascii="Times New Roman" w:eastAsia="Calibri" w:hAnsi="Times New Roman" w:cs="Times New Roman"/>
                <w:sz w:val="24"/>
                <w:szCs w:val="24"/>
              </w:rPr>
              <w:t>О</w:t>
            </w:r>
            <w:r w:rsidR="00B66754" w:rsidRPr="001D1613">
              <w:rPr>
                <w:rFonts w:ascii="Times New Roman" w:eastAsia="Calibri" w:hAnsi="Times New Roman" w:cs="Times New Roman"/>
                <w:sz w:val="24"/>
                <w:szCs w:val="24"/>
              </w:rPr>
              <w:t xml:space="preserve">риентироваться в учебнике;                             </w:t>
            </w:r>
          </w:p>
          <w:p w:rsidR="00B66754" w:rsidRPr="001D1613" w:rsidRDefault="00B66754"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 xml:space="preserve"> - поиск и выделение необходимой информации(применение систему </w:t>
            </w:r>
            <w:r w:rsidRPr="001D1613">
              <w:rPr>
                <w:rFonts w:ascii="Times New Roman" w:eastAsia="Calibri" w:hAnsi="Times New Roman" w:cs="Times New Roman"/>
                <w:sz w:val="24"/>
                <w:szCs w:val="24"/>
              </w:rPr>
              <w:lastRenderedPageBreak/>
              <w:t xml:space="preserve">условных обозначений при выполнении заданий, находит нужную главу и нужное произведение в содержании учебника, пользоваться словарем в конце учебника);              </w:t>
            </w:r>
          </w:p>
          <w:p w:rsidR="00B4323E" w:rsidRPr="00195C84" w:rsidRDefault="00B6675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1D1613">
              <w:rPr>
                <w:rFonts w:ascii="Times New Roman" w:eastAsia="Calibri" w:hAnsi="Times New Roman" w:cs="Times New Roman"/>
                <w:sz w:val="24"/>
                <w:szCs w:val="24"/>
              </w:rPr>
              <w:t>- задавать вопросы, обращаться за помощью.</w:t>
            </w:r>
          </w:p>
        </w:tc>
        <w:tc>
          <w:tcPr>
            <w:tcW w:w="2126" w:type="dxa"/>
            <w:tcBorders>
              <w:top w:val="single" w:sz="4" w:space="0" w:color="000000"/>
              <w:left w:val="single" w:sz="4" w:space="0" w:color="000000"/>
              <w:bottom w:val="single" w:sz="4" w:space="0" w:color="000000"/>
            </w:tcBorders>
            <w:shd w:val="clear" w:color="auto" w:fill="auto"/>
          </w:tcPr>
          <w:p w:rsidR="00B4323E" w:rsidRPr="00195C84" w:rsidRDefault="00B6675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1D1613">
              <w:rPr>
                <w:rFonts w:ascii="Times New Roman" w:eastAsia="Calibri" w:hAnsi="Times New Roman" w:cs="Times New Roman"/>
                <w:sz w:val="24"/>
                <w:szCs w:val="24"/>
              </w:rPr>
              <w:lastRenderedPageBreak/>
              <w:t>Целостное отношение к книге.</w:t>
            </w:r>
          </w:p>
        </w:tc>
        <w:tc>
          <w:tcPr>
            <w:tcW w:w="2126" w:type="dxa"/>
            <w:tcBorders>
              <w:top w:val="single" w:sz="4" w:space="0" w:color="000000"/>
              <w:left w:val="single" w:sz="4" w:space="0" w:color="000000"/>
              <w:bottom w:val="single" w:sz="4" w:space="0" w:color="000000"/>
            </w:tcBorders>
            <w:shd w:val="clear" w:color="auto" w:fill="auto"/>
          </w:tcPr>
          <w:p w:rsidR="00B4323E" w:rsidRPr="00195C84" w:rsidRDefault="00531109"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 xml:space="preserve">Участвовать в диалоге: понимать вопросы собеседника и отвечать на них в соответствии с правилами </w:t>
            </w:r>
            <w:r w:rsidRPr="00195C84">
              <w:rPr>
                <w:rFonts w:ascii="Times New Roman" w:eastAsia="Times New Roman" w:hAnsi="Times New Roman" w:cs="Times New Roman"/>
                <w:kern w:val="1"/>
                <w:sz w:val="24"/>
                <w:szCs w:val="24"/>
                <w:lang w:eastAsia="ar-SA"/>
              </w:rPr>
              <w:lastRenderedPageBreak/>
              <w:t>речевого общения.</w:t>
            </w:r>
          </w:p>
        </w:tc>
        <w:tc>
          <w:tcPr>
            <w:tcW w:w="851" w:type="dxa"/>
            <w:tcBorders>
              <w:top w:val="single" w:sz="4" w:space="0" w:color="000000"/>
              <w:left w:val="single" w:sz="4" w:space="0" w:color="000000"/>
              <w:bottom w:val="single" w:sz="4" w:space="0" w:color="000000"/>
            </w:tcBorders>
            <w:shd w:val="clear" w:color="auto" w:fill="auto"/>
          </w:tcPr>
          <w:p w:rsidR="00B4323E" w:rsidRPr="00195C84" w:rsidRDefault="00B4323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B4323E" w:rsidRPr="00195C84" w:rsidRDefault="00B4323E"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B4323E"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Принести книгу, прочитанную </w:t>
            </w:r>
            <w:r w:rsidR="002A68EE">
              <w:rPr>
                <w:rFonts w:ascii="Times New Roman" w:hAnsi="Times New Roman" w:cs="Times New Roman"/>
                <w:sz w:val="24"/>
                <w:szCs w:val="24"/>
              </w:rPr>
              <w:t>летом.</w:t>
            </w:r>
          </w:p>
        </w:tc>
      </w:tr>
      <w:tr w:rsidR="00DB2D8D" w:rsidRPr="00195C84" w:rsidTr="00D56F16">
        <w:trPr>
          <w:trHeight w:val="147"/>
        </w:trPr>
        <w:tc>
          <w:tcPr>
            <w:tcW w:w="15515" w:type="dxa"/>
            <w:gridSpan w:val="10"/>
            <w:tcBorders>
              <w:top w:val="single" w:sz="4" w:space="0" w:color="000000"/>
              <w:left w:val="single" w:sz="4" w:space="0" w:color="000000"/>
              <w:bottom w:val="single" w:sz="4" w:space="0" w:color="000000"/>
              <w:right w:val="single" w:sz="4" w:space="0" w:color="000000"/>
            </w:tcBorders>
          </w:tcPr>
          <w:p w:rsidR="00140DC2" w:rsidRPr="00195C84" w:rsidRDefault="00140DC2"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lastRenderedPageBreak/>
              <w:t>Самое великое чудо на свете (4 ч)</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B4323E" w:rsidRPr="00195C84" w:rsidRDefault="00B4323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2</w:t>
            </w:r>
          </w:p>
        </w:tc>
        <w:tc>
          <w:tcPr>
            <w:tcW w:w="1559" w:type="dxa"/>
            <w:tcBorders>
              <w:top w:val="single" w:sz="4" w:space="0" w:color="000000"/>
              <w:left w:val="single" w:sz="4" w:space="0" w:color="000000"/>
              <w:bottom w:val="single" w:sz="4" w:space="0" w:color="000000"/>
            </w:tcBorders>
            <w:shd w:val="clear" w:color="auto" w:fill="auto"/>
          </w:tcPr>
          <w:p w:rsidR="00B4323E" w:rsidRPr="00195C84" w:rsidRDefault="00B4323E"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Знакомство с названием раздела.</w:t>
            </w:r>
          </w:p>
        </w:tc>
        <w:tc>
          <w:tcPr>
            <w:tcW w:w="1701" w:type="dxa"/>
            <w:tcBorders>
              <w:top w:val="single" w:sz="4" w:space="0" w:color="000000"/>
              <w:left w:val="single" w:sz="4" w:space="0" w:color="000000"/>
              <w:bottom w:val="single" w:sz="4" w:space="0" w:color="000000"/>
              <w:right w:val="single" w:sz="4" w:space="0" w:color="000000"/>
            </w:tcBorders>
          </w:tcPr>
          <w:p w:rsidR="00B4323E" w:rsidRPr="00195C84" w:rsidRDefault="00B6675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Какое чудо  считаете самым удивительным?</w:t>
            </w:r>
          </w:p>
        </w:tc>
        <w:tc>
          <w:tcPr>
            <w:tcW w:w="2126" w:type="dxa"/>
            <w:tcBorders>
              <w:top w:val="single" w:sz="4" w:space="0" w:color="000000"/>
              <w:left w:val="single" w:sz="4" w:space="0" w:color="000000"/>
              <w:bottom w:val="single" w:sz="4" w:space="0" w:color="000000"/>
            </w:tcBorders>
            <w:shd w:val="clear" w:color="auto" w:fill="auto"/>
          </w:tcPr>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B4323E"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tc>
        <w:tc>
          <w:tcPr>
            <w:tcW w:w="2127" w:type="dxa"/>
            <w:tcBorders>
              <w:top w:val="single" w:sz="4" w:space="0" w:color="000000"/>
              <w:left w:val="single" w:sz="4" w:space="0" w:color="000000"/>
              <w:bottom w:val="single" w:sz="4" w:space="0" w:color="000000"/>
            </w:tcBorders>
            <w:shd w:val="clear" w:color="auto" w:fill="auto"/>
          </w:tcPr>
          <w:p w:rsidR="00B4323E"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D56F16"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top w:val="single" w:sz="4" w:space="0" w:color="000000"/>
              <w:left w:val="single" w:sz="4" w:space="0" w:color="000000"/>
              <w:bottom w:val="single" w:sz="4" w:space="0" w:color="000000"/>
            </w:tcBorders>
            <w:shd w:val="clear" w:color="auto" w:fill="auto"/>
          </w:tcPr>
          <w:p w:rsidR="00B4323E"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D56F16" w:rsidRPr="00195C84">
              <w:rPr>
                <w:rFonts w:ascii="Times New Roman" w:eastAsia="Times New Roman" w:hAnsi="Times New Roman" w:cs="Times New Roman"/>
                <w:kern w:val="1"/>
                <w:sz w:val="24"/>
                <w:szCs w:val="24"/>
              </w:rPr>
              <w:t>ормирование чувства гордости за свою Родину, её исто</w:t>
            </w:r>
            <w:r w:rsidR="00D56F16"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D56F16"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r w:rsidR="00AF5F92">
              <w:rPr>
                <w:rFonts w:ascii="Times New Roman" w:eastAsia="Times New Roman" w:hAnsi="Times New Roman" w:cs="Times New Roman"/>
                <w:kern w:val="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B4323E" w:rsidRPr="00195C84" w:rsidRDefault="00D56F16"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Участвовать в диалоге: понимать вопросы собеседника и отвечать на них в соответствии с правилами речевого общения.</w:t>
            </w:r>
          </w:p>
        </w:tc>
        <w:tc>
          <w:tcPr>
            <w:tcW w:w="851" w:type="dxa"/>
            <w:tcBorders>
              <w:top w:val="single" w:sz="4" w:space="0" w:color="000000"/>
              <w:left w:val="single" w:sz="4" w:space="0" w:color="000000"/>
              <w:bottom w:val="single" w:sz="4" w:space="0" w:color="000000"/>
            </w:tcBorders>
            <w:shd w:val="clear" w:color="auto" w:fill="auto"/>
          </w:tcPr>
          <w:p w:rsidR="00B4323E" w:rsidRPr="00195C84" w:rsidRDefault="00B4323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B4323E" w:rsidRPr="00195C84" w:rsidRDefault="00B4323E"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B4323E"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Подготовить рассказ, как искали книгу в библиотеке.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Рукописные книги древней Руси</w:t>
            </w:r>
            <w:r w:rsidR="00B4323E" w:rsidRPr="00195C84">
              <w:rPr>
                <w:rFonts w:ascii="Times New Roman" w:eastAsia="Times New Roman" w:hAnsi="Times New Roman" w:cs="Times New Roman"/>
                <w:kern w:val="1"/>
                <w:sz w:val="24"/>
                <w:szCs w:val="24"/>
                <w:lang w:eastAsia="ar-SA"/>
              </w:rPr>
              <w:t xml:space="preserve">. </w:t>
            </w:r>
            <w:r w:rsidR="00B4323E" w:rsidRPr="00195C84">
              <w:rPr>
                <w:rFonts w:ascii="Times New Roman" w:hAnsi="Times New Roman" w:cs="Times New Roman"/>
                <w:sz w:val="24"/>
                <w:szCs w:val="24"/>
              </w:rPr>
              <w:lastRenderedPageBreak/>
              <w:t>Подготовка сообщения.</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B6675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lastRenderedPageBreak/>
              <w:t>Какие книги называют рукописными?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 xml:space="preserve">объяснять авторское и собственное </w:t>
            </w:r>
            <w:r w:rsidRPr="00195C84">
              <w:rPr>
                <w:rFonts w:ascii="Times New Roman" w:eastAsia="Andale Sans UI" w:hAnsi="Times New Roman" w:cs="Times New Roman"/>
                <w:kern w:val="1"/>
                <w:sz w:val="24"/>
                <w:szCs w:val="24"/>
              </w:rPr>
              <w:lastRenderedPageBreak/>
              <w:t>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w:t>
            </w:r>
            <w:r w:rsidR="00043D10" w:rsidRPr="00195C84">
              <w:rPr>
                <w:rFonts w:ascii="Times New Roman" w:eastAsia="Times New Roman" w:hAnsi="Times New Roman" w:cs="Times New Roman"/>
                <w:kern w:val="1"/>
                <w:sz w:val="24"/>
                <w:szCs w:val="24"/>
              </w:rPr>
              <w:lastRenderedPageBreak/>
              <w:t xml:space="preserve">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w:t>
            </w:r>
            <w:r w:rsidR="00043D10" w:rsidRPr="00195C84">
              <w:rPr>
                <w:rFonts w:ascii="Times New Roman" w:eastAsia="Times New Roman" w:hAnsi="Times New Roman" w:cs="Times New Roman"/>
                <w:kern w:val="1"/>
                <w:sz w:val="24"/>
                <w:szCs w:val="24"/>
              </w:rPr>
              <w:lastRenderedPageBreak/>
              <w:t>российский народ, с</w:t>
            </w:r>
            <w:r w:rsidR="00AF5F92">
              <w:rPr>
                <w:rFonts w:ascii="Times New Roman" w:eastAsia="Times New Roman" w:hAnsi="Times New Roman" w:cs="Times New Roman"/>
                <w:kern w:val="1"/>
                <w:sz w:val="24"/>
                <w:szCs w:val="24"/>
              </w:rPr>
              <w:t>тановление гуманистических и де</w:t>
            </w:r>
            <w:r w:rsidR="00043D10" w:rsidRPr="00195C84">
              <w:rPr>
                <w:rFonts w:ascii="Times New Roman" w:eastAsia="Times New Roman" w:hAnsi="Times New Roman" w:cs="Times New Roman"/>
                <w:kern w:val="1"/>
                <w:sz w:val="24"/>
                <w:szCs w:val="24"/>
              </w:rPr>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Участвовать в диалоге: понимать вопросы собеседника и </w:t>
            </w:r>
            <w:r w:rsidRPr="00195C84">
              <w:rPr>
                <w:rFonts w:ascii="Times New Roman" w:eastAsia="Times New Roman" w:hAnsi="Times New Roman" w:cs="Times New Roman"/>
                <w:kern w:val="1"/>
                <w:sz w:val="24"/>
                <w:szCs w:val="24"/>
                <w:lang w:eastAsia="ar-SA"/>
              </w:rPr>
              <w:lastRenderedPageBreak/>
              <w:t>отвечать на них в соответствии с правилами речевого общения.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 6-7 .</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4</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Первопечатник Иван Фёдоров</w:t>
            </w:r>
            <w:r w:rsidR="001B337F" w:rsidRPr="00195C84">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B6675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Как создавалась первая русская печатня? Почему царь Иван Васильевич решил построить печатный двор?</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AF5F92">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uppressAutoHyphens/>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Подготовить рассказ о первых книгах.</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5</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Урок-путешествие в прошлое. Тест № 1 по теме «Самое великое чудо на свете»</w:t>
            </w:r>
            <w:r w:rsidR="001B337F" w:rsidRPr="00195C84">
              <w:rPr>
                <w:rFonts w:ascii="Times New Roman" w:eastAsia="Times New Roman" w:hAnsi="Times New Roman" w:cs="Times New Roman"/>
                <w:kern w:val="1"/>
                <w:sz w:val="24"/>
                <w:szCs w:val="24"/>
                <w:lang w:eastAsia="ar-SA"/>
              </w:rPr>
              <w:t xml:space="preserve">. </w:t>
            </w:r>
            <w:r w:rsidR="001B337F" w:rsidRPr="00195C84">
              <w:rPr>
                <w:rFonts w:ascii="Times New Roman" w:hAnsi="Times New Roman" w:cs="Times New Roman"/>
                <w:sz w:val="24"/>
                <w:szCs w:val="24"/>
              </w:rPr>
              <w:t>Оценка достижений.</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Почему книгу называют великим чудом?</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пересказывать с опорой на </w:t>
            </w:r>
            <w:r w:rsidRPr="00195C84">
              <w:rPr>
                <w:rFonts w:ascii="Times New Roman" w:eastAsia="Andale Sans UI" w:hAnsi="Times New Roman" w:cs="Times New Roman"/>
                <w:kern w:val="1"/>
                <w:sz w:val="24"/>
                <w:szCs w:val="24"/>
              </w:rPr>
              <w:lastRenderedPageBreak/>
              <w:t>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умения планировать, контролировать и оценивать учебные действия в соответствии с поставленной задачей и условиями её реализации, </w:t>
            </w:r>
            <w:r w:rsidR="00043D10" w:rsidRPr="00195C84">
              <w:rPr>
                <w:rFonts w:ascii="Times New Roman" w:eastAsia="Times New Roman" w:hAnsi="Times New Roman" w:cs="Times New Roman"/>
                <w:kern w:val="1"/>
                <w:sz w:val="24"/>
                <w:szCs w:val="24"/>
              </w:rPr>
              <w:lastRenderedPageBreak/>
              <w:t>определять наиболее эф</w:t>
            </w:r>
            <w:r w:rsidR="00043D10" w:rsidRPr="00195C84">
              <w:rPr>
                <w:rFonts w:ascii="Times New Roman" w:eastAsia="Times New Roman" w:hAnsi="Times New Roman" w:cs="Times New Roman"/>
                <w:kern w:val="1"/>
                <w:sz w:val="24"/>
                <w:szCs w:val="24"/>
              </w:rPr>
              <w:softHyphen/>
              <w:t>фективные спосо</w:t>
            </w:r>
            <w:r>
              <w:rPr>
                <w:rFonts w:ascii="Times New Roman" w:eastAsia="Times New Roman" w:hAnsi="Times New Roman" w:cs="Times New Roman"/>
                <w:kern w:val="1"/>
                <w:sz w:val="24"/>
                <w:szCs w:val="24"/>
              </w:rPr>
              <w:t>бы достижения результата.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 xml:space="preserve">шания и заучивания наизусть </w:t>
            </w:r>
            <w:r w:rsidR="00043D10" w:rsidRPr="00195C84">
              <w:rPr>
                <w:rFonts w:ascii="Times New Roman" w:eastAsia="Times New Roman" w:hAnsi="Times New Roman" w:cs="Times New Roman"/>
                <w:kern w:val="1"/>
                <w:sz w:val="24"/>
                <w:szCs w:val="24"/>
              </w:rPr>
              <w:lastRenderedPageBreak/>
              <w:t>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Воспринимать и различать на слух произведения разных жанров в исполнении учителя, учащихся, мастеров художественного слова, оценивать свои </w:t>
            </w:r>
            <w:r w:rsidRPr="00195C84">
              <w:rPr>
                <w:rFonts w:ascii="Times New Roman" w:eastAsia="Times New Roman" w:hAnsi="Times New Roman" w:cs="Times New Roman"/>
                <w:kern w:val="1"/>
                <w:sz w:val="24"/>
                <w:szCs w:val="24"/>
                <w:lang w:eastAsia="ar-SA"/>
              </w:rPr>
              <w:lastRenderedPageBreak/>
              <w:t>эмоциональные реакции</w:t>
            </w:r>
            <w:r w:rsidR="008D42B6">
              <w:rPr>
                <w:rFonts w:ascii="Times New Roman" w:eastAsia="Times New Roman" w:hAnsi="Times New Roman" w:cs="Times New Roman"/>
                <w:kern w:val="1"/>
                <w:sz w:val="24"/>
                <w:szCs w:val="24"/>
                <w:lang w:eastAsia="ar-SA"/>
              </w:rPr>
              <w:t>.</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Подготовить сообщение </w:t>
            </w:r>
            <w:proofErr w:type="gramStart"/>
            <w:r>
              <w:rPr>
                <w:rFonts w:ascii="Times New Roman" w:hAnsi="Times New Roman" w:cs="Times New Roman"/>
                <w:sz w:val="24"/>
                <w:szCs w:val="24"/>
              </w:rPr>
              <w:t>об</w:t>
            </w:r>
            <w:proofErr w:type="gramEnd"/>
            <w:r>
              <w:rPr>
                <w:rFonts w:ascii="Times New Roman" w:hAnsi="Times New Roman" w:cs="Times New Roman"/>
                <w:sz w:val="24"/>
                <w:szCs w:val="24"/>
              </w:rPr>
              <w:t xml:space="preserve"> изученном  на уроке</w:t>
            </w:r>
          </w:p>
        </w:tc>
      </w:tr>
      <w:tr w:rsidR="00DB2D8D" w:rsidRPr="00195C84" w:rsidTr="00D56F16">
        <w:trPr>
          <w:trHeight w:val="147"/>
        </w:trPr>
        <w:tc>
          <w:tcPr>
            <w:tcW w:w="15515" w:type="dxa"/>
            <w:gridSpan w:val="10"/>
            <w:tcBorders>
              <w:top w:val="single" w:sz="4" w:space="0" w:color="000000"/>
              <w:left w:val="single" w:sz="4" w:space="0" w:color="000000"/>
              <w:bottom w:val="single" w:sz="4" w:space="0" w:color="000000"/>
              <w:right w:val="single" w:sz="4" w:space="0" w:color="000000"/>
            </w:tcBorders>
          </w:tcPr>
          <w:p w:rsidR="00140DC2" w:rsidRPr="00195C84" w:rsidRDefault="00140DC2"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lastRenderedPageBreak/>
              <w:t>Устное народное творчество (14 ч)</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1B337F"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6</w:t>
            </w:r>
          </w:p>
        </w:tc>
        <w:tc>
          <w:tcPr>
            <w:tcW w:w="1559" w:type="dxa"/>
            <w:tcBorders>
              <w:top w:val="single" w:sz="4" w:space="0" w:color="000000"/>
              <w:left w:val="single" w:sz="4" w:space="0" w:color="000000"/>
              <w:bottom w:val="single" w:sz="4" w:space="0" w:color="000000"/>
            </w:tcBorders>
            <w:shd w:val="clear" w:color="auto" w:fill="auto"/>
          </w:tcPr>
          <w:p w:rsidR="001B337F" w:rsidRPr="00195C84" w:rsidRDefault="001B337F"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Знакомство с названием раздела.</w:t>
            </w:r>
          </w:p>
        </w:tc>
        <w:tc>
          <w:tcPr>
            <w:tcW w:w="1701" w:type="dxa"/>
            <w:tcBorders>
              <w:top w:val="single" w:sz="4" w:space="0" w:color="000000"/>
              <w:left w:val="single" w:sz="4" w:space="0" w:color="000000"/>
              <w:bottom w:val="single" w:sz="4" w:space="0" w:color="000000"/>
              <w:right w:val="single" w:sz="4" w:space="0" w:color="000000"/>
            </w:tcBorders>
          </w:tcPr>
          <w:p w:rsidR="001B337F"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Что такое народное творчество? Как слагались народные песни?</w:t>
            </w:r>
          </w:p>
        </w:tc>
        <w:tc>
          <w:tcPr>
            <w:tcW w:w="2126" w:type="dxa"/>
            <w:tcBorders>
              <w:top w:val="single" w:sz="4" w:space="0" w:color="000000"/>
              <w:left w:val="single" w:sz="4" w:space="0" w:color="000000"/>
              <w:bottom w:val="single" w:sz="4" w:space="0" w:color="000000"/>
            </w:tcBorders>
            <w:shd w:val="clear" w:color="auto" w:fill="auto"/>
          </w:tcPr>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1B337F" w:rsidRPr="00195C84" w:rsidRDefault="00D56F16" w:rsidP="00195C84">
            <w:pPr>
              <w:widowControl w:val="0"/>
              <w:suppressAutoHyphens/>
              <w:autoSpaceDE w:val="0"/>
              <w:spacing w:after="0" w:line="240" w:lineRule="auto"/>
              <w:contextualSpacing/>
              <w:rPr>
                <w:rFonts w:ascii="Times New Roman" w:hAnsi="Times New Roman" w:cs="Times New Roman"/>
                <w:b/>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1B337F"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D56F16"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top w:val="single" w:sz="4" w:space="0" w:color="000000"/>
              <w:left w:val="single" w:sz="4" w:space="0" w:color="000000"/>
              <w:bottom w:val="single" w:sz="4" w:space="0" w:color="000000"/>
            </w:tcBorders>
            <w:shd w:val="clear" w:color="auto" w:fill="auto"/>
          </w:tcPr>
          <w:p w:rsidR="001B337F"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D56F16" w:rsidRPr="00195C84">
              <w:rPr>
                <w:rFonts w:ascii="Times New Roman" w:eastAsia="Times New Roman" w:hAnsi="Times New Roman" w:cs="Times New Roman"/>
                <w:kern w:val="1"/>
                <w:sz w:val="24"/>
                <w:szCs w:val="24"/>
              </w:rPr>
              <w:t>ормирование чувства гордости за свою Родину, её исто</w:t>
            </w:r>
            <w:r w:rsidR="00D56F16" w:rsidRPr="00195C84">
              <w:rPr>
                <w:rFonts w:ascii="Times New Roman" w:eastAsia="Times New Roman" w:hAnsi="Times New Roman" w:cs="Times New Roman"/>
                <w:kern w:val="1"/>
                <w:sz w:val="24"/>
                <w:szCs w:val="24"/>
              </w:rPr>
              <w:softHyphen/>
              <w:t>рию, российский народ, с</w:t>
            </w:r>
            <w:r w:rsidR="00AF5F92">
              <w:rPr>
                <w:rFonts w:ascii="Times New Roman" w:eastAsia="Times New Roman" w:hAnsi="Times New Roman" w:cs="Times New Roman"/>
                <w:kern w:val="1"/>
                <w:sz w:val="24"/>
                <w:szCs w:val="24"/>
              </w:rPr>
              <w:t>тановление гуманистических и де</w:t>
            </w:r>
            <w:r w:rsidR="00D56F16" w:rsidRPr="00195C84">
              <w:rPr>
                <w:rFonts w:ascii="Times New Roman" w:eastAsia="Times New Roman" w:hAnsi="Times New Roman" w:cs="Times New Roman"/>
                <w:kern w:val="1"/>
                <w:sz w:val="24"/>
                <w:szCs w:val="24"/>
              </w:rPr>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top w:val="single" w:sz="4" w:space="0" w:color="000000"/>
              <w:left w:val="single" w:sz="4" w:space="0" w:color="000000"/>
              <w:bottom w:val="single" w:sz="4" w:space="0" w:color="000000"/>
            </w:tcBorders>
            <w:shd w:val="clear" w:color="auto" w:fill="auto"/>
          </w:tcPr>
          <w:p w:rsidR="001B337F" w:rsidRPr="00195C84" w:rsidRDefault="00D56F16"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Ориентироваться в основном и второстепенном плане (действия, события, герои), характеризовать особенности поэтических и прозаических произведений.</w:t>
            </w:r>
          </w:p>
        </w:tc>
        <w:tc>
          <w:tcPr>
            <w:tcW w:w="851" w:type="dxa"/>
            <w:tcBorders>
              <w:top w:val="single" w:sz="4" w:space="0" w:color="000000"/>
              <w:left w:val="single" w:sz="4" w:space="0" w:color="000000"/>
              <w:bottom w:val="single" w:sz="4" w:space="0" w:color="000000"/>
            </w:tcBorders>
            <w:shd w:val="clear" w:color="auto" w:fill="auto"/>
          </w:tcPr>
          <w:p w:rsidR="001B337F" w:rsidRPr="00195C84" w:rsidRDefault="001B337F" w:rsidP="00195C84">
            <w:pPr>
              <w:suppressAutoHyphens/>
              <w:spacing w:after="0" w:line="240" w:lineRule="auto"/>
              <w:contextualSpacing/>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1B337F" w:rsidRPr="00195C84" w:rsidRDefault="001B337F"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1B337F"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Принести книги по теме раздела.</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7</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Русские народные песни.</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Когда пелись колыбельные песни?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рию, российский народ, с</w:t>
            </w:r>
            <w:r w:rsidR="00AF5F92">
              <w:rPr>
                <w:rFonts w:ascii="Times New Roman" w:eastAsia="Times New Roman" w:hAnsi="Times New Roman" w:cs="Times New Roman"/>
                <w:kern w:val="1"/>
                <w:sz w:val="24"/>
                <w:szCs w:val="24"/>
              </w:rPr>
              <w:t>тановление гуманистических и де</w:t>
            </w:r>
            <w:r w:rsidR="00043D10" w:rsidRPr="00195C84">
              <w:rPr>
                <w:rFonts w:ascii="Times New Roman" w:eastAsia="Times New Roman" w:hAnsi="Times New Roman" w:cs="Times New Roman"/>
                <w:kern w:val="1"/>
                <w:sz w:val="24"/>
                <w:szCs w:val="24"/>
              </w:rPr>
              <w:t xml:space="preserve">мократических ценностных ориентации многонационального российского </w:t>
            </w:r>
            <w:r>
              <w:rPr>
                <w:rFonts w:ascii="Times New Roman" w:eastAsia="Times New Roman" w:hAnsi="Times New Roman" w:cs="Times New Roman"/>
                <w:kern w:val="1"/>
                <w:sz w:val="24"/>
                <w:szCs w:val="24"/>
              </w:rPr>
              <w:t>общества.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Ориентироваться в основном и второстепенном плане (действия, события, герои), характеризовать особенности поэтических и прозаических произведений.</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любую песню наизусть</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8</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Докучные сказки</w:t>
            </w:r>
            <w:r w:rsidR="001B337F" w:rsidRPr="00195C84">
              <w:rPr>
                <w:rFonts w:ascii="Times New Roman" w:eastAsia="Times New Roman" w:hAnsi="Times New Roman" w:cs="Times New Roman"/>
                <w:kern w:val="1"/>
                <w:sz w:val="24"/>
                <w:szCs w:val="24"/>
                <w:lang w:eastAsia="ar-SA"/>
              </w:rPr>
              <w:t xml:space="preserve">. </w:t>
            </w:r>
            <w:r w:rsidR="001B337F" w:rsidRPr="00195C84">
              <w:rPr>
                <w:rFonts w:ascii="Times New Roman" w:hAnsi="Times New Roman" w:cs="Times New Roman"/>
                <w:sz w:val="24"/>
                <w:szCs w:val="24"/>
              </w:rPr>
              <w:t>Сочинение докучных сказок.</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 xml:space="preserve">Какие сказки называются докучными? </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8D42B6">
              <w:rPr>
                <w:rFonts w:ascii="Times New Roman" w:eastAsia="Andale Sans UI" w:hAnsi="Times New Roman" w:cs="Times New Roman"/>
                <w:kern w:val="1"/>
                <w:sz w:val="24"/>
                <w:szCs w:val="24"/>
              </w:rPr>
              <w:t>делить текст на смысловые части.</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uppressAutoHyphens/>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Интонировать предложения на основе знаков препинания.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Сочинить докучную сказку.</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9</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1B337F"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Произведения прикладного искусства: гжельская и хохломская посуда, дымковская и </w:t>
            </w:r>
            <w:proofErr w:type="spellStart"/>
            <w:r w:rsidRPr="00195C84">
              <w:rPr>
                <w:rFonts w:ascii="Times New Roman" w:hAnsi="Times New Roman" w:cs="Times New Roman"/>
                <w:sz w:val="24"/>
                <w:szCs w:val="24"/>
              </w:rPr>
              <w:t>богородская</w:t>
            </w:r>
            <w:proofErr w:type="spellEnd"/>
            <w:r w:rsidRPr="00195C84">
              <w:rPr>
                <w:rFonts w:ascii="Times New Roman" w:hAnsi="Times New Roman" w:cs="Times New Roman"/>
                <w:sz w:val="24"/>
                <w:szCs w:val="24"/>
              </w:rPr>
              <w:t xml:space="preserve"> игрушка.</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Где возникли  эти  народные промысла? Откуда  получили такое название?</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фективные способы достижения результата</w:t>
            </w:r>
            <w:r>
              <w:rPr>
                <w:rFonts w:ascii="Times New Roman" w:eastAsia="Times New Roman" w:hAnsi="Times New Roman" w:cs="Times New Roman"/>
                <w:kern w:val="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произведения малых жанров устного народного творчества.</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1B337F"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Русская народная сказка </w:t>
            </w:r>
            <w:r w:rsidR="00043D10" w:rsidRPr="00195C84">
              <w:rPr>
                <w:rFonts w:ascii="Times New Roman" w:eastAsia="Times New Roman" w:hAnsi="Times New Roman" w:cs="Times New Roman"/>
                <w:kern w:val="1"/>
                <w:sz w:val="24"/>
                <w:szCs w:val="24"/>
                <w:lang w:eastAsia="ar-SA"/>
              </w:rPr>
              <w:t>«Сестри</w:t>
            </w:r>
            <w:r w:rsidRPr="00195C84">
              <w:rPr>
                <w:rFonts w:ascii="Times New Roman" w:eastAsia="Times New Roman" w:hAnsi="Times New Roman" w:cs="Times New Roman"/>
                <w:kern w:val="1"/>
                <w:sz w:val="24"/>
                <w:szCs w:val="24"/>
                <w:lang w:eastAsia="ar-SA"/>
              </w:rPr>
              <w:t xml:space="preserve">ца Алёнушка и </w:t>
            </w:r>
            <w:r w:rsidRPr="00195C84">
              <w:rPr>
                <w:rFonts w:ascii="Times New Roman" w:eastAsia="Times New Roman" w:hAnsi="Times New Roman" w:cs="Times New Roman"/>
                <w:kern w:val="1"/>
                <w:sz w:val="24"/>
                <w:szCs w:val="24"/>
                <w:lang w:eastAsia="ar-SA"/>
              </w:rPr>
              <w:lastRenderedPageBreak/>
              <w:t>братец Иванушка».</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lastRenderedPageBreak/>
              <w:t>Зачем народ придумал эту сказку?  В чем смысл сказки?</w:t>
            </w:r>
          </w:p>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lastRenderedPageBreak/>
              <w:t>Чему научила вас эта сказка?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подбирать пословицы и поговорки к прочитанному </w:t>
            </w:r>
            <w:r w:rsidRPr="00195C84">
              <w:rPr>
                <w:rFonts w:ascii="Times New Roman" w:eastAsia="Andale Sans UI" w:hAnsi="Times New Roman" w:cs="Times New Roman"/>
                <w:kern w:val="1"/>
                <w:sz w:val="24"/>
                <w:szCs w:val="24"/>
              </w:rPr>
              <w:lastRenderedPageBreak/>
              <w:t>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умения понимать причины успеха/неуспеха учебной </w:t>
            </w:r>
            <w:r w:rsidR="00043D10" w:rsidRPr="00195C84">
              <w:rPr>
                <w:rFonts w:ascii="Times New Roman" w:eastAsia="Times New Roman" w:hAnsi="Times New Roman" w:cs="Times New Roman"/>
                <w:kern w:val="1"/>
                <w:sz w:val="24"/>
                <w:szCs w:val="24"/>
              </w:rPr>
              <w:lastRenderedPageBreak/>
              <w:t>деятельности и способности конструктивно действ</w:t>
            </w:r>
            <w:r>
              <w:rPr>
                <w:rFonts w:ascii="Times New Roman" w:eastAsia="Times New Roman" w:hAnsi="Times New Roman" w:cs="Times New Roman"/>
                <w:kern w:val="1"/>
                <w:sz w:val="24"/>
                <w:szCs w:val="24"/>
              </w:rPr>
              <w:t>овать даже в ситуациях неуспеха.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t>ционально-</w:t>
            </w:r>
            <w:r w:rsidR="00043D10" w:rsidRPr="00195C84">
              <w:rPr>
                <w:rFonts w:ascii="Times New Roman" w:eastAsia="Times New Roman" w:hAnsi="Times New Roman" w:cs="Times New Roman"/>
                <w:kern w:val="1"/>
                <w:sz w:val="24"/>
                <w:szCs w:val="24"/>
              </w:rPr>
              <w:lastRenderedPageBreak/>
              <w:t>нравственной 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Наблюдать: проводить разметку текста, определять логические </w:t>
            </w:r>
            <w:r w:rsidRPr="00195C84">
              <w:rPr>
                <w:rFonts w:ascii="Times New Roman" w:eastAsia="Times New Roman" w:hAnsi="Times New Roman" w:cs="Times New Roman"/>
                <w:kern w:val="1"/>
                <w:sz w:val="24"/>
                <w:szCs w:val="24"/>
                <w:lang w:eastAsia="ar-SA"/>
              </w:rPr>
              <w:lastRenderedPageBreak/>
              <w:t>ударения, слова для выделения голосом, паузы – логические и психологические с помощью учителя и самостоятельно.</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сказки.</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1B337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11</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1B337F"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Русская народная сказка </w:t>
            </w:r>
            <w:r w:rsidRPr="00195C84">
              <w:rPr>
                <w:rFonts w:ascii="Times New Roman" w:eastAsia="Times New Roman" w:hAnsi="Times New Roman" w:cs="Times New Roman"/>
                <w:kern w:val="1"/>
                <w:sz w:val="24"/>
                <w:szCs w:val="24"/>
                <w:lang w:eastAsia="ar-SA"/>
              </w:rPr>
              <w:t>«Сестрица Алёнушка и братец Иванушка».</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Почему так  ласково говорит сочинитель о своих героях?                        Как  героям удалось одержать победу над ведьмой?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средств представ</w:t>
            </w:r>
            <w:r w:rsidR="00043D10" w:rsidRPr="00195C84">
              <w:rPr>
                <w:rFonts w:ascii="Times New Roman" w:eastAsia="Times New Roman" w:hAnsi="Times New Roman" w:cs="Times New Roman"/>
                <w:kern w:val="1"/>
                <w:sz w:val="24"/>
                <w:szCs w:val="24"/>
              </w:rPr>
              <w:softHyphen/>
              <w:t>ления информации о кни</w:t>
            </w:r>
            <w:r>
              <w:rPr>
                <w:rFonts w:ascii="Times New Roman" w:eastAsia="Times New Roman" w:hAnsi="Times New Roman" w:cs="Times New Roman"/>
                <w:kern w:val="1"/>
                <w:sz w:val="24"/>
                <w:szCs w:val="24"/>
              </w:rPr>
              <w:t>гах.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Пересказывать произведение кратко (сжато, с выделением основных сюжетных линий)</w:t>
            </w:r>
            <w:r w:rsidR="008D42B6">
              <w:rPr>
                <w:rFonts w:ascii="Times New Roman" w:eastAsia="Times New Roman" w:hAnsi="Times New Roman" w:cs="Times New Roman"/>
                <w:kern w:val="1"/>
                <w:sz w:val="24"/>
                <w:szCs w:val="24"/>
                <w:lang w:eastAsia="ar-SA"/>
              </w:rPr>
              <w:t>.</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0B53A5">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задание №9, с.27.</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12</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745C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Русская народная сказка </w:t>
            </w:r>
            <w:r w:rsidR="00043D10" w:rsidRPr="00195C84">
              <w:rPr>
                <w:rFonts w:ascii="Times New Roman" w:eastAsia="Times New Roman" w:hAnsi="Times New Roman" w:cs="Times New Roman"/>
                <w:kern w:val="1"/>
                <w:sz w:val="24"/>
                <w:szCs w:val="24"/>
                <w:lang w:eastAsia="ar-SA"/>
              </w:rPr>
              <w:t>«Иван царевич и серый волк»</w:t>
            </w:r>
            <w:r w:rsidRPr="00195C84">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955A42"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Pr>
                <w:rFonts w:ascii="Times New Roman" w:eastAsia="Calibri" w:hAnsi="Times New Roman" w:cs="Times New Roman"/>
                <w:sz w:val="24"/>
                <w:szCs w:val="24"/>
              </w:rPr>
              <w:t>Почему  именно Иван</w:t>
            </w:r>
            <w:r w:rsidR="008D3E35" w:rsidRPr="001D1613">
              <w:rPr>
                <w:rFonts w:ascii="Times New Roman" w:eastAsia="Calibri" w:hAnsi="Times New Roman" w:cs="Times New Roman"/>
                <w:sz w:val="24"/>
                <w:szCs w:val="24"/>
              </w:rPr>
              <w:t>-Царевич приобрел счастье , а не его братья?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8D42B6">
              <w:rPr>
                <w:rFonts w:ascii="Times New Roman" w:eastAsia="Andale Sans UI" w:hAnsi="Times New Roman" w:cs="Times New Roman"/>
                <w:kern w:val="1"/>
                <w:sz w:val="24"/>
                <w:szCs w:val="24"/>
              </w:rPr>
              <w:t>делить текст на смысловые части.</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средств для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r w:rsidR="00AF5F92">
              <w:rPr>
                <w:rFonts w:ascii="Times New Roman" w:eastAsia="Times New Roman" w:hAnsi="Times New Roman" w:cs="Times New Roman"/>
                <w:kern w:val="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При пересказе учитывать жанровые особенности произведения, уделять внимание месту и времени действия, главным и второстепенным героям.</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сказку, 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13</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745C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Русская народная сказка </w:t>
            </w:r>
            <w:r w:rsidRPr="00195C84">
              <w:rPr>
                <w:rFonts w:ascii="Times New Roman" w:eastAsia="Times New Roman" w:hAnsi="Times New Roman" w:cs="Times New Roman"/>
                <w:kern w:val="1"/>
                <w:sz w:val="24"/>
                <w:szCs w:val="24"/>
                <w:lang w:eastAsia="ar-SA"/>
              </w:rPr>
              <w:t>«Иван царевич и серый волк».</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Почему  важна последовательность событий в сказке?</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различных способов поиска учебной ин</w:t>
            </w:r>
            <w:r w:rsidR="00043D10"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043D10" w:rsidRPr="00195C84">
              <w:rPr>
                <w:rFonts w:ascii="Times New Roman" w:eastAsia="Times New Roman" w:hAnsi="Times New Roman" w:cs="Times New Roman"/>
                <w:kern w:val="1"/>
                <w:sz w:val="24"/>
                <w:szCs w:val="24"/>
              </w:rPr>
              <w:softHyphen/>
              <w:t>претации информации в 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П</w:t>
            </w:r>
            <w:r w:rsidR="00043D10" w:rsidRPr="00195C84">
              <w:rPr>
                <w:rFonts w:ascii="Times New Roman" w:eastAsia="Times New Roman" w:hAnsi="Times New Roman" w:cs="Times New Roman"/>
                <w:kern w:val="1"/>
                <w:sz w:val="24"/>
                <w:szCs w:val="24"/>
              </w:rPr>
              <w:t>ринятие и освоение социальной роли обучающегося, 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ностного смысла учения.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высказывание, выбирать выразительные средства языка</w:t>
            </w:r>
            <w:r w:rsidR="00AF5F92">
              <w:rPr>
                <w:rFonts w:ascii="Times New Roman" w:eastAsia="Times New Roman" w:hAnsi="Times New Roman" w:cs="Times New Roman"/>
                <w:kern w:val="1"/>
                <w:sz w:val="24"/>
                <w:szCs w:val="24"/>
                <w:lang w:eastAsia="ar-SA"/>
              </w:rPr>
              <w:t>.</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0B53A5"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сказку, 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14</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745C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Русская народная сказка </w:t>
            </w:r>
            <w:r w:rsidRPr="00195C84">
              <w:rPr>
                <w:rFonts w:ascii="Times New Roman" w:eastAsia="Times New Roman" w:hAnsi="Times New Roman" w:cs="Times New Roman"/>
                <w:kern w:val="1"/>
                <w:sz w:val="24"/>
                <w:szCs w:val="24"/>
                <w:lang w:eastAsia="ar-SA"/>
              </w:rPr>
              <w:t>«Иван царевич и серый волк».</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Почему  важна последовательность событий в сказке?</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навыками смыслового чтения текстов в соот</w:t>
            </w:r>
            <w:r w:rsidR="00043D10" w:rsidRPr="00195C84">
              <w:rPr>
                <w:rFonts w:ascii="Times New Roman" w:eastAsia="Times New Roman" w:hAnsi="Times New Roman" w:cs="Times New Roman"/>
                <w:kern w:val="1"/>
                <w:sz w:val="24"/>
                <w:szCs w:val="24"/>
              </w:rPr>
              <w:softHyphen/>
              <w:t>ветствии с целями и задачами, осознанного построения речевого высказывания в соответствии с задачами коммуникации и со</w:t>
            </w:r>
            <w:r w:rsidR="00043D10" w:rsidRPr="00195C84">
              <w:rPr>
                <w:rFonts w:ascii="Times New Roman" w:eastAsia="Times New Roman" w:hAnsi="Times New Roman" w:cs="Times New Roman"/>
                <w:kern w:val="1"/>
                <w:sz w:val="24"/>
                <w:szCs w:val="24"/>
              </w:rPr>
              <w:softHyphen/>
              <w:t>ставления текст</w:t>
            </w:r>
            <w:r>
              <w:rPr>
                <w:rFonts w:ascii="Times New Roman" w:eastAsia="Times New Roman" w:hAnsi="Times New Roman" w:cs="Times New Roman"/>
                <w:kern w:val="1"/>
                <w:sz w:val="24"/>
                <w:szCs w:val="24"/>
              </w:rPr>
              <w:t>ов в устной и письменной формах</w:t>
            </w:r>
            <w:r w:rsidR="00AF5F92">
              <w:rPr>
                <w:rFonts w:ascii="Times New Roman" w:eastAsia="Times New Roman" w:hAnsi="Times New Roman" w:cs="Times New Roman"/>
                <w:kern w:val="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самостоятельности и личной ответственности за свои поступки на основе представлени</w:t>
            </w:r>
            <w:r>
              <w:rPr>
                <w:rFonts w:ascii="Times New Roman" w:eastAsia="Times New Roman" w:hAnsi="Times New Roman" w:cs="Times New Roman"/>
                <w:kern w:val="1"/>
                <w:sz w:val="24"/>
                <w:szCs w:val="24"/>
              </w:rPr>
              <w:t>й о нравственных нормах общения.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Выписать </w:t>
            </w:r>
            <w:r w:rsidR="000B53A5">
              <w:rPr>
                <w:rFonts w:ascii="Times New Roman" w:hAnsi="Times New Roman" w:cs="Times New Roman"/>
                <w:sz w:val="24"/>
                <w:szCs w:val="24"/>
              </w:rPr>
              <w:t>посл</w:t>
            </w:r>
            <w:r>
              <w:rPr>
                <w:rFonts w:ascii="Times New Roman" w:hAnsi="Times New Roman" w:cs="Times New Roman"/>
                <w:sz w:val="24"/>
                <w:szCs w:val="24"/>
              </w:rPr>
              <w:t>о</w:t>
            </w:r>
            <w:r w:rsidR="000B53A5">
              <w:rPr>
                <w:rFonts w:ascii="Times New Roman" w:hAnsi="Times New Roman" w:cs="Times New Roman"/>
                <w:sz w:val="24"/>
                <w:szCs w:val="24"/>
              </w:rPr>
              <w:t>вицу</w:t>
            </w:r>
            <w:r>
              <w:rPr>
                <w:rFonts w:ascii="Times New Roman" w:hAnsi="Times New Roman" w:cs="Times New Roman"/>
                <w:sz w:val="24"/>
                <w:szCs w:val="24"/>
              </w:rPr>
              <w:t xml:space="preserve">, объяснить </w:t>
            </w:r>
            <w:r w:rsidR="000B53A5">
              <w:rPr>
                <w:rFonts w:ascii="Times New Roman" w:hAnsi="Times New Roman" w:cs="Times New Roman"/>
                <w:sz w:val="24"/>
                <w:szCs w:val="24"/>
              </w:rPr>
              <w:t>её смысл</w:t>
            </w:r>
            <w:r>
              <w:rPr>
                <w:rFonts w:ascii="Times New Roman" w:hAnsi="Times New Roman" w:cs="Times New Roman"/>
                <w:sz w:val="24"/>
                <w:szCs w:val="24"/>
              </w:rPr>
              <w:t>.</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15</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745C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Русская народная </w:t>
            </w:r>
            <w:r w:rsidRPr="00195C84">
              <w:rPr>
                <w:rFonts w:ascii="Times New Roman" w:hAnsi="Times New Roman" w:cs="Times New Roman"/>
                <w:sz w:val="24"/>
                <w:szCs w:val="24"/>
              </w:rPr>
              <w:lastRenderedPageBreak/>
              <w:t xml:space="preserve">сказка </w:t>
            </w:r>
            <w:r w:rsidR="00043D10" w:rsidRPr="00195C84">
              <w:rPr>
                <w:rFonts w:ascii="Times New Roman" w:eastAsia="Times New Roman" w:hAnsi="Times New Roman" w:cs="Times New Roman"/>
                <w:kern w:val="1"/>
                <w:sz w:val="24"/>
                <w:szCs w:val="24"/>
                <w:lang w:eastAsia="ar-SA"/>
              </w:rPr>
              <w:t>«Сивка-бурка»</w:t>
            </w:r>
            <w:r w:rsidRPr="00195C84">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lastRenderedPageBreak/>
              <w:t xml:space="preserve">Почему конь стал служить </w:t>
            </w:r>
            <w:r w:rsidRPr="001D1613">
              <w:rPr>
                <w:rFonts w:ascii="Times New Roman" w:eastAsia="Calibri" w:hAnsi="Times New Roman" w:cs="Times New Roman"/>
                <w:sz w:val="24"/>
                <w:szCs w:val="24"/>
              </w:rPr>
              <w:lastRenderedPageBreak/>
              <w:t>Ивану?</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анализировать </w:t>
            </w:r>
            <w:r w:rsidRPr="00195C84">
              <w:rPr>
                <w:rFonts w:ascii="Times New Roman" w:eastAsia="Andale Sans UI" w:hAnsi="Times New Roman" w:cs="Times New Roman"/>
                <w:kern w:val="1"/>
                <w:sz w:val="24"/>
                <w:szCs w:val="24"/>
              </w:rPr>
              <w:lastRenderedPageBreak/>
              <w:t>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логическими </w:t>
            </w:r>
            <w:r w:rsidR="00043D10" w:rsidRPr="00195C84">
              <w:rPr>
                <w:rFonts w:ascii="Times New Roman" w:eastAsia="Times New Roman" w:hAnsi="Times New Roman" w:cs="Times New Roman"/>
                <w:kern w:val="1"/>
                <w:sz w:val="24"/>
                <w:szCs w:val="24"/>
              </w:rPr>
              <w:lastRenderedPageBreak/>
              <w:t>действиями сравнения, анализа, синтеза, обобщения, 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 xml:space="preserve">азвитие навыков сотрудничества со </w:t>
            </w:r>
            <w:r w:rsidR="00043D10" w:rsidRPr="00195C84">
              <w:rPr>
                <w:rFonts w:ascii="Times New Roman" w:eastAsia="Times New Roman" w:hAnsi="Times New Roman" w:cs="Times New Roman"/>
                <w:kern w:val="1"/>
                <w:sz w:val="24"/>
                <w:szCs w:val="24"/>
              </w:rPr>
              <w:lastRenderedPageBreak/>
              <w:t>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Анализировать соответствие </w:t>
            </w:r>
            <w:r w:rsidRPr="00195C84">
              <w:rPr>
                <w:rFonts w:ascii="Times New Roman" w:eastAsia="Times New Roman" w:hAnsi="Times New Roman" w:cs="Times New Roman"/>
                <w:kern w:val="1"/>
                <w:sz w:val="24"/>
                <w:szCs w:val="24"/>
                <w:lang w:eastAsia="ar-SA"/>
              </w:rPr>
              <w:lastRenderedPageBreak/>
              <w:t>темы пословице; выбирать пословицу, отражающую главную мысль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Разделить на части, </w:t>
            </w:r>
            <w:r>
              <w:rPr>
                <w:rFonts w:ascii="Times New Roman" w:hAnsi="Times New Roman" w:cs="Times New Roman"/>
                <w:sz w:val="24"/>
                <w:szCs w:val="24"/>
              </w:rPr>
              <w:lastRenderedPageBreak/>
              <w:t>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16</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745C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Русская народная сказка </w:t>
            </w:r>
            <w:r w:rsidRPr="00195C84">
              <w:rPr>
                <w:rFonts w:ascii="Times New Roman" w:eastAsia="Times New Roman" w:hAnsi="Times New Roman" w:cs="Times New Roman"/>
                <w:kern w:val="1"/>
                <w:sz w:val="24"/>
                <w:szCs w:val="24"/>
                <w:lang w:eastAsia="ar-SA"/>
              </w:rPr>
              <w:t>«Сивка-бурка».</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Почему именно Иванушке,  а не его братьям достались волшебный конь и Елена Прекрасная?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8D42B6">
              <w:rPr>
                <w:rFonts w:ascii="Times New Roman" w:eastAsia="Andale Sans UI" w:hAnsi="Times New Roman" w:cs="Times New Roman"/>
                <w:kern w:val="1"/>
                <w:sz w:val="24"/>
                <w:szCs w:val="24"/>
              </w:rPr>
              <w:t>делить текст на смысловые части.</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Н</w:t>
            </w:r>
            <w:r w:rsidR="00043D10"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Найти сведения о В. Васнецове и </w:t>
            </w:r>
            <w:proofErr w:type="spellStart"/>
            <w:r>
              <w:rPr>
                <w:rFonts w:ascii="Times New Roman" w:hAnsi="Times New Roman" w:cs="Times New Roman"/>
                <w:sz w:val="24"/>
                <w:szCs w:val="24"/>
              </w:rPr>
              <w:t>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Билибине</w:t>
            </w:r>
            <w:proofErr w:type="spellEnd"/>
            <w:r>
              <w:rPr>
                <w:rFonts w:ascii="Times New Roman" w:hAnsi="Times New Roman" w:cs="Times New Roman"/>
                <w:sz w:val="24"/>
                <w:szCs w:val="24"/>
              </w:rPr>
              <w:t>.</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17</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140DC2"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Художники-иллюстратор</w:t>
            </w:r>
            <w:r w:rsidRPr="00195C84">
              <w:rPr>
                <w:rFonts w:ascii="Times New Roman" w:hAnsi="Times New Roman" w:cs="Times New Roman"/>
                <w:sz w:val="24"/>
                <w:szCs w:val="24"/>
              </w:rPr>
              <w:lastRenderedPageBreak/>
              <w:t xml:space="preserve">ы В. Васнецов и </w:t>
            </w:r>
            <w:proofErr w:type="spellStart"/>
            <w:r w:rsidRPr="00195C84">
              <w:rPr>
                <w:rFonts w:ascii="Times New Roman" w:hAnsi="Times New Roman" w:cs="Times New Roman"/>
                <w:sz w:val="24"/>
                <w:szCs w:val="24"/>
              </w:rPr>
              <w:t>И</w:t>
            </w:r>
            <w:proofErr w:type="spellEnd"/>
            <w:r w:rsidRPr="00195C84">
              <w:rPr>
                <w:rFonts w:ascii="Times New Roman" w:hAnsi="Times New Roman" w:cs="Times New Roman"/>
                <w:sz w:val="24"/>
                <w:szCs w:val="24"/>
              </w:rPr>
              <w:t xml:space="preserve">. </w:t>
            </w:r>
            <w:proofErr w:type="spellStart"/>
            <w:r w:rsidRPr="00195C84">
              <w:rPr>
                <w:rFonts w:ascii="Times New Roman" w:hAnsi="Times New Roman" w:cs="Times New Roman"/>
                <w:sz w:val="24"/>
                <w:szCs w:val="24"/>
              </w:rPr>
              <w:t>Билибин</w:t>
            </w:r>
            <w:proofErr w:type="spellEnd"/>
            <w:r w:rsidRPr="00195C8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lastRenderedPageBreak/>
              <w:t xml:space="preserve">Что является общим для </w:t>
            </w:r>
            <w:r w:rsidRPr="001D1613">
              <w:rPr>
                <w:rFonts w:ascii="Times New Roman" w:eastAsia="Calibri" w:hAnsi="Times New Roman" w:cs="Times New Roman"/>
                <w:sz w:val="24"/>
                <w:szCs w:val="24"/>
              </w:rPr>
              <w:lastRenderedPageBreak/>
              <w:t xml:space="preserve">всех  волшебных сказок? Какие </w:t>
            </w:r>
          </w:p>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элементы народной  сказки были использованы каждой группы? Чья сказка оказалась наиболее близка к фольклорной,</w:t>
            </w:r>
          </w:p>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 xml:space="preserve"> а чья-действительно</w:t>
            </w:r>
          </w:p>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оригинальной?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xml:space="preserve">– определять </w:t>
            </w:r>
            <w:r w:rsidRPr="00195C84">
              <w:rPr>
                <w:rFonts w:ascii="Times New Roman" w:eastAsia="Andale Sans UI" w:hAnsi="Times New Roman" w:cs="Times New Roman"/>
                <w:kern w:val="1"/>
                <w:sz w:val="24"/>
                <w:szCs w:val="24"/>
              </w:rPr>
              <w:lastRenderedPageBreak/>
              <w:t>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У</w:t>
            </w:r>
            <w:r w:rsidR="00043D10" w:rsidRPr="00195C84">
              <w:rPr>
                <w:rFonts w:ascii="Times New Roman" w:eastAsia="Times New Roman" w:hAnsi="Times New Roman" w:cs="Times New Roman"/>
                <w:kern w:val="1"/>
                <w:sz w:val="24"/>
                <w:szCs w:val="24"/>
              </w:rPr>
              <w:t xml:space="preserve">мение договариваться о </w:t>
            </w:r>
            <w:r w:rsidR="00043D10" w:rsidRPr="00195C84">
              <w:rPr>
                <w:rFonts w:ascii="Times New Roman" w:eastAsia="Times New Roman" w:hAnsi="Times New Roman" w:cs="Times New Roman"/>
                <w:kern w:val="1"/>
                <w:sz w:val="24"/>
                <w:szCs w:val="24"/>
              </w:rPr>
              <w:lastRenderedPageBreak/>
              <w:t>распределении ролей в совмест</w:t>
            </w:r>
            <w:r w:rsidR="00043D10" w:rsidRPr="00195C84">
              <w:rPr>
                <w:rFonts w:ascii="Times New Roman" w:eastAsia="Times New Roman" w:hAnsi="Times New Roman" w:cs="Times New Roman"/>
                <w:kern w:val="1"/>
                <w:sz w:val="24"/>
                <w:szCs w:val="24"/>
              </w:rPr>
              <w:softHyphen/>
              <w:t>ной деятельности, осуществлять взаимный контроль в совмест</w:t>
            </w:r>
            <w:r w:rsidR="00043D10"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043D10"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чувства гордости </w:t>
            </w:r>
            <w:r w:rsidR="00043D10" w:rsidRPr="00195C84">
              <w:rPr>
                <w:rFonts w:ascii="Times New Roman" w:eastAsia="Times New Roman" w:hAnsi="Times New Roman" w:cs="Times New Roman"/>
                <w:kern w:val="1"/>
                <w:sz w:val="24"/>
                <w:szCs w:val="24"/>
              </w:rPr>
              <w:lastRenderedPageBreak/>
              <w:t>за свою Родину, её исто</w:t>
            </w:r>
            <w:r w:rsidR="00043D10"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Составлять план текста: делить </w:t>
            </w:r>
            <w:r w:rsidRPr="00195C84">
              <w:rPr>
                <w:rFonts w:ascii="Times New Roman" w:eastAsia="Times New Roman" w:hAnsi="Times New Roman" w:cs="Times New Roman"/>
                <w:kern w:val="1"/>
                <w:sz w:val="24"/>
                <w:szCs w:val="24"/>
                <w:lang w:eastAsia="ar-SA"/>
              </w:rPr>
              <w:lastRenderedPageBreak/>
              <w:t xml:space="preserve">текст на части, 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фрагменту текста.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D7A92" w:rsidRPr="006D7A92" w:rsidRDefault="006D7A92" w:rsidP="00195C84">
            <w:pPr>
              <w:widowControl w:val="0"/>
              <w:suppressAutoHyphens/>
              <w:snapToGrid w:val="0"/>
              <w:spacing w:after="0" w:line="240" w:lineRule="auto"/>
              <w:contextualSpacing/>
              <w:rPr>
                <w:rFonts w:ascii="Times New Roman" w:eastAsia="Andale Sans UI" w:hAnsi="Times New Roman" w:cs="Times New Roman"/>
                <w:b/>
                <w:kern w:val="1"/>
                <w:sz w:val="24"/>
                <w:szCs w:val="24"/>
              </w:rPr>
            </w:pPr>
            <w:r>
              <w:rPr>
                <w:rFonts w:ascii="Times New Roman" w:hAnsi="Times New Roman" w:cs="Times New Roman"/>
                <w:sz w:val="24"/>
                <w:szCs w:val="24"/>
              </w:rPr>
              <w:t xml:space="preserve">Принести книги с </w:t>
            </w:r>
            <w:r>
              <w:rPr>
                <w:rFonts w:ascii="Times New Roman" w:hAnsi="Times New Roman" w:cs="Times New Roman"/>
                <w:sz w:val="24"/>
                <w:szCs w:val="24"/>
              </w:rPr>
              <w:lastRenderedPageBreak/>
              <w:t>любимыми сказками.</w:t>
            </w:r>
          </w:p>
          <w:p w:rsidR="00043D10" w:rsidRPr="006D7A92" w:rsidRDefault="00043D10" w:rsidP="006D7A92">
            <w:pPr>
              <w:rPr>
                <w:rFonts w:ascii="Times New Roman" w:eastAsia="Andale Sans UI" w:hAnsi="Times New Roman" w:cs="Times New Roman"/>
                <w:b/>
                <w:sz w:val="24"/>
                <w:szCs w:val="24"/>
              </w:rPr>
            </w:pP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18</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2D012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Pr>
                <w:rFonts w:ascii="Times New Roman" w:hAnsi="Times New Roman" w:cs="Times New Roman"/>
                <w:sz w:val="24"/>
                <w:szCs w:val="24"/>
              </w:rPr>
              <w:t>КВН (</w:t>
            </w:r>
            <w:r w:rsidR="00745C10" w:rsidRPr="00195C84">
              <w:rPr>
                <w:rFonts w:ascii="Times New Roman" w:hAnsi="Times New Roman" w:cs="Times New Roman"/>
                <w:sz w:val="24"/>
                <w:szCs w:val="24"/>
              </w:rPr>
              <w:t>обобщающий урок по раздел</w:t>
            </w:r>
            <w:r w:rsidR="003F1CC4" w:rsidRPr="00195C84">
              <w:rPr>
                <w:rFonts w:ascii="Times New Roman" w:hAnsi="Times New Roman" w:cs="Times New Roman"/>
                <w:sz w:val="24"/>
                <w:szCs w:val="24"/>
              </w:rPr>
              <w:t>у «Устное народное творчество»</w:t>
            </w:r>
            <w:r>
              <w:rPr>
                <w:rFonts w:ascii="Times New Roman" w:hAnsi="Times New Roman" w:cs="Times New Roman"/>
                <w:sz w:val="24"/>
                <w:szCs w:val="24"/>
              </w:rPr>
              <w:t>)</w:t>
            </w:r>
            <w:r w:rsidR="00043D10" w:rsidRPr="00195C84">
              <w:rPr>
                <w:rFonts w:ascii="Times New Roman" w:eastAsia="Times New Roman" w:hAnsi="Times New Roman" w:cs="Times New Roman"/>
                <w:kern w:val="1"/>
                <w:sz w:val="24"/>
                <w:szCs w:val="24"/>
                <w:lang w:eastAsia="ar-SA"/>
              </w:rPr>
              <w:t>Тест №2  по теме «Устное народное творчество»</w:t>
            </w:r>
            <w:r>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Какие жанры УНТ ты можешь назвать?</w:t>
            </w:r>
          </w:p>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Что означает понятие устное народное творчество?</w:t>
            </w:r>
          </w:p>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Что такое  сказка? Какие сказки называются волшебными?</w:t>
            </w:r>
          </w:p>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 xml:space="preserve">Что такое зачин, </w:t>
            </w:r>
            <w:r w:rsidRPr="001D1613">
              <w:rPr>
                <w:rFonts w:ascii="Times New Roman" w:eastAsia="Calibri" w:hAnsi="Times New Roman" w:cs="Times New Roman"/>
                <w:sz w:val="24"/>
                <w:szCs w:val="24"/>
              </w:rPr>
              <w:lastRenderedPageBreak/>
              <w:t>присказка. концовка?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8D42B6">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конструктивно разрешать конфликты посред</w:t>
            </w:r>
            <w:r w:rsidR="00043D10"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8D42B6"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природы,</w:t>
            </w:r>
            <w:r>
              <w:rPr>
                <w:rFonts w:ascii="Times New Roman" w:eastAsia="Times New Roman" w:hAnsi="Times New Roman" w:cs="Times New Roman"/>
                <w:kern w:val="1"/>
                <w:sz w:val="24"/>
                <w:szCs w:val="24"/>
              </w:rPr>
              <w:t xml:space="preserve"> народов, культур и религий.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сказки.</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745C10" w:rsidRPr="00195C84" w:rsidRDefault="003449AC"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19</w:t>
            </w:r>
          </w:p>
        </w:tc>
        <w:tc>
          <w:tcPr>
            <w:tcW w:w="1559" w:type="dxa"/>
            <w:tcBorders>
              <w:top w:val="single" w:sz="4" w:space="0" w:color="000000"/>
              <w:left w:val="single" w:sz="4" w:space="0" w:color="000000"/>
              <w:bottom w:val="single" w:sz="4" w:space="0" w:color="000000"/>
            </w:tcBorders>
            <w:shd w:val="clear" w:color="auto" w:fill="auto"/>
          </w:tcPr>
          <w:p w:rsidR="00745C10" w:rsidRPr="00195C84" w:rsidRDefault="00745C10"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Проект «Сочиняем волшебную сказку</w:t>
            </w:r>
            <w:r w:rsidR="003F1CC4" w:rsidRPr="00195C84">
              <w:rPr>
                <w:rFonts w:ascii="Times New Roman" w:hAnsi="Times New Roman" w:cs="Times New Roman"/>
                <w:sz w:val="24"/>
                <w:szCs w:val="24"/>
              </w:rPr>
              <w:t>». Оценка достижений</w:t>
            </w:r>
            <w:r w:rsidRPr="00195C84">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 xml:space="preserve">Что является общим для всех  волшебных сказок? Какие </w:t>
            </w:r>
          </w:p>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элементы народной  сказки были использованы каждой группы? Чья сказка оказалась наиболее близка к фольклорной,</w:t>
            </w:r>
          </w:p>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 xml:space="preserve"> а чья</w:t>
            </w:r>
            <w:r w:rsidR="00AF5F92">
              <w:rPr>
                <w:rFonts w:ascii="Times New Roman" w:eastAsia="Calibri" w:hAnsi="Times New Roman" w:cs="Times New Roman"/>
                <w:sz w:val="24"/>
                <w:szCs w:val="24"/>
              </w:rPr>
              <w:t xml:space="preserve"> </w:t>
            </w:r>
            <w:r w:rsidRPr="001D1613">
              <w:rPr>
                <w:rFonts w:ascii="Times New Roman" w:eastAsia="Calibri" w:hAnsi="Times New Roman" w:cs="Times New Roman"/>
                <w:sz w:val="24"/>
                <w:szCs w:val="24"/>
              </w:rPr>
              <w:t>-действительно</w:t>
            </w:r>
          </w:p>
          <w:p w:rsidR="00745C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оригинальной. Имеющий</w:t>
            </w:r>
            <w:r w:rsidR="00F40B04">
              <w:rPr>
                <w:rFonts w:ascii="Times New Roman" w:eastAsia="Calibri" w:hAnsi="Times New Roman" w:cs="Times New Roman"/>
                <w:sz w:val="24"/>
                <w:szCs w:val="24"/>
              </w:rPr>
              <w:t xml:space="preserve"> </w:t>
            </w:r>
            <w:r w:rsidRPr="001D1613">
              <w:rPr>
                <w:rFonts w:ascii="Times New Roman" w:eastAsia="Calibri" w:hAnsi="Times New Roman" w:cs="Times New Roman"/>
                <w:sz w:val="24"/>
                <w:szCs w:val="24"/>
              </w:rPr>
              <w:t>лишь отдаленное сходство с народными сказками?</w:t>
            </w:r>
          </w:p>
        </w:tc>
        <w:tc>
          <w:tcPr>
            <w:tcW w:w="2126" w:type="dxa"/>
            <w:tcBorders>
              <w:top w:val="single" w:sz="4" w:space="0" w:color="000000"/>
              <w:left w:val="single" w:sz="4" w:space="0" w:color="000000"/>
              <w:bottom w:val="single" w:sz="4" w:space="0" w:color="000000"/>
            </w:tcBorders>
            <w:shd w:val="clear" w:color="auto" w:fill="auto"/>
          </w:tcPr>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w:t>
            </w:r>
            <w:r w:rsidR="008D42B6">
              <w:rPr>
                <w:rFonts w:ascii="Times New Roman" w:eastAsia="Andale Sans UI" w:hAnsi="Times New Roman" w:cs="Times New Roman"/>
                <w:kern w:val="1"/>
                <w:sz w:val="24"/>
                <w:szCs w:val="24"/>
              </w:rPr>
              <w:t>рки к прочитанному произведению.</w:t>
            </w:r>
          </w:p>
          <w:p w:rsidR="00745C10" w:rsidRPr="00195C84" w:rsidRDefault="00745C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7" w:type="dxa"/>
            <w:tcBorders>
              <w:top w:val="single" w:sz="4" w:space="0" w:color="000000"/>
              <w:left w:val="single" w:sz="4" w:space="0" w:color="000000"/>
              <w:bottom w:val="single" w:sz="4" w:space="0" w:color="000000"/>
            </w:tcBorders>
            <w:shd w:val="clear" w:color="auto" w:fill="auto"/>
          </w:tcPr>
          <w:p w:rsidR="00745C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D56F16" w:rsidRPr="00195C84">
              <w:rPr>
                <w:rFonts w:ascii="Times New Roman" w:eastAsia="Times New Roman" w:hAnsi="Times New Roman" w:cs="Times New Roman"/>
                <w:kern w:val="1"/>
                <w:sz w:val="24"/>
                <w:szCs w:val="24"/>
              </w:rPr>
              <w:t>отовность конструктивно разрешать конфликты посред</w:t>
            </w:r>
            <w:r w:rsidR="00D56F16"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top w:val="single" w:sz="4" w:space="0" w:color="000000"/>
              <w:left w:val="single" w:sz="4" w:space="0" w:color="000000"/>
              <w:bottom w:val="single" w:sz="4" w:space="0" w:color="000000"/>
            </w:tcBorders>
            <w:shd w:val="clear" w:color="auto" w:fill="auto"/>
          </w:tcPr>
          <w:p w:rsidR="00745C10" w:rsidRPr="00195C84" w:rsidRDefault="008D42B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D56F16"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top w:val="single" w:sz="4" w:space="0" w:color="000000"/>
              <w:left w:val="single" w:sz="4" w:space="0" w:color="000000"/>
              <w:bottom w:val="single" w:sz="4" w:space="0" w:color="000000"/>
            </w:tcBorders>
            <w:shd w:val="clear" w:color="auto" w:fill="auto"/>
          </w:tcPr>
          <w:p w:rsidR="00745C10" w:rsidRPr="00195C84" w:rsidRDefault="00D56F16"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top w:val="single" w:sz="4" w:space="0" w:color="000000"/>
              <w:left w:val="single" w:sz="4" w:space="0" w:color="000000"/>
              <w:bottom w:val="single" w:sz="4" w:space="0" w:color="000000"/>
            </w:tcBorders>
            <w:shd w:val="clear" w:color="auto" w:fill="auto"/>
          </w:tcPr>
          <w:p w:rsidR="00745C10" w:rsidRPr="00195C84" w:rsidRDefault="00745C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745C10" w:rsidRPr="00195C84" w:rsidRDefault="00745C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745C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Работа над проектом.</w:t>
            </w:r>
          </w:p>
        </w:tc>
      </w:tr>
      <w:tr w:rsidR="00DB2D8D" w:rsidRPr="00195C84" w:rsidTr="00D56F16">
        <w:trPr>
          <w:trHeight w:val="147"/>
        </w:trPr>
        <w:tc>
          <w:tcPr>
            <w:tcW w:w="15515" w:type="dxa"/>
            <w:gridSpan w:val="10"/>
            <w:tcBorders>
              <w:top w:val="single" w:sz="4" w:space="0" w:color="000000"/>
              <w:left w:val="single" w:sz="4" w:space="0" w:color="000000"/>
              <w:bottom w:val="single" w:sz="4" w:space="0" w:color="000000"/>
              <w:right w:val="single" w:sz="4" w:space="0" w:color="000000"/>
            </w:tcBorders>
          </w:tcPr>
          <w:p w:rsidR="00140DC2" w:rsidRPr="00195C84" w:rsidRDefault="00140DC2"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t>Поэтическая тетрадь 1 (11 ч)</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3449AC" w:rsidRPr="00195C84" w:rsidRDefault="003449AC"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20</w:t>
            </w:r>
          </w:p>
        </w:tc>
        <w:tc>
          <w:tcPr>
            <w:tcW w:w="1559"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Знакомство с названием раздела.</w:t>
            </w:r>
          </w:p>
        </w:tc>
        <w:tc>
          <w:tcPr>
            <w:tcW w:w="1701" w:type="dxa"/>
            <w:tcBorders>
              <w:top w:val="single" w:sz="4" w:space="0" w:color="000000"/>
              <w:left w:val="single" w:sz="4" w:space="0" w:color="000000"/>
              <w:bottom w:val="single" w:sz="4" w:space="0" w:color="000000"/>
              <w:right w:val="single" w:sz="4" w:space="0" w:color="000000"/>
            </w:tcBorders>
          </w:tcPr>
          <w:p w:rsidR="003449AC"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 xml:space="preserve">Какие произведения входят в раздел: стихотворные или </w:t>
            </w:r>
            <w:r w:rsidRPr="001D1613">
              <w:rPr>
                <w:rFonts w:ascii="Times New Roman" w:eastAsia="Calibri" w:hAnsi="Times New Roman" w:cs="Times New Roman"/>
                <w:sz w:val="24"/>
                <w:szCs w:val="24"/>
              </w:rPr>
              <w:lastRenderedPageBreak/>
              <w:t>прозаические?</w:t>
            </w:r>
          </w:p>
        </w:tc>
        <w:tc>
          <w:tcPr>
            <w:tcW w:w="2126" w:type="dxa"/>
            <w:tcBorders>
              <w:top w:val="single" w:sz="4" w:space="0" w:color="000000"/>
              <w:left w:val="single" w:sz="4" w:space="0" w:color="000000"/>
              <w:bottom w:val="single" w:sz="4" w:space="0" w:color="000000"/>
            </w:tcBorders>
            <w:shd w:val="clear" w:color="auto" w:fill="auto"/>
          </w:tcPr>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3449AC"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xml:space="preserve">– читать осознанно текст </w:t>
            </w:r>
            <w:r w:rsidRPr="00195C84">
              <w:rPr>
                <w:rFonts w:ascii="Times New Roman" w:eastAsia="Andale Sans UI" w:hAnsi="Times New Roman" w:cs="Times New Roman"/>
                <w:kern w:val="1"/>
                <w:sz w:val="24"/>
                <w:szCs w:val="24"/>
              </w:rPr>
              <w:lastRenderedPageBreak/>
              <w:t>художественного произведения</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3449AC" w:rsidRPr="00195C84" w:rsidRDefault="00D56F1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Times New Roman" w:hAnsi="Times New Roman" w:cs="Times New Roman"/>
                <w:kern w:val="1"/>
                <w:sz w:val="24"/>
                <w:szCs w:val="24"/>
              </w:rPr>
              <w:lastRenderedPageBreak/>
              <w:t xml:space="preserve">овладение способностью принимать и сохранять цели и задачи учебной деятельности, </w:t>
            </w:r>
            <w:r w:rsidR="00F40B04">
              <w:rPr>
                <w:rFonts w:ascii="Times New Roman" w:eastAsia="Times New Roman" w:hAnsi="Times New Roman" w:cs="Times New Roman"/>
                <w:kern w:val="1"/>
                <w:sz w:val="24"/>
                <w:szCs w:val="24"/>
              </w:rPr>
              <w:lastRenderedPageBreak/>
              <w:t>поиска средств её осуществления.</w:t>
            </w:r>
          </w:p>
        </w:tc>
        <w:tc>
          <w:tcPr>
            <w:tcW w:w="2126" w:type="dxa"/>
            <w:tcBorders>
              <w:top w:val="single" w:sz="4" w:space="0" w:color="000000"/>
              <w:left w:val="single" w:sz="4" w:space="0" w:color="000000"/>
              <w:bottom w:val="single" w:sz="4" w:space="0" w:color="000000"/>
            </w:tcBorders>
            <w:shd w:val="clear" w:color="auto" w:fill="auto"/>
          </w:tcPr>
          <w:p w:rsidR="003449AC" w:rsidRPr="00195C84" w:rsidRDefault="00D56F16"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Times New Roman" w:hAnsi="Times New Roman" w:cs="Times New Roman"/>
                <w:kern w:val="1"/>
                <w:sz w:val="24"/>
                <w:szCs w:val="24"/>
              </w:rPr>
              <w:lastRenderedPageBreak/>
              <w:t>воспитание художественно-эстетического вкуса, эстетиче</w:t>
            </w:r>
            <w:r w:rsidRPr="00195C84">
              <w:rPr>
                <w:rFonts w:ascii="Times New Roman" w:eastAsia="Times New Roman" w:hAnsi="Times New Roman" w:cs="Times New Roman"/>
                <w:kern w:val="1"/>
                <w:sz w:val="24"/>
                <w:szCs w:val="24"/>
              </w:rPr>
              <w:softHyphen/>
              <w:t xml:space="preserve">ских потребностей, </w:t>
            </w:r>
            <w:r w:rsidRPr="00195C84">
              <w:rPr>
                <w:rFonts w:ascii="Times New Roman" w:eastAsia="Times New Roman" w:hAnsi="Times New Roman" w:cs="Times New Roman"/>
                <w:kern w:val="1"/>
                <w:sz w:val="24"/>
                <w:szCs w:val="24"/>
              </w:rPr>
              <w:lastRenderedPageBreak/>
              <w:t>ценностей и чувств на основе опыта слу</w:t>
            </w:r>
            <w:r w:rsidRPr="00195C84">
              <w:rPr>
                <w:rFonts w:ascii="Times New Roman" w:eastAsia="Times New Roman" w:hAnsi="Times New Roman" w:cs="Times New Roman"/>
                <w:kern w:val="1"/>
                <w:sz w:val="24"/>
                <w:szCs w:val="24"/>
              </w:rPr>
              <w:softHyphen/>
              <w:t>шания и заучивания наизусть произве</w:t>
            </w:r>
            <w:r w:rsidR="00F40B04">
              <w:rPr>
                <w:rFonts w:ascii="Times New Roman" w:eastAsia="Times New Roman" w:hAnsi="Times New Roman" w:cs="Times New Roman"/>
                <w:kern w:val="1"/>
                <w:sz w:val="24"/>
                <w:szCs w:val="24"/>
              </w:rPr>
              <w:t>дений художественной литературы.</w:t>
            </w:r>
          </w:p>
        </w:tc>
        <w:tc>
          <w:tcPr>
            <w:tcW w:w="2126" w:type="dxa"/>
            <w:tcBorders>
              <w:top w:val="single" w:sz="4" w:space="0" w:color="000000"/>
              <w:left w:val="single" w:sz="4" w:space="0" w:color="000000"/>
              <w:bottom w:val="single" w:sz="4" w:space="0" w:color="000000"/>
            </w:tcBorders>
            <w:shd w:val="clear" w:color="auto" w:fill="auto"/>
          </w:tcPr>
          <w:p w:rsidR="003449AC" w:rsidRPr="00195C84" w:rsidRDefault="00D56F16"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Сравнивать учебный, художественный и научно-популярный тексты: выделять </w:t>
            </w:r>
            <w:r w:rsidRPr="00195C84">
              <w:rPr>
                <w:rFonts w:ascii="Times New Roman" w:eastAsia="Times New Roman" w:hAnsi="Times New Roman" w:cs="Times New Roman"/>
                <w:kern w:val="1"/>
                <w:sz w:val="24"/>
                <w:szCs w:val="24"/>
                <w:lang w:eastAsia="ar-SA"/>
              </w:rPr>
              <w:lastRenderedPageBreak/>
              <w:t>особенности каждого, устанавливать общие черты и различия</w:t>
            </w:r>
            <w:r w:rsidR="00F40B04">
              <w:rPr>
                <w:rFonts w:ascii="Times New Roman" w:eastAsia="Times New Roman" w:hAnsi="Times New Roman" w:cs="Times New Roman"/>
                <w:kern w:val="1"/>
                <w:sz w:val="24"/>
                <w:szCs w:val="24"/>
                <w:lang w:eastAsia="ar-SA"/>
              </w:rPr>
              <w:t>.</w:t>
            </w:r>
          </w:p>
        </w:tc>
        <w:tc>
          <w:tcPr>
            <w:tcW w:w="851"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3449AC"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Принести поэтический сборник с любимыми стихами.</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3449AC" w:rsidRPr="00195C84" w:rsidRDefault="003449AC"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21</w:t>
            </w:r>
          </w:p>
        </w:tc>
        <w:tc>
          <w:tcPr>
            <w:tcW w:w="1559"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Проект «Как научиться читать стихи» (на основе научно-популярной статьи Я. Смоленского).</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Каким советам</w:t>
            </w:r>
          </w:p>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Я.</w:t>
            </w:r>
            <w:r w:rsidR="00955A42">
              <w:rPr>
                <w:rFonts w:ascii="Times New Roman" w:eastAsia="Calibri" w:hAnsi="Times New Roman" w:cs="Times New Roman"/>
                <w:sz w:val="24"/>
                <w:szCs w:val="24"/>
              </w:rPr>
              <w:t xml:space="preserve"> </w:t>
            </w:r>
            <w:r w:rsidRPr="001D1613">
              <w:rPr>
                <w:rFonts w:ascii="Times New Roman" w:eastAsia="Calibri" w:hAnsi="Times New Roman" w:cs="Times New Roman"/>
                <w:sz w:val="24"/>
                <w:szCs w:val="24"/>
              </w:rPr>
              <w:t>Смоленского</w:t>
            </w:r>
          </w:p>
          <w:p w:rsidR="003449AC"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последуете при чтении стихотворения?</w:t>
            </w:r>
          </w:p>
        </w:tc>
        <w:tc>
          <w:tcPr>
            <w:tcW w:w="2126"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3449AC" w:rsidRPr="00195C84" w:rsidRDefault="003449AC"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3449AC" w:rsidRPr="00195C84" w:rsidRDefault="003449A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Times New Roman" w:hAnsi="Times New Roman" w:cs="Times New Roman"/>
                <w:kern w:val="1"/>
                <w:sz w:val="24"/>
                <w:szCs w:val="24"/>
              </w:rPr>
              <w:t xml:space="preserve">овладение способностью принимать и сохранять цели и задачи учебной деятельности, </w:t>
            </w:r>
            <w:r w:rsidR="00F40B04">
              <w:rPr>
                <w:rFonts w:ascii="Times New Roman" w:eastAsia="Times New Roman" w:hAnsi="Times New Roman" w:cs="Times New Roman"/>
                <w:kern w:val="1"/>
                <w:sz w:val="24"/>
                <w:szCs w:val="24"/>
              </w:rPr>
              <w:t>поиска средств её осуществления.</w:t>
            </w:r>
          </w:p>
        </w:tc>
        <w:tc>
          <w:tcPr>
            <w:tcW w:w="2126"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Times New Roman" w:hAnsi="Times New Roman" w:cs="Times New Roman"/>
                <w:kern w:val="1"/>
                <w:sz w:val="24"/>
                <w:szCs w:val="24"/>
              </w:rPr>
              <w:t>воспитание художественно-эстетического вкуса, эстетиче</w:t>
            </w:r>
            <w:r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Pr="00195C84">
              <w:rPr>
                <w:rFonts w:ascii="Times New Roman" w:eastAsia="Times New Roman" w:hAnsi="Times New Roman" w:cs="Times New Roman"/>
                <w:kern w:val="1"/>
                <w:sz w:val="24"/>
                <w:szCs w:val="24"/>
              </w:rPr>
              <w:softHyphen/>
              <w:t>шания и заучивания наизусть произве</w:t>
            </w:r>
            <w:r w:rsidR="00F40B04">
              <w:rPr>
                <w:rFonts w:ascii="Times New Roman" w:eastAsia="Times New Roman" w:hAnsi="Times New Roman" w:cs="Times New Roman"/>
                <w:kern w:val="1"/>
                <w:sz w:val="24"/>
                <w:szCs w:val="24"/>
              </w:rPr>
              <w:t>дений художественной литературы.</w:t>
            </w:r>
          </w:p>
        </w:tc>
        <w:tc>
          <w:tcPr>
            <w:tcW w:w="2126"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учебный, художественный и научно-популярный тексты: выделять особенности каждого, устанавливать общие черты и различия</w:t>
            </w:r>
            <w:r w:rsidR="00F40B04">
              <w:rPr>
                <w:rFonts w:ascii="Times New Roman" w:eastAsia="Times New Roman" w:hAnsi="Times New Roman" w:cs="Times New Roman"/>
                <w:kern w:val="1"/>
                <w:sz w:val="24"/>
                <w:szCs w:val="24"/>
                <w:lang w:eastAsia="ar-SA"/>
              </w:rPr>
              <w:t>.</w:t>
            </w:r>
          </w:p>
        </w:tc>
        <w:tc>
          <w:tcPr>
            <w:tcW w:w="851"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3449AC" w:rsidRPr="00195C84" w:rsidRDefault="003449AC"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D7A92"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Подготовить проект по статье Я. </w:t>
            </w:r>
            <w:proofErr w:type="gramStart"/>
            <w:r>
              <w:rPr>
                <w:rFonts w:ascii="Times New Roman" w:hAnsi="Times New Roman" w:cs="Times New Roman"/>
                <w:sz w:val="24"/>
                <w:szCs w:val="24"/>
              </w:rPr>
              <w:t>Смоленского</w:t>
            </w:r>
            <w:proofErr w:type="gramEnd"/>
            <w:r>
              <w:rPr>
                <w:rFonts w:ascii="Times New Roman" w:hAnsi="Times New Roman" w:cs="Times New Roman"/>
                <w:sz w:val="24"/>
                <w:szCs w:val="24"/>
              </w:rPr>
              <w:t>.</w:t>
            </w:r>
          </w:p>
          <w:p w:rsidR="003449AC" w:rsidRPr="006D7A92" w:rsidRDefault="003449AC" w:rsidP="006D7A92">
            <w:pPr>
              <w:rPr>
                <w:rFonts w:ascii="Times New Roman" w:eastAsia="Andale Sans UI" w:hAnsi="Times New Roman" w:cs="Times New Roman"/>
                <w:sz w:val="24"/>
                <w:szCs w:val="24"/>
              </w:rPr>
            </w:pP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3449AC"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22</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Тютчев «Весенняя гроза»</w:t>
            </w:r>
          </w:p>
        </w:tc>
        <w:tc>
          <w:tcPr>
            <w:tcW w:w="1701" w:type="dxa"/>
            <w:tcBorders>
              <w:top w:val="single" w:sz="4" w:space="0" w:color="000000"/>
              <w:left w:val="single" w:sz="4" w:space="0" w:color="000000"/>
              <w:bottom w:val="single" w:sz="4" w:space="0" w:color="000000"/>
              <w:right w:val="single" w:sz="4" w:space="0" w:color="000000"/>
            </w:tcBorders>
          </w:tcPr>
          <w:p w:rsidR="008D3E35" w:rsidRPr="001D1613" w:rsidRDefault="008D3E35"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Как поэт помог нам  «услышать грозу?»</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способностью принимать и сохранять цели и задачи учебной деятельности, поиска средств её осуществл</w:t>
            </w:r>
            <w:r>
              <w:rPr>
                <w:rFonts w:ascii="Times New Roman" w:eastAsia="Times New Roman" w:hAnsi="Times New Roman" w:cs="Times New Roman"/>
                <w:kern w:val="1"/>
                <w:sz w:val="24"/>
                <w:szCs w:val="24"/>
              </w:rPr>
              <w:t>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 xml:space="preserve">дений художественной </w:t>
            </w:r>
            <w:r>
              <w:rPr>
                <w:rFonts w:ascii="Times New Roman" w:eastAsia="Times New Roman" w:hAnsi="Times New Roman" w:cs="Times New Roman"/>
                <w:kern w:val="1"/>
                <w:sz w:val="24"/>
                <w:szCs w:val="24"/>
              </w:rPr>
              <w:lastRenderedPageBreak/>
              <w:t>литературы.</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Сравнивать учебный, художественный и научно-популярный тексты: выделять особенности каждого, устанавливать общие черты и различия</w:t>
            </w:r>
            <w:r w:rsidR="00F40B04">
              <w:rPr>
                <w:rFonts w:ascii="Times New Roman" w:eastAsia="Times New Roman" w:hAnsi="Times New Roman" w:cs="Times New Roman"/>
                <w:kern w:val="1"/>
                <w:sz w:val="24"/>
                <w:szCs w:val="24"/>
                <w:lang w:eastAsia="ar-SA"/>
              </w:rPr>
              <w:t>.</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стихотворение.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1FD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23</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3449AC"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Ф. Тютчев «Листья». Сочинение-миниатюра «О чём расскажут осенние листья».</w:t>
            </w:r>
          </w:p>
        </w:tc>
        <w:tc>
          <w:tcPr>
            <w:tcW w:w="1701" w:type="dxa"/>
            <w:tcBorders>
              <w:top w:val="single" w:sz="4" w:space="0" w:color="000000"/>
              <w:left w:val="single" w:sz="4" w:space="0" w:color="000000"/>
              <w:bottom w:val="single" w:sz="4" w:space="0" w:color="000000"/>
              <w:right w:val="single" w:sz="4" w:space="0" w:color="000000"/>
            </w:tcBorders>
          </w:tcPr>
          <w:p w:rsidR="005F5D40" w:rsidRPr="00195C84" w:rsidRDefault="008D3E35" w:rsidP="00195C84">
            <w:pPr>
              <w:widowControl w:val="0"/>
              <w:suppressAutoHyphens/>
              <w:autoSpaceDE w:val="0"/>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Какие приметы осени описываются в стихотворении?</w:t>
            </w:r>
          </w:p>
          <w:p w:rsidR="00043D10" w:rsidRPr="00195C84" w:rsidRDefault="008D3E3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О чем расскажут осенние листья?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F40B04">
              <w:rPr>
                <w:rFonts w:ascii="Times New Roman" w:eastAsia="Andale Sans UI" w:hAnsi="Times New Roman" w:cs="Times New Roman"/>
                <w:kern w:val="1"/>
                <w:sz w:val="24"/>
                <w:szCs w:val="24"/>
              </w:rPr>
              <w:t>делить текст на смысловые части.</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uppressAutoHyphens/>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t>ционально-нравственной 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небольшие стихотворные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нарисовать иллюстрацию, задание №3, с.63.</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1FD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24</w:t>
            </w:r>
          </w:p>
        </w:tc>
        <w:tc>
          <w:tcPr>
            <w:tcW w:w="1559" w:type="dxa"/>
            <w:tcBorders>
              <w:top w:val="single" w:sz="4" w:space="0" w:color="000000"/>
              <w:left w:val="single" w:sz="4" w:space="0" w:color="000000"/>
              <w:bottom w:val="single" w:sz="4" w:space="0" w:color="000000"/>
            </w:tcBorders>
            <w:shd w:val="clear" w:color="auto" w:fill="auto"/>
          </w:tcPr>
          <w:p w:rsidR="00741FDF" w:rsidRPr="00195C84" w:rsidRDefault="00741FDF"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А. Фет «Мама! Глянь-ка из окошка…», «Зреет рожь над жаркой нивой…».</w:t>
            </w:r>
          </w:p>
        </w:tc>
        <w:tc>
          <w:tcPr>
            <w:tcW w:w="1701" w:type="dxa"/>
            <w:tcBorders>
              <w:top w:val="single" w:sz="4" w:space="0" w:color="000000"/>
              <w:left w:val="single" w:sz="4" w:space="0" w:color="000000"/>
              <w:bottom w:val="single" w:sz="4" w:space="0" w:color="000000"/>
              <w:right w:val="single" w:sz="4" w:space="0" w:color="000000"/>
            </w:tcBorders>
          </w:tcPr>
          <w:p w:rsidR="005F5D40" w:rsidRPr="001D1613" w:rsidRDefault="005F5D40"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t>Что изобразил Фет в своем стихотворении? Как передает настроение лирического героя?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е способы достижения результата.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p w:rsidR="00741FDF" w:rsidRPr="00195C84" w:rsidRDefault="00741FDF"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небольшие стихотворные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6D7A92" w:rsidRDefault="006D7A92" w:rsidP="006D7A92">
            <w:pPr>
              <w:rPr>
                <w:rFonts w:ascii="Times New Roman" w:eastAsia="Andale Sans UI" w:hAnsi="Times New Roman" w:cs="Times New Roman"/>
                <w:sz w:val="24"/>
                <w:szCs w:val="24"/>
              </w:rPr>
            </w:pPr>
            <w:r>
              <w:rPr>
                <w:rFonts w:ascii="Times New Roman" w:hAnsi="Times New Roman" w:cs="Times New Roman"/>
                <w:sz w:val="24"/>
                <w:szCs w:val="24"/>
              </w:rPr>
              <w:t>Выучить любое стихотворение, 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1FD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25</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 xml:space="preserve">И. С. Никитин «Полно, степь моя, </w:t>
            </w:r>
            <w:r w:rsidRPr="00195C84">
              <w:rPr>
                <w:rFonts w:ascii="Times New Roman" w:eastAsia="Times New Roman" w:hAnsi="Times New Roman" w:cs="Times New Roman"/>
                <w:kern w:val="1"/>
                <w:sz w:val="24"/>
                <w:szCs w:val="24"/>
                <w:lang w:eastAsia="ar-SA"/>
              </w:rPr>
              <w:lastRenderedPageBreak/>
              <w:t>спать беспробудно …»</w:t>
            </w:r>
          </w:p>
        </w:tc>
        <w:tc>
          <w:tcPr>
            <w:tcW w:w="1701" w:type="dxa"/>
            <w:tcBorders>
              <w:top w:val="single" w:sz="4" w:space="0" w:color="000000"/>
              <w:left w:val="single" w:sz="4" w:space="0" w:color="000000"/>
              <w:bottom w:val="single" w:sz="4" w:space="0" w:color="000000"/>
              <w:right w:val="single" w:sz="4" w:space="0" w:color="000000"/>
            </w:tcBorders>
          </w:tcPr>
          <w:p w:rsidR="005F5D40" w:rsidRPr="001D1613" w:rsidRDefault="005F5D40" w:rsidP="00195C84">
            <w:pPr>
              <w:spacing w:after="0" w:line="240" w:lineRule="auto"/>
              <w:contextualSpacing/>
              <w:rPr>
                <w:rFonts w:ascii="Times New Roman" w:eastAsia="Calibri" w:hAnsi="Times New Roman" w:cs="Times New Roman"/>
                <w:sz w:val="24"/>
                <w:szCs w:val="24"/>
              </w:rPr>
            </w:pPr>
            <w:r w:rsidRPr="001D1613">
              <w:rPr>
                <w:rFonts w:ascii="Times New Roman" w:eastAsia="Calibri" w:hAnsi="Times New Roman" w:cs="Times New Roman"/>
                <w:sz w:val="24"/>
                <w:szCs w:val="24"/>
              </w:rPr>
              <w:lastRenderedPageBreak/>
              <w:t xml:space="preserve">Какие картины природы сменяют друг </w:t>
            </w:r>
            <w:r w:rsidRPr="001D1613">
              <w:rPr>
                <w:rFonts w:ascii="Times New Roman" w:eastAsia="Calibri" w:hAnsi="Times New Roman" w:cs="Times New Roman"/>
                <w:sz w:val="24"/>
                <w:szCs w:val="24"/>
              </w:rPr>
              <w:lastRenderedPageBreak/>
              <w:t>друга в стихотворении Никитина?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lastRenderedPageBreak/>
              <w:t>– читать осознанно текст художественного произведения</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И</w:t>
            </w:r>
            <w:r w:rsidR="00043D10" w:rsidRPr="00195C84">
              <w:rPr>
                <w:rFonts w:ascii="Times New Roman" w:eastAsia="Times New Roman" w:hAnsi="Times New Roman" w:cs="Times New Roman"/>
                <w:kern w:val="1"/>
                <w:sz w:val="24"/>
                <w:szCs w:val="24"/>
              </w:rPr>
              <w:t>спользование знаково-символических средств пре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r>
            <w:r>
              <w:rPr>
                <w:rFonts w:ascii="Times New Roman" w:eastAsia="Times New Roman" w:hAnsi="Times New Roman" w:cs="Times New Roman"/>
                <w:kern w:val="1"/>
                <w:sz w:val="24"/>
                <w:szCs w:val="24"/>
              </w:rPr>
              <w:lastRenderedPageBreak/>
              <w:t>ления информации о книгах.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П</w:t>
            </w:r>
            <w:r w:rsidR="00043D10" w:rsidRPr="00195C84">
              <w:rPr>
                <w:rFonts w:ascii="Times New Roman" w:eastAsia="Times New Roman" w:hAnsi="Times New Roman" w:cs="Times New Roman"/>
                <w:kern w:val="1"/>
                <w:sz w:val="24"/>
                <w:szCs w:val="24"/>
              </w:rPr>
              <w:t xml:space="preserve">ринятие и освоение социальной роли обучающегося, </w:t>
            </w:r>
            <w:r w:rsidR="00043D10" w:rsidRPr="00195C84">
              <w:rPr>
                <w:rFonts w:ascii="Times New Roman" w:eastAsia="Times New Roman" w:hAnsi="Times New Roman" w:cs="Times New Roman"/>
                <w:kern w:val="1"/>
                <w:sz w:val="24"/>
                <w:szCs w:val="24"/>
              </w:rPr>
              <w:lastRenderedPageBreak/>
              <w:t>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ностного смысла учения.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Анализировать особенности авторских выразительных </w:t>
            </w:r>
            <w:r w:rsidRPr="00195C84">
              <w:rPr>
                <w:rFonts w:ascii="Times New Roman" w:eastAsia="Times New Roman" w:hAnsi="Times New Roman" w:cs="Times New Roman"/>
                <w:kern w:val="1"/>
                <w:sz w:val="24"/>
                <w:szCs w:val="24"/>
                <w:lang w:eastAsia="ar-SA"/>
              </w:rPr>
              <w:lastRenderedPageBreak/>
              <w:t>средств, соотносить их с жанром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6D7A92" w:rsidRDefault="006D7A92" w:rsidP="006D7A92">
            <w:pPr>
              <w:rPr>
                <w:rFonts w:ascii="Times New Roman" w:eastAsia="Andale Sans UI" w:hAnsi="Times New Roman" w:cs="Times New Roman"/>
                <w:sz w:val="24"/>
                <w:szCs w:val="24"/>
              </w:rPr>
            </w:pPr>
            <w:r>
              <w:rPr>
                <w:rFonts w:ascii="Times New Roman" w:hAnsi="Times New Roman" w:cs="Times New Roman"/>
                <w:sz w:val="24"/>
                <w:szCs w:val="24"/>
              </w:rPr>
              <w:t>Выучить отрывок, нарисоват</w:t>
            </w:r>
            <w:r>
              <w:rPr>
                <w:rFonts w:ascii="Times New Roman" w:hAnsi="Times New Roman" w:cs="Times New Roman"/>
                <w:sz w:val="24"/>
                <w:szCs w:val="24"/>
              </w:rPr>
              <w:lastRenderedPageBreak/>
              <w:t>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741FD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26</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И. С. Никитин «Встреча зимы»</w:t>
            </w:r>
            <w:r w:rsidR="003F1CC4" w:rsidRPr="00195C84">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5F5D40" w:rsidRPr="005F5D40" w:rsidRDefault="005F5D40" w:rsidP="00195C84">
            <w:pPr>
              <w:spacing w:after="0" w:line="240" w:lineRule="auto"/>
              <w:contextualSpacing/>
              <w:rPr>
                <w:rFonts w:ascii="Times New Roman" w:eastAsia="Calibri" w:hAnsi="Times New Roman" w:cs="Times New Roman"/>
                <w:sz w:val="24"/>
                <w:szCs w:val="24"/>
              </w:rPr>
            </w:pPr>
            <w:r w:rsidRPr="005F5D40">
              <w:rPr>
                <w:rFonts w:ascii="Times New Roman" w:eastAsia="Calibri" w:hAnsi="Times New Roman" w:cs="Times New Roman"/>
                <w:sz w:val="24"/>
                <w:szCs w:val="24"/>
              </w:rPr>
              <w:t>Как относится автор  к родине и к русскому человеку?</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де</w:t>
            </w:r>
            <w:r w:rsidR="00F40B04">
              <w:rPr>
                <w:rFonts w:ascii="Times New Roman" w:eastAsia="Andale Sans UI" w:hAnsi="Times New Roman" w:cs="Times New Roman"/>
                <w:kern w:val="1"/>
                <w:sz w:val="24"/>
                <w:szCs w:val="24"/>
              </w:rPr>
              <w:t>лить текст на смысловые части.</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средств для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самостоятельности и личной ответственности за свои поступки на основе представлени</w:t>
            </w:r>
            <w:r>
              <w:rPr>
                <w:rFonts w:ascii="Times New Roman" w:eastAsia="Times New Roman" w:hAnsi="Times New Roman" w:cs="Times New Roman"/>
                <w:kern w:val="1"/>
                <w:sz w:val="24"/>
                <w:szCs w:val="24"/>
              </w:rPr>
              <w:t>й о нравственных нормах общения.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отрывок, нарисовать иллюстрацию, задание №7, с.71.</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27</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A20D4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И.</w:t>
            </w:r>
            <w:r w:rsidR="00043D10" w:rsidRPr="00195C84">
              <w:rPr>
                <w:rFonts w:ascii="Times New Roman" w:eastAsia="Times New Roman" w:hAnsi="Times New Roman" w:cs="Times New Roman"/>
                <w:kern w:val="1"/>
                <w:sz w:val="24"/>
                <w:szCs w:val="24"/>
                <w:lang w:eastAsia="ar-SA"/>
              </w:rPr>
              <w:t>З. Суриков «Детство»</w:t>
            </w:r>
            <w:r w:rsidR="003F1CC4" w:rsidRPr="00195C84">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5F5D40" w:rsidRPr="005F5D40" w:rsidRDefault="005F5D40" w:rsidP="00195C84">
            <w:pPr>
              <w:spacing w:after="0" w:line="240" w:lineRule="auto"/>
              <w:contextualSpacing/>
              <w:rPr>
                <w:rFonts w:ascii="Times New Roman" w:eastAsia="Calibri" w:hAnsi="Times New Roman" w:cs="Times New Roman"/>
                <w:sz w:val="24"/>
                <w:szCs w:val="24"/>
              </w:rPr>
            </w:pPr>
            <w:r w:rsidRPr="005F5D40">
              <w:rPr>
                <w:rFonts w:ascii="Times New Roman" w:eastAsia="Calibri" w:hAnsi="Times New Roman" w:cs="Times New Roman"/>
                <w:sz w:val="24"/>
                <w:szCs w:val="24"/>
              </w:rPr>
              <w:t>Чем отличается</w:t>
            </w:r>
          </w:p>
          <w:p w:rsidR="005F5D40" w:rsidRPr="005F5D40" w:rsidRDefault="005F5D40" w:rsidP="00195C84">
            <w:pPr>
              <w:spacing w:after="0" w:line="240" w:lineRule="auto"/>
              <w:contextualSpacing/>
              <w:rPr>
                <w:rFonts w:ascii="Times New Roman" w:eastAsia="Calibri" w:hAnsi="Times New Roman" w:cs="Times New Roman"/>
                <w:sz w:val="24"/>
                <w:szCs w:val="24"/>
              </w:rPr>
            </w:pPr>
            <w:r w:rsidRPr="005F5D40">
              <w:rPr>
                <w:rFonts w:ascii="Times New Roman" w:eastAsia="Calibri" w:hAnsi="Times New Roman" w:cs="Times New Roman"/>
                <w:sz w:val="24"/>
                <w:szCs w:val="24"/>
              </w:rPr>
              <w:t>Ваше детство от описанного в стихотворении?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различных способов поиска учебной ин</w:t>
            </w:r>
            <w:r w:rsidR="00043D10"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043D10" w:rsidRPr="00195C84">
              <w:rPr>
                <w:rFonts w:ascii="Times New Roman" w:eastAsia="Times New Roman" w:hAnsi="Times New Roman" w:cs="Times New Roman"/>
                <w:kern w:val="1"/>
                <w:sz w:val="24"/>
                <w:szCs w:val="24"/>
              </w:rPr>
              <w:softHyphen/>
              <w:t>претации информации в 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навыков сотрудничества со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 xml:space="preserve">нивать поступки героев литературных произведений со </w:t>
            </w:r>
            <w:r w:rsidR="00043D10" w:rsidRPr="00195C84">
              <w:rPr>
                <w:rFonts w:ascii="Times New Roman" w:eastAsia="Times New Roman" w:hAnsi="Times New Roman" w:cs="Times New Roman"/>
                <w:kern w:val="1"/>
                <w:sz w:val="24"/>
                <w:szCs w:val="24"/>
              </w:rPr>
              <w:lastRenderedPageBreak/>
              <w:t>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Выразительно читать небольшие стихотворные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4 четверостишия, 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28</w:t>
            </w:r>
          </w:p>
        </w:tc>
        <w:tc>
          <w:tcPr>
            <w:tcW w:w="1559"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И. Суриков «Зима». Сравнение как средство создания картины природы в лирическом стихотворении.</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5F5D4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Какие слова нам помогают понять, что наступила зима?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логическими действиями сравнения, анализа, синтеза, обобщения, 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многонационально</w:t>
            </w:r>
            <w:r>
              <w:rPr>
                <w:rFonts w:ascii="Times New Roman" w:eastAsia="Times New Roman" w:hAnsi="Times New Roman" w:cs="Times New Roman"/>
                <w:kern w:val="1"/>
                <w:sz w:val="24"/>
                <w:szCs w:val="24"/>
              </w:rPr>
              <w:t>го российского общества.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стихотворение.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29</w:t>
            </w:r>
          </w:p>
        </w:tc>
        <w:tc>
          <w:tcPr>
            <w:tcW w:w="1559"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Путешествие в Литературную страну (обобщающий урок по разделу «</w:t>
            </w:r>
            <w:r w:rsidR="003F1CC4" w:rsidRPr="00195C84">
              <w:rPr>
                <w:rFonts w:ascii="Times New Roman" w:hAnsi="Times New Roman" w:cs="Times New Roman"/>
                <w:sz w:val="24"/>
                <w:szCs w:val="24"/>
              </w:rPr>
              <w:t>Поэтическая тетрадь 1»)</w:t>
            </w:r>
          </w:p>
        </w:tc>
        <w:tc>
          <w:tcPr>
            <w:tcW w:w="1701" w:type="dxa"/>
            <w:tcBorders>
              <w:top w:val="single" w:sz="4" w:space="0" w:color="000000"/>
              <w:left w:val="single" w:sz="4" w:space="0" w:color="000000"/>
              <w:bottom w:val="single" w:sz="4" w:space="0" w:color="000000"/>
              <w:right w:val="single" w:sz="4" w:space="0" w:color="000000"/>
            </w:tcBorders>
          </w:tcPr>
          <w:p w:rsidR="005F5D40" w:rsidRPr="005F5D40" w:rsidRDefault="005F5D40" w:rsidP="00195C84">
            <w:pPr>
              <w:spacing w:after="0" w:line="240" w:lineRule="auto"/>
              <w:contextualSpacing/>
              <w:rPr>
                <w:rFonts w:ascii="Times New Roman" w:eastAsia="Calibri" w:hAnsi="Times New Roman" w:cs="Times New Roman"/>
                <w:sz w:val="24"/>
                <w:szCs w:val="24"/>
              </w:rPr>
            </w:pPr>
            <w:r w:rsidRPr="005F5D40">
              <w:rPr>
                <w:rFonts w:ascii="Times New Roman" w:eastAsia="Calibri" w:hAnsi="Times New Roman" w:cs="Times New Roman"/>
                <w:sz w:val="24"/>
                <w:szCs w:val="24"/>
              </w:rPr>
              <w:t>Не кажется ли вам, что ритм придает стихам особую музыкальность?</w:t>
            </w:r>
          </w:p>
          <w:p w:rsidR="00043D10" w:rsidRPr="00195C84" w:rsidRDefault="005F5D4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Как мелодия этих стихотворений связана с их содержанием?</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w:t>
            </w:r>
            <w:r w:rsidR="00F40B04">
              <w:rPr>
                <w:rFonts w:ascii="Times New Roman" w:eastAsia="Andale Sans UI" w:hAnsi="Times New Roman" w:cs="Times New Roman"/>
                <w:kern w:val="1"/>
                <w:sz w:val="24"/>
                <w:szCs w:val="24"/>
              </w:rPr>
              <w:t>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6D7A92"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стих</w:t>
            </w:r>
            <w:r w:rsidR="00270AE3">
              <w:rPr>
                <w:rFonts w:ascii="Times New Roman" w:hAnsi="Times New Roman" w:cs="Times New Roman"/>
                <w:sz w:val="24"/>
                <w:szCs w:val="24"/>
              </w:rPr>
              <w:t>отворение</w:t>
            </w:r>
            <w:r>
              <w:rPr>
                <w:rFonts w:ascii="Times New Roman" w:hAnsi="Times New Roman" w:cs="Times New Roman"/>
                <w:sz w:val="24"/>
                <w:szCs w:val="24"/>
              </w:rPr>
              <w:t>.</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A20D4D"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30</w:t>
            </w:r>
          </w:p>
        </w:tc>
        <w:tc>
          <w:tcPr>
            <w:tcW w:w="1559"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 xml:space="preserve">Оценка </w:t>
            </w:r>
            <w:r w:rsidRPr="00195C84">
              <w:rPr>
                <w:rFonts w:ascii="Times New Roman" w:hAnsi="Times New Roman" w:cs="Times New Roman"/>
                <w:sz w:val="24"/>
                <w:szCs w:val="24"/>
              </w:rPr>
              <w:lastRenderedPageBreak/>
              <w:t>достижений.</w:t>
            </w:r>
          </w:p>
        </w:tc>
        <w:tc>
          <w:tcPr>
            <w:tcW w:w="1701" w:type="dxa"/>
            <w:tcBorders>
              <w:top w:val="single" w:sz="4" w:space="0" w:color="000000"/>
              <w:left w:val="single" w:sz="4" w:space="0" w:color="000000"/>
              <w:bottom w:val="single" w:sz="4" w:space="0" w:color="000000"/>
              <w:right w:val="single" w:sz="4" w:space="0" w:color="000000"/>
            </w:tcBorders>
          </w:tcPr>
          <w:p w:rsidR="00A20D4D" w:rsidRPr="007D3220" w:rsidRDefault="007D3220"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7D3220">
              <w:rPr>
                <w:rFonts w:ascii="Times New Roman" w:eastAsia="Andale Sans UI" w:hAnsi="Times New Roman" w:cs="Times New Roman"/>
                <w:bCs/>
                <w:iCs/>
                <w:kern w:val="1"/>
                <w:sz w:val="24"/>
                <w:szCs w:val="24"/>
              </w:rPr>
              <w:lastRenderedPageBreak/>
              <w:t xml:space="preserve">Что нового </w:t>
            </w:r>
            <w:r w:rsidRPr="007D3220">
              <w:rPr>
                <w:rFonts w:ascii="Times New Roman" w:eastAsia="Andale Sans UI" w:hAnsi="Times New Roman" w:cs="Times New Roman"/>
                <w:bCs/>
                <w:iCs/>
                <w:kern w:val="1"/>
                <w:sz w:val="24"/>
                <w:szCs w:val="24"/>
              </w:rPr>
              <w:lastRenderedPageBreak/>
              <w:t>узнали в этом разделе?</w:t>
            </w:r>
          </w:p>
        </w:tc>
        <w:tc>
          <w:tcPr>
            <w:tcW w:w="2126" w:type="dxa"/>
            <w:tcBorders>
              <w:top w:val="single" w:sz="4" w:space="0" w:color="000000"/>
              <w:left w:val="single" w:sz="4" w:space="0" w:color="000000"/>
              <w:bottom w:val="single" w:sz="4" w:space="0" w:color="000000"/>
            </w:tcBorders>
            <w:shd w:val="clear" w:color="auto" w:fill="auto"/>
          </w:tcPr>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lastRenderedPageBreak/>
              <w:t>Уметь:</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lastRenderedPageBreak/>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D56F16" w:rsidRPr="00195C84" w:rsidRDefault="00D56F16"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F40B04">
              <w:rPr>
                <w:rFonts w:ascii="Times New Roman" w:eastAsia="Andale Sans UI" w:hAnsi="Times New Roman" w:cs="Times New Roman"/>
                <w:kern w:val="1"/>
                <w:sz w:val="24"/>
                <w:szCs w:val="24"/>
              </w:rPr>
              <w:t>делить текст на смысловые части</w:t>
            </w:r>
          </w:p>
          <w:p w:rsidR="00A20D4D" w:rsidRPr="00195C84" w:rsidRDefault="00A20D4D"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7" w:type="dxa"/>
            <w:tcBorders>
              <w:top w:val="single" w:sz="4" w:space="0" w:color="000000"/>
              <w:left w:val="single" w:sz="4" w:space="0" w:color="000000"/>
              <w:bottom w:val="single" w:sz="4" w:space="0" w:color="000000"/>
            </w:tcBorders>
            <w:shd w:val="clear" w:color="auto" w:fill="auto"/>
          </w:tcPr>
          <w:p w:rsidR="00A20D4D"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D56F16" w:rsidRPr="00195C84">
              <w:rPr>
                <w:rFonts w:ascii="Times New Roman" w:eastAsia="Times New Roman" w:hAnsi="Times New Roman" w:cs="Times New Roman"/>
                <w:kern w:val="1"/>
                <w:sz w:val="24"/>
                <w:szCs w:val="24"/>
              </w:rPr>
              <w:t xml:space="preserve">ормирование </w:t>
            </w:r>
            <w:r w:rsidR="00D56F16" w:rsidRPr="00195C84">
              <w:rPr>
                <w:rFonts w:ascii="Times New Roman" w:eastAsia="Times New Roman" w:hAnsi="Times New Roman" w:cs="Times New Roman"/>
                <w:kern w:val="1"/>
                <w:sz w:val="24"/>
                <w:szCs w:val="24"/>
              </w:rPr>
              <w:lastRenderedPageBreak/>
              <w:t>умения понимать причины успеха/неуспеха учебной деятельности и способности конструктивно действ</w:t>
            </w:r>
            <w:r>
              <w:rPr>
                <w:rFonts w:ascii="Times New Roman" w:eastAsia="Times New Roman" w:hAnsi="Times New Roman" w:cs="Times New Roman"/>
                <w:kern w:val="1"/>
                <w:sz w:val="24"/>
                <w:szCs w:val="24"/>
              </w:rPr>
              <w:t>овать даже в ситуациях неуспеха.</w:t>
            </w:r>
          </w:p>
        </w:tc>
        <w:tc>
          <w:tcPr>
            <w:tcW w:w="2126" w:type="dxa"/>
            <w:tcBorders>
              <w:top w:val="single" w:sz="4" w:space="0" w:color="000000"/>
              <w:left w:val="single" w:sz="4" w:space="0" w:color="000000"/>
              <w:bottom w:val="single" w:sz="4" w:space="0" w:color="000000"/>
            </w:tcBorders>
            <w:shd w:val="clear" w:color="auto" w:fill="auto"/>
          </w:tcPr>
          <w:p w:rsidR="00A20D4D"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Н</w:t>
            </w:r>
            <w:r w:rsidR="00906B57" w:rsidRPr="00195C84">
              <w:rPr>
                <w:rFonts w:ascii="Times New Roman" w:eastAsia="Times New Roman" w:hAnsi="Times New Roman" w:cs="Times New Roman"/>
                <w:kern w:val="1"/>
                <w:sz w:val="24"/>
                <w:szCs w:val="24"/>
              </w:rPr>
              <w:t xml:space="preserve">аличие </w:t>
            </w:r>
            <w:r w:rsidR="00906B57" w:rsidRPr="00195C84">
              <w:rPr>
                <w:rFonts w:ascii="Times New Roman" w:eastAsia="Times New Roman" w:hAnsi="Times New Roman" w:cs="Times New Roman"/>
                <w:kern w:val="1"/>
                <w:sz w:val="24"/>
                <w:szCs w:val="24"/>
              </w:rPr>
              <w:lastRenderedPageBreak/>
              <w:t>мотивации к творческому труду и бережному отношению к материальным и духовным ценностям, формиро</w:t>
            </w:r>
            <w:r w:rsidR="00906B57"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top w:val="single" w:sz="4" w:space="0" w:color="000000"/>
              <w:left w:val="single" w:sz="4" w:space="0" w:color="000000"/>
              <w:bottom w:val="single" w:sz="4" w:space="0" w:color="000000"/>
            </w:tcBorders>
            <w:shd w:val="clear" w:color="auto" w:fill="auto"/>
          </w:tcPr>
          <w:p w:rsidR="00A20D4D" w:rsidRPr="00195C84" w:rsidRDefault="00906B5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Анализировать </w:t>
            </w:r>
            <w:r w:rsidRPr="00195C84">
              <w:rPr>
                <w:rFonts w:ascii="Times New Roman" w:eastAsia="Times New Roman" w:hAnsi="Times New Roman" w:cs="Times New Roman"/>
                <w:kern w:val="1"/>
                <w:sz w:val="24"/>
                <w:szCs w:val="24"/>
                <w:lang w:eastAsia="ar-SA"/>
              </w:rPr>
              <w:lastRenderedPageBreak/>
              <w:t>особенности авторских выразительных средств, соотносить их с жанром произведения.</w:t>
            </w:r>
          </w:p>
        </w:tc>
        <w:tc>
          <w:tcPr>
            <w:tcW w:w="851"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A20D4D"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Задание </w:t>
            </w:r>
            <w:r>
              <w:rPr>
                <w:rFonts w:ascii="Times New Roman" w:hAnsi="Times New Roman" w:cs="Times New Roman"/>
                <w:sz w:val="24"/>
                <w:szCs w:val="24"/>
              </w:rPr>
              <w:lastRenderedPageBreak/>
              <w:t>№9, с.80.</w:t>
            </w:r>
          </w:p>
        </w:tc>
      </w:tr>
      <w:tr w:rsidR="00DB2D8D" w:rsidRPr="00195C84" w:rsidTr="00D56F16">
        <w:trPr>
          <w:trHeight w:val="147"/>
        </w:trPr>
        <w:tc>
          <w:tcPr>
            <w:tcW w:w="15515" w:type="dxa"/>
            <w:gridSpan w:val="10"/>
            <w:tcBorders>
              <w:top w:val="single" w:sz="4" w:space="0" w:color="000000"/>
              <w:left w:val="single" w:sz="4" w:space="0" w:color="000000"/>
              <w:bottom w:val="single" w:sz="4" w:space="0" w:color="000000"/>
              <w:right w:val="single" w:sz="4" w:space="0" w:color="000000"/>
            </w:tcBorders>
          </w:tcPr>
          <w:p w:rsidR="005801F9" w:rsidRPr="00195C84" w:rsidRDefault="005801F9"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lastRenderedPageBreak/>
              <w:t>Великие русские писатели (24 ч)</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A20D4D"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31</w:t>
            </w:r>
          </w:p>
        </w:tc>
        <w:tc>
          <w:tcPr>
            <w:tcW w:w="1559"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Знакомство с названием раздела.</w:t>
            </w:r>
          </w:p>
        </w:tc>
        <w:tc>
          <w:tcPr>
            <w:tcW w:w="1701" w:type="dxa"/>
            <w:tcBorders>
              <w:top w:val="single" w:sz="4" w:space="0" w:color="000000"/>
              <w:left w:val="single" w:sz="4" w:space="0" w:color="000000"/>
              <w:bottom w:val="single" w:sz="4" w:space="0" w:color="000000"/>
              <w:right w:val="single" w:sz="4" w:space="0" w:color="000000"/>
            </w:tcBorders>
          </w:tcPr>
          <w:p w:rsidR="005F5D40" w:rsidRPr="005F5D40" w:rsidRDefault="005F5D40" w:rsidP="00195C84">
            <w:pPr>
              <w:spacing w:after="0" w:line="240" w:lineRule="auto"/>
              <w:contextualSpacing/>
              <w:rPr>
                <w:rFonts w:ascii="Times New Roman" w:eastAsia="Calibri" w:hAnsi="Times New Roman" w:cs="Times New Roman"/>
                <w:sz w:val="24"/>
                <w:szCs w:val="24"/>
              </w:rPr>
            </w:pPr>
            <w:r w:rsidRPr="005F5D40">
              <w:rPr>
                <w:rFonts w:ascii="Times New Roman" w:eastAsia="Calibri" w:hAnsi="Times New Roman" w:cs="Times New Roman"/>
                <w:sz w:val="24"/>
                <w:szCs w:val="24"/>
              </w:rPr>
              <w:t>Какие произведения входят в раздел.</w:t>
            </w:r>
          </w:p>
          <w:p w:rsidR="00A20D4D" w:rsidRPr="00195C84" w:rsidRDefault="00A20D4D"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top w:val="single" w:sz="4" w:space="0" w:color="000000"/>
              <w:left w:val="single" w:sz="4" w:space="0" w:color="000000"/>
              <w:bottom w:val="single" w:sz="4" w:space="0" w:color="000000"/>
            </w:tcBorders>
            <w:shd w:val="clear" w:color="auto" w:fill="auto"/>
          </w:tcPr>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A20D4D"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A20D4D"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906B57" w:rsidRPr="00195C84">
              <w:rPr>
                <w:rFonts w:ascii="Times New Roman" w:eastAsia="Times New Roman" w:hAnsi="Times New Roman" w:cs="Times New Roman"/>
                <w:kern w:val="1"/>
                <w:sz w:val="24"/>
                <w:szCs w:val="24"/>
              </w:rPr>
              <w:t>отовность конструктивно разрешать конфликты посред</w:t>
            </w:r>
            <w:r w:rsidR="00906B57"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top w:val="single" w:sz="4" w:space="0" w:color="000000"/>
              <w:left w:val="single" w:sz="4" w:space="0" w:color="000000"/>
              <w:bottom w:val="single" w:sz="4" w:space="0" w:color="000000"/>
            </w:tcBorders>
            <w:shd w:val="clear" w:color="auto" w:fill="auto"/>
          </w:tcPr>
          <w:p w:rsidR="00A20D4D"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Р</w:t>
            </w:r>
            <w:r w:rsidR="00906B57" w:rsidRPr="00195C84">
              <w:rPr>
                <w:rFonts w:ascii="Times New Roman" w:eastAsia="Times New Roman" w:hAnsi="Times New Roman" w:cs="Times New Roman"/>
                <w:kern w:val="1"/>
                <w:sz w:val="24"/>
                <w:szCs w:val="24"/>
              </w:rPr>
              <w:t>азвитие этических чувств, доброжелательности и эмо</w:t>
            </w:r>
            <w:r w:rsidR="00906B57" w:rsidRPr="00195C84">
              <w:rPr>
                <w:rFonts w:ascii="Times New Roman" w:eastAsia="Times New Roman" w:hAnsi="Times New Roman" w:cs="Times New Roman"/>
                <w:kern w:val="1"/>
                <w:sz w:val="24"/>
                <w:szCs w:val="24"/>
              </w:rPr>
              <w:softHyphen/>
              <w:t>ционально-нравственной 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top w:val="single" w:sz="4" w:space="0" w:color="000000"/>
              <w:left w:val="single" w:sz="4" w:space="0" w:color="000000"/>
              <w:bottom w:val="single" w:sz="4" w:space="0" w:color="000000"/>
            </w:tcBorders>
            <w:shd w:val="clear" w:color="auto" w:fill="auto"/>
          </w:tcPr>
          <w:p w:rsidR="00A20D4D" w:rsidRPr="00195C84" w:rsidRDefault="00906B5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A20D4D"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Принести поэтические сборники, из которых понравились стихи.</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A20D4D"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32</w:t>
            </w:r>
          </w:p>
        </w:tc>
        <w:tc>
          <w:tcPr>
            <w:tcW w:w="1559"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 xml:space="preserve">А. Пушкин. Подготовка сообщения «Что интересного я узнал о жизни А.С. </w:t>
            </w:r>
            <w:r w:rsidRPr="00195C84">
              <w:rPr>
                <w:rFonts w:ascii="Times New Roman" w:hAnsi="Times New Roman" w:cs="Times New Roman"/>
                <w:sz w:val="24"/>
                <w:szCs w:val="24"/>
              </w:rPr>
              <w:lastRenderedPageBreak/>
              <w:t>Пушкина».</w:t>
            </w:r>
          </w:p>
        </w:tc>
        <w:tc>
          <w:tcPr>
            <w:tcW w:w="1701" w:type="dxa"/>
            <w:tcBorders>
              <w:top w:val="single" w:sz="4" w:space="0" w:color="000000"/>
              <w:left w:val="single" w:sz="4" w:space="0" w:color="000000"/>
              <w:bottom w:val="single" w:sz="4" w:space="0" w:color="000000"/>
              <w:right w:val="single" w:sz="4" w:space="0" w:color="000000"/>
            </w:tcBorders>
          </w:tcPr>
          <w:p w:rsidR="005F5D40" w:rsidRPr="005F5D40" w:rsidRDefault="005F5D40" w:rsidP="00195C84">
            <w:pPr>
              <w:spacing w:after="0" w:line="240" w:lineRule="auto"/>
              <w:contextualSpacing/>
              <w:rPr>
                <w:rFonts w:ascii="Times New Roman" w:eastAsia="Calibri" w:hAnsi="Times New Roman" w:cs="Times New Roman"/>
                <w:bCs/>
                <w:kern w:val="24"/>
                <w:sz w:val="24"/>
                <w:szCs w:val="24"/>
              </w:rPr>
            </w:pPr>
            <w:r w:rsidRPr="005F5D40">
              <w:rPr>
                <w:rFonts w:ascii="Times New Roman" w:eastAsia="Calibri" w:hAnsi="Times New Roman" w:cs="Times New Roman"/>
                <w:bCs/>
                <w:kern w:val="24"/>
                <w:sz w:val="24"/>
                <w:szCs w:val="24"/>
              </w:rPr>
              <w:lastRenderedPageBreak/>
              <w:t>Кто такой А.С.Пушкин?</w:t>
            </w:r>
          </w:p>
          <w:p w:rsidR="00A20D4D" w:rsidRPr="00195C84" w:rsidRDefault="005F5D40" w:rsidP="00195C84">
            <w:pPr>
              <w:spacing w:after="0" w:line="240" w:lineRule="auto"/>
              <w:contextualSpacing/>
              <w:rPr>
                <w:rFonts w:ascii="Times New Roman" w:eastAsia="Andale Sans UI" w:hAnsi="Times New Roman" w:cs="Times New Roman"/>
                <w:sz w:val="24"/>
                <w:szCs w:val="24"/>
              </w:rPr>
            </w:pPr>
            <w:r w:rsidRPr="001D1613">
              <w:rPr>
                <w:rFonts w:ascii="Times New Roman" w:eastAsia="Calibri" w:hAnsi="Times New Roman" w:cs="Times New Roman"/>
                <w:sz w:val="24"/>
                <w:szCs w:val="24"/>
              </w:rPr>
              <w:t>Что мы знаем о великом  русском поэте?</w:t>
            </w:r>
          </w:p>
        </w:tc>
        <w:tc>
          <w:tcPr>
            <w:tcW w:w="2126" w:type="dxa"/>
            <w:tcBorders>
              <w:top w:val="single" w:sz="4" w:space="0" w:color="000000"/>
              <w:left w:val="single" w:sz="4" w:space="0" w:color="000000"/>
              <w:bottom w:val="single" w:sz="4" w:space="0" w:color="000000"/>
            </w:tcBorders>
            <w:shd w:val="clear" w:color="auto" w:fill="auto"/>
          </w:tcPr>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A20D4D"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lastRenderedPageBreak/>
              <w:t>– создавать небольшой устный текст на заданную тему</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A20D4D"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У</w:t>
            </w:r>
            <w:r w:rsidR="00906B57" w:rsidRPr="00195C84">
              <w:rPr>
                <w:rFonts w:ascii="Times New Roman" w:eastAsia="Times New Roman" w:hAnsi="Times New Roman" w:cs="Times New Roman"/>
                <w:kern w:val="1"/>
                <w:sz w:val="24"/>
                <w:szCs w:val="24"/>
              </w:rPr>
              <w:t>мение договариваться о распределении ролей в совмест</w:t>
            </w:r>
            <w:r w:rsidR="00906B57" w:rsidRPr="00195C84">
              <w:rPr>
                <w:rFonts w:ascii="Times New Roman" w:eastAsia="Times New Roman" w:hAnsi="Times New Roman" w:cs="Times New Roman"/>
                <w:kern w:val="1"/>
                <w:sz w:val="24"/>
                <w:szCs w:val="24"/>
              </w:rPr>
              <w:softHyphen/>
              <w:t xml:space="preserve">ной деятельности, осуществлять взаимный </w:t>
            </w:r>
            <w:r w:rsidR="00906B57" w:rsidRPr="00195C84">
              <w:rPr>
                <w:rFonts w:ascii="Times New Roman" w:eastAsia="Times New Roman" w:hAnsi="Times New Roman" w:cs="Times New Roman"/>
                <w:kern w:val="1"/>
                <w:sz w:val="24"/>
                <w:szCs w:val="24"/>
              </w:rPr>
              <w:lastRenderedPageBreak/>
              <w:t>контроль в совмест</w:t>
            </w:r>
            <w:r w:rsidR="00906B57"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906B57"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top w:val="single" w:sz="4" w:space="0" w:color="000000"/>
              <w:left w:val="single" w:sz="4" w:space="0" w:color="000000"/>
              <w:bottom w:val="single" w:sz="4" w:space="0" w:color="000000"/>
            </w:tcBorders>
            <w:shd w:val="clear" w:color="auto" w:fill="auto"/>
          </w:tcPr>
          <w:p w:rsidR="00A20D4D"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В</w:t>
            </w:r>
            <w:r w:rsidR="00906B57" w:rsidRPr="00195C84">
              <w:rPr>
                <w:rFonts w:ascii="Times New Roman" w:eastAsia="Times New Roman" w:hAnsi="Times New Roman" w:cs="Times New Roman"/>
                <w:kern w:val="1"/>
                <w:sz w:val="24"/>
                <w:szCs w:val="24"/>
              </w:rPr>
              <w:t>оспитание художественно-эстетического вкуса, эстетиче</w:t>
            </w:r>
            <w:r w:rsidR="00906B57" w:rsidRPr="00195C84">
              <w:rPr>
                <w:rFonts w:ascii="Times New Roman" w:eastAsia="Times New Roman" w:hAnsi="Times New Roman" w:cs="Times New Roman"/>
                <w:kern w:val="1"/>
                <w:sz w:val="24"/>
                <w:szCs w:val="24"/>
              </w:rPr>
              <w:softHyphen/>
              <w:t xml:space="preserve">ских потребностей, ценностей и </w:t>
            </w:r>
            <w:r w:rsidR="00906B57" w:rsidRPr="00195C84">
              <w:rPr>
                <w:rFonts w:ascii="Times New Roman" w:eastAsia="Times New Roman" w:hAnsi="Times New Roman" w:cs="Times New Roman"/>
                <w:kern w:val="1"/>
                <w:sz w:val="24"/>
                <w:szCs w:val="24"/>
              </w:rPr>
              <w:lastRenderedPageBreak/>
              <w:t>чувств на основе опыта слу</w:t>
            </w:r>
            <w:r w:rsidR="00906B57"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top w:val="single" w:sz="4" w:space="0" w:color="000000"/>
              <w:left w:val="single" w:sz="4" w:space="0" w:color="000000"/>
              <w:bottom w:val="single" w:sz="4" w:space="0" w:color="000000"/>
            </w:tcBorders>
            <w:shd w:val="clear" w:color="auto" w:fill="auto"/>
          </w:tcPr>
          <w:p w:rsidR="00906B57" w:rsidRPr="00195C84" w:rsidRDefault="00906B5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Наблюдать: сравнивать произведения разных жанров.</w:t>
            </w:r>
          </w:p>
          <w:p w:rsidR="00A20D4D" w:rsidRPr="00195C84" w:rsidRDefault="00906B5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О</w:t>
            </w:r>
            <w:r w:rsidR="005C7646">
              <w:rPr>
                <w:rFonts w:ascii="Times New Roman" w:eastAsia="Times New Roman" w:hAnsi="Times New Roman" w:cs="Times New Roman"/>
                <w:kern w:val="1"/>
                <w:sz w:val="24"/>
                <w:szCs w:val="24"/>
                <w:lang w:eastAsia="ar-SA"/>
              </w:rPr>
              <w:t>риентироваться в литературоведчес</w:t>
            </w:r>
            <w:r w:rsidR="005C7646">
              <w:rPr>
                <w:rFonts w:ascii="Times New Roman" w:eastAsia="Times New Roman" w:hAnsi="Times New Roman" w:cs="Times New Roman"/>
                <w:kern w:val="1"/>
                <w:sz w:val="24"/>
                <w:szCs w:val="24"/>
                <w:lang w:eastAsia="ar-SA"/>
              </w:rPr>
              <w:lastRenderedPageBreak/>
              <w:t>ких</w:t>
            </w:r>
            <w:r w:rsidRPr="00195C84">
              <w:rPr>
                <w:rFonts w:ascii="Times New Roman" w:eastAsia="Times New Roman" w:hAnsi="Times New Roman" w:cs="Times New Roman"/>
                <w:kern w:val="1"/>
                <w:sz w:val="24"/>
                <w:szCs w:val="24"/>
                <w:lang w:eastAsia="ar-SA"/>
              </w:rPr>
              <w:t xml:space="preserve"> терминах, кратко характеризовать их.</w:t>
            </w:r>
          </w:p>
        </w:tc>
        <w:tc>
          <w:tcPr>
            <w:tcW w:w="851"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A20D4D"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стихотворение, подготовить сообщени</w:t>
            </w:r>
            <w:r>
              <w:rPr>
                <w:rFonts w:ascii="Times New Roman" w:hAnsi="Times New Roman" w:cs="Times New Roman"/>
                <w:sz w:val="24"/>
                <w:szCs w:val="24"/>
              </w:rPr>
              <w:lastRenderedPageBreak/>
              <w:t>е о Пушкине.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A20D4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33</w:t>
            </w:r>
          </w:p>
        </w:tc>
        <w:tc>
          <w:tcPr>
            <w:tcW w:w="1559" w:type="dxa"/>
            <w:tcBorders>
              <w:top w:val="single" w:sz="4" w:space="0" w:color="000000"/>
              <w:left w:val="single" w:sz="4" w:space="0" w:color="000000"/>
              <w:bottom w:val="single" w:sz="4" w:space="0" w:color="000000"/>
            </w:tcBorders>
            <w:shd w:val="clear" w:color="auto" w:fill="auto"/>
          </w:tcPr>
          <w:p w:rsidR="00A20D4D" w:rsidRPr="00195C84" w:rsidRDefault="00A20D4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А. Пушкин. Лирические стихотворения.</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5F5D4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D1613">
              <w:rPr>
                <w:rFonts w:ascii="Times New Roman" w:eastAsia="Calibri" w:hAnsi="Times New Roman" w:cs="Times New Roman"/>
                <w:sz w:val="24"/>
                <w:szCs w:val="24"/>
              </w:rPr>
              <w:t>Из каких отдельных зарисовок складывается общая картина осени, созданная поэтом? Из каких  слов ясно , что зима долго не наступает?</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У</w:t>
            </w:r>
            <w:r w:rsidR="00043D10" w:rsidRPr="00195C84">
              <w:rPr>
                <w:rFonts w:ascii="Times New Roman" w:eastAsia="Times New Roman" w:hAnsi="Times New Roman" w:cs="Times New Roman"/>
                <w:kern w:val="1"/>
                <w:sz w:val="24"/>
                <w:szCs w:val="24"/>
              </w:rPr>
              <w:t>мение договариваться о распределении ролей в совмест</w:t>
            </w:r>
            <w:r w:rsidR="00043D10" w:rsidRPr="00195C84">
              <w:rPr>
                <w:rFonts w:ascii="Times New Roman" w:eastAsia="Times New Roman" w:hAnsi="Times New Roman" w:cs="Times New Roman"/>
                <w:kern w:val="1"/>
                <w:sz w:val="24"/>
                <w:szCs w:val="24"/>
              </w:rPr>
              <w:softHyphen/>
              <w:t>ной деятельности, осуществлять взаимный контроль в совмест</w:t>
            </w:r>
            <w:r w:rsidR="00043D10"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043D10"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сравнивать произведения разных жанров.</w:t>
            </w:r>
          </w:p>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О</w:t>
            </w:r>
            <w:r w:rsidR="005C7646">
              <w:rPr>
                <w:rFonts w:ascii="Times New Roman" w:eastAsia="Times New Roman" w:hAnsi="Times New Roman" w:cs="Times New Roman"/>
                <w:kern w:val="1"/>
                <w:sz w:val="24"/>
                <w:szCs w:val="24"/>
                <w:lang w:eastAsia="ar-SA"/>
              </w:rPr>
              <w:t>риентироваться в литературоведческих</w:t>
            </w:r>
            <w:r w:rsidRPr="00195C84">
              <w:rPr>
                <w:rFonts w:ascii="Times New Roman" w:eastAsia="Times New Roman" w:hAnsi="Times New Roman" w:cs="Times New Roman"/>
                <w:kern w:val="1"/>
                <w:sz w:val="24"/>
                <w:szCs w:val="24"/>
                <w:lang w:eastAsia="ar-SA"/>
              </w:rPr>
              <w:t xml:space="preserve"> терминах, кратко характеризовать их.</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любое стихотворение.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34</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А.С.Пушкин «Зимнее утро»</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5F5D40" w:rsidP="00195C84">
            <w:pPr>
              <w:spacing w:after="0" w:line="240" w:lineRule="auto"/>
              <w:contextualSpacing/>
              <w:rPr>
                <w:rFonts w:ascii="Times New Roman" w:eastAsia="Andale Sans UI" w:hAnsi="Times New Roman" w:cs="Times New Roman"/>
                <w:sz w:val="24"/>
                <w:szCs w:val="24"/>
              </w:rPr>
            </w:pPr>
            <w:r w:rsidRPr="001D1613">
              <w:rPr>
                <w:rFonts w:ascii="Times New Roman" w:eastAsia="Calibri" w:hAnsi="Times New Roman" w:cs="Times New Roman"/>
                <w:sz w:val="24"/>
                <w:szCs w:val="24"/>
              </w:rPr>
              <w:t xml:space="preserve">Есть ли разница в изображении зимнего вечера и зимнего утра </w:t>
            </w:r>
            <w:r w:rsidRPr="001D1613">
              <w:rPr>
                <w:rFonts w:ascii="Times New Roman" w:eastAsia="Calibri" w:hAnsi="Times New Roman" w:cs="Times New Roman"/>
                <w:sz w:val="24"/>
                <w:szCs w:val="24"/>
              </w:rPr>
              <w:lastRenderedPageBreak/>
              <w:t>в стихотворении?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выразительно читать </w:t>
            </w:r>
            <w:r w:rsidRPr="00195C84">
              <w:rPr>
                <w:rFonts w:ascii="Times New Roman" w:eastAsia="Andale Sans UI" w:hAnsi="Times New Roman" w:cs="Times New Roman"/>
                <w:kern w:val="1"/>
                <w:sz w:val="24"/>
                <w:szCs w:val="24"/>
              </w:rPr>
              <w:lastRenderedPageBreak/>
              <w:t>произведения наизусть</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sidR="00043D10" w:rsidRPr="00195C84">
              <w:rPr>
                <w:rFonts w:ascii="Times New Roman" w:eastAsia="Times New Roman" w:hAnsi="Times New Roman" w:cs="Times New Roman"/>
                <w:kern w:val="1"/>
                <w:sz w:val="24"/>
                <w:szCs w:val="24"/>
              </w:rPr>
              <w:lastRenderedPageBreak/>
              <w:t>поиска средств её осуще</w:t>
            </w:r>
            <w:r>
              <w:rPr>
                <w:rFonts w:ascii="Times New Roman" w:eastAsia="Times New Roman" w:hAnsi="Times New Roman" w:cs="Times New Roman"/>
                <w:kern w:val="1"/>
                <w:sz w:val="24"/>
                <w:szCs w:val="24"/>
              </w:rPr>
              <w:t>ствления.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 xml:space="preserve">нию, истории и культуре других </w:t>
            </w:r>
            <w:r w:rsidR="00043D10" w:rsidRPr="00195C84">
              <w:rPr>
                <w:rFonts w:ascii="Times New Roman" w:eastAsia="Times New Roman" w:hAnsi="Times New Roman" w:cs="Times New Roman"/>
                <w:kern w:val="1"/>
                <w:sz w:val="24"/>
                <w:szCs w:val="24"/>
              </w:rPr>
              <w:lastRenderedPageBreak/>
              <w:t>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Выразительно читать небольшие стихотворные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стихотворение.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35</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А.С.Пушкин «Зимний вечер»</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5F5D4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D1613">
              <w:rPr>
                <w:rFonts w:ascii="Times New Roman" w:eastAsia="Calibri" w:hAnsi="Times New Roman" w:cs="Times New Roman"/>
                <w:sz w:val="24"/>
                <w:szCs w:val="24"/>
              </w:rPr>
              <w:t>Есть ли разница в изображении зимнего вечера и зимнего утра в стихотворении?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Участие в диалоге при обсуждении произведения. Выражение личного отношения к прочитанному, аргументация своей позиции с привлечением текста произведения</w:t>
            </w:r>
            <w:r w:rsidR="00F40B04">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uppressAutoHyphens/>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F40B0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стихотворение.</w:t>
            </w:r>
          </w:p>
        </w:tc>
      </w:tr>
      <w:tr w:rsidR="00DB2D8D" w:rsidRPr="00195C84" w:rsidTr="00531109">
        <w:trPr>
          <w:trHeight w:val="147"/>
        </w:trPr>
        <w:tc>
          <w:tcPr>
            <w:tcW w:w="15515" w:type="dxa"/>
            <w:gridSpan w:val="10"/>
            <w:tcBorders>
              <w:top w:val="single" w:sz="4" w:space="0" w:color="000000"/>
              <w:left w:val="single" w:sz="4" w:space="0" w:color="000000"/>
              <w:bottom w:val="single" w:sz="4" w:space="0" w:color="000000"/>
              <w:right w:val="single" w:sz="4" w:space="0" w:color="000000"/>
            </w:tcBorders>
          </w:tcPr>
          <w:p w:rsidR="00906B57" w:rsidRPr="00195C84" w:rsidRDefault="00906B57"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eastAsia="Andale Sans UI" w:hAnsi="Times New Roman" w:cs="Times New Roman"/>
                <w:b/>
                <w:kern w:val="1"/>
                <w:sz w:val="24"/>
                <w:szCs w:val="24"/>
                <w:lang w:val="en-US"/>
              </w:rPr>
              <w:t>II</w:t>
            </w:r>
            <w:r w:rsidRPr="00195C84">
              <w:rPr>
                <w:rFonts w:ascii="Times New Roman" w:eastAsia="Andale Sans UI" w:hAnsi="Times New Roman" w:cs="Times New Roman"/>
                <w:b/>
                <w:kern w:val="1"/>
                <w:sz w:val="24"/>
                <w:szCs w:val="24"/>
              </w:rPr>
              <w:t xml:space="preserve"> четверть</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36</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2D0120" w:rsidP="00195C84">
            <w:pPr>
              <w:suppressAutoHyphens/>
              <w:spacing w:after="0" w:line="240" w:lineRule="auto"/>
              <w:contextualSpacing/>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А.С.</w:t>
            </w:r>
            <w:r w:rsidR="00043D10" w:rsidRPr="00195C84">
              <w:rPr>
                <w:rFonts w:ascii="Times New Roman" w:eastAsia="Times New Roman" w:hAnsi="Times New Roman" w:cs="Times New Roman"/>
                <w:kern w:val="1"/>
                <w:sz w:val="24"/>
                <w:szCs w:val="24"/>
                <w:lang w:eastAsia="ar-SA"/>
              </w:rPr>
              <w:t xml:space="preserve">Пушкин «Сказка о царе </w:t>
            </w:r>
            <w:proofErr w:type="spellStart"/>
            <w:r w:rsidR="00043D10" w:rsidRPr="00195C84">
              <w:rPr>
                <w:rFonts w:ascii="Times New Roman" w:eastAsia="Times New Roman" w:hAnsi="Times New Roman" w:cs="Times New Roman"/>
                <w:kern w:val="1"/>
                <w:sz w:val="24"/>
                <w:szCs w:val="24"/>
                <w:lang w:eastAsia="ar-SA"/>
              </w:rPr>
              <w:t>Салтане</w:t>
            </w:r>
            <w:proofErr w:type="spellEnd"/>
            <w:r w:rsidR="00043D10" w:rsidRPr="00195C84">
              <w:rPr>
                <w:rFonts w:ascii="Times New Roman" w:eastAsia="Times New Roman" w:hAnsi="Times New Roman" w:cs="Times New Roman"/>
                <w:kern w:val="1"/>
                <w:sz w:val="24"/>
                <w:szCs w:val="24"/>
                <w:lang w:eastAsia="ar-SA"/>
              </w:rPr>
              <w:t xml:space="preserve"> …»</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5F5D40" w:rsidRPr="005F5D40" w:rsidRDefault="005F5D40" w:rsidP="00195C84">
            <w:pPr>
              <w:spacing w:after="0" w:line="240" w:lineRule="auto"/>
              <w:contextualSpacing/>
              <w:rPr>
                <w:rFonts w:ascii="Times New Roman" w:eastAsia="Calibri" w:hAnsi="Times New Roman" w:cs="Times New Roman"/>
                <w:sz w:val="24"/>
                <w:szCs w:val="24"/>
              </w:rPr>
            </w:pPr>
            <w:r w:rsidRPr="005F5D40">
              <w:rPr>
                <w:rFonts w:ascii="Times New Roman" w:eastAsia="Calibri" w:hAnsi="Times New Roman" w:cs="Times New Roman"/>
                <w:sz w:val="24"/>
                <w:szCs w:val="24"/>
              </w:rPr>
              <w:t>Можно ли это произведение назвать сказкой?</w:t>
            </w:r>
          </w:p>
          <w:p w:rsidR="00043D10" w:rsidRPr="00195C84" w:rsidRDefault="005F5D4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D1613">
              <w:rPr>
                <w:rFonts w:ascii="Times New Roman" w:eastAsia="Calibri" w:hAnsi="Times New Roman" w:cs="Times New Roman"/>
                <w:sz w:val="24"/>
                <w:szCs w:val="24"/>
              </w:rPr>
              <w:t>Почувствовали  ли вы отношение автора к своим героям?</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Пересказ текста. Умение ставить вопросы по содержанию прочитанного, отвечать на них</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 xml:space="preserve">е способы </w:t>
            </w:r>
            <w:r>
              <w:rPr>
                <w:rFonts w:ascii="Times New Roman" w:eastAsia="Times New Roman" w:hAnsi="Times New Roman" w:cs="Times New Roman"/>
                <w:kern w:val="1"/>
                <w:sz w:val="24"/>
                <w:szCs w:val="24"/>
              </w:rPr>
              <w:lastRenderedPageBreak/>
              <w:t>достижения результата.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П</w:t>
            </w:r>
            <w:r w:rsidR="00043D10" w:rsidRPr="00195C84">
              <w:rPr>
                <w:rFonts w:ascii="Times New Roman" w:eastAsia="Times New Roman" w:hAnsi="Times New Roman" w:cs="Times New Roman"/>
                <w:kern w:val="1"/>
                <w:sz w:val="24"/>
                <w:szCs w:val="24"/>
              </w:rPr>
              <w:t>ринятие и освоение социальной роли обучающегося, 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ностного смысла учения.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сказку.</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37</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2D0120" w:rsidP="00195C84">
            <w:pPr>
              <w:suppressAutoHyphens/>
              <w:spacing w:after="0" w:line="240" w:lineRule="auto"/>
              <w:contextualSpacing/>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А.С.</w:t>
            </w:r>
            <w:r w:rsidR="00043D10" w:rsidRPr="00195C84">
              <w:rPr>
                <w:rFonts w:ascii="Times New Roman" w:eastAsia="Times New Roman" w:hAnsi="Times New Roman" w:cs="Times New Roman"/>
                <w:kern w:val="1"/>
                <w:sz w:val="24"/>
                <w:szCs w:val="24"/>
                <w:lang w:eastAsia="ar-SA"/>
              </w:rPr>
              <w:t xml:space="preserve">Пушкин «Сказка о царе </w:t>
            </w:r>
            <w:proofErr w:type="spellStart"/>
            <w:r w:rsidR="00043D10" w:rsidRPr="00195C84">
              <w:rPr>
                <w:rFonts w:ascii="Times New Roman" w:eastAsia="Times New Roman" w:hAnsi="Times New Roman" w:cs="Times New Roman"/>
                <w:kern w:val="1"/>
                <w:sz w:val="24"/>
                <w:szCs w:val="24"/>
                <w:lang w:eastAsia="ar-SA"/>
              </w:rPr>
              <w:t>Салтане</w:t>
            </w:r>
            <w:proofErr w:type="spellEnd"/>
            <w:r w:rsidR="00043D10" w:rsidRPr="00195C84">
              <w:rPr>
                <w:rFonts w:ascii="Times New Roman" w:eastAsia="Times New Roman" w:hAnsi="Times New Roman" w:cs="Times New Roman"/>
                <w:kern w:val="1"/>
                <w:sz w:val="24"/>
                <w:szCs w:val="24"/>
                <w:lang w:eastAsia="ar-SA"/>
              </w:rPr>
              <w:t xml:space="preserve"> …»</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Calibri" w:hAnsi="Times New Roman" w:cs="Times New Roman"/>
                <w:sz w:val="24"/>
                <w:szCs w:val="24"/>
              </w:rPr>
              <w:t xml:space="preserve">Можно ли «Сказку  о царе </w:t>
            </w:r>
            <w:proofErr w:type="spellStart"/>
            <w:r w:rsidRPr="00195C84">
              <w:rPr>
                <w:rFonts w:ascii="Times New Roman" w:eastAsia="Calibri" w:hAnsi="Times New Roman" w:cs="Times New Roman"/>
                <w:sz w:val="24"/>
                <w:szCs w:val="24"/>
              </w:rPr>
              <w:t>Салтане</w:t>
            </w:r>
            <w:proofErr w:type="spellEnd"/>
            <w:r w:rsidRPr="00195C84">
              <w:rPr>
                <w:rFonts w:ascii="Times New Roman" w:eastAsia="Calibri" w:hAnsi="Times New Roman" w:cs="Times New Roman"/>
                <w:sz w:val="24"/>
                <w:szCs w:val="24"/>
              </w:rPr>
              <w:t>… » сравнить с народной?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Построение небольшого монологического высказывания о произведении (героях, событиях)</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Times New Roman" w:hAnsi="Times New Roman" w:cs="Times New Roman"/>
                <w:kern w:val="1"/>
                <w:sz w:val="24"/>
                <w:szCs w:val="24"/>
              </w:rPr>
              <w:t>формирование умения понимать причины успеха/неуспеха учебной деятельности и способности конструктивно действ</w:t>
            </w:r>
            <w:r w:rsidR="001D0CF0">
              <w:rPr>
                <w:rFonts w:ascii="Times New Roman" w:eastAsia="Times New Roman" w:hAnsi="Times New Roman" w:cs="Times New Roman"/>
                <w:kern w:val="1"/>
                <w:sz w:val="24"/>
                <w:szCs w:val="24"/>
              </w:rPr>
              <w:t>овать даже в ситуациях неуспеха.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Times New Roman" w:hAnsi="Times New Roman" w:cs="Times New Roman"/>
                <w:kern w:val="1"/>
                <w:sz w:val="24"/>
                <w:szCs w:val="24"/>
              </w:rPr>
              <w:t>развитие самостоятельности и личной ответственности за свои поступки на основе представлени</w:t>
            </w:r>
            <w:r w:rsidR="001D0CF0">
              <w:rPr>
                <w:rFonts w:ascii="Times New Roman" w:eastAsia="Times New Roman" w:hAnsi="Times New Roman" w:cs="Times New Roman"/>
                <w:kern w:val="1"/>
                <w:sz w:val="24"/>
                <w:szCs w:val="24"/>
              </w:rPr>
              <w:t>й о нравственных нормах общения.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Работать с учебным текстом, прочитанным само</w:t>
            </w:r>
            <w:r w:rsidR="001D0CF0">
              <w:rPr>
                <w:rFonts w:ascii="Times New Roman" w:eastAsia="Times New Roman" w:hAnsi="Times New Roman" w:cs="Times New Roman"/>
                <w:kern w:val="1"/>
                <w:sz w:val="24"/>
                <w:szCs w:val="24"/>
                <w:lang w:eastAsia="ar-SA"/>
              </w:rPr>
              <w:t>стоятельно: определять его цель.</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отрывок, с.102-118. Разделить на части. 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38</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2D012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Pr>
                <w:rFonts w:ascii="Times New Roman" w:eastAsia="Times New Roman" w:hAnsi="Times New Roman" w:cs="Times New Roman"/>
                <w:kern w:val="1"/>
                <w:sz w:val="24"/>
                <w:szCs w:val="24"/>
                <w:lang w:eastAsia="ar-SA"/>
              </w:rPr>
              <w:t>А.С.</w:t>
            </w:r>
            <w:r w:rsidR="00043D10" w:rsidRPr="00195C84">
              <w:rPr>
                <w:rFonts w:ascii="Times New Roman" w:eastAsia="Times New Roman" w:hAnsi="Times New Roman" w:cs="Times New Roman"/>
                <w:kern w:val="1"/>
                <w:sz w:val="24"/>
                <w:szCs w:val="24"/>
                <w:lang w:eastAsia="ar-SA"/>
              </w:rPr>
              <w:t xml:space="preserve">Пушкин «Сказка о царе </w:t>
            </w:r>
            <w:proofErr w:type="spellStart"/>
            <w:r w:rsidR="00043D10" w:rsidRPr="00195C84">
              <w:rPr>
                <w:rFonts w:ascii="Times New Roman" w:eastAsia="Times New Roman" w:hAnsi="Times New Roman" w:cs="Times New Roman"/>
                <w:kern w:val="1"/>
                <w:sz w:val="24"/>
                <w:szCs w:val="24"/>
                <w:lang w:eastAsia="ar-SA"/>
              </w:rPr>
              <w:t>Салтане</w:t>
            </w:r>
            <w:proofErr w:type="spellEnd"/>
            <w:r w:rsidR="00043D10" w:rsidRPr="00195C84">
              <w:rPr>
                <w:rFonts w:ascii="Times New Roman" w:eastAsia="Times New Roman" w:hAnsi="Times New Roman" w:cs="Times New Roman"/>
                <w:kern w:val="1"/>
                <w:sz w:val="24"/>
                <w:szCs w:val="24"/>
                <w:lang w:eastAsia="ar-SA"/>
              </w:rPr>
              <w:t xml:space="preserve"> …»</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Чему сказка А.С. Пушкина интересна современному читателю?</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1D0CF0">
              <w:rPr>
                <w:rFonts w:ascii="Times New Roman" w:eastAsia="Andale Sans UI" w:hAnsi="Times New Roman" w:cs="Times New Roman"/>
                <w:kern w:val="1"/>
                <w:sz w:val="24"/>
                <w:szCs w:val="24"/>
              </w:rPr>
              <w:t>делить текст на 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средств пре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навыков сотрудничества со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Участвовать в диалоге: понимать вопросы собеседника и отвечать на них в соответствии с правилами речевого общения.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270AE3" w:rsidP="00270AE3">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со слов: «Князь у синя моря…». Разделить на части. 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6812BF"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39</w:t>
            </w:r>
          </w:p>
        </w:tc>
        <w:tc>
          <w:tcPr>
            <w:tcW w:w="1559" w:type="dxa"/>
            <w:tcBorders>
              <w:top w:val="single" w:sz="4" w:space="0" w:color="000000"/>
              <w:left w:val="single" w:sz="4" w:space="0" w:color="000000"/>
              <w:bottom w:val="single" w:sz="4" w:space="0" w:color="000000"/>
            </w:tcBorders>
            <w:shd w:val="clear" w:color="auto" w:fill="auto"/>
          </w:tcPr>
          <w:p w:rsidR="006812BF" w:rsidRPr="00195C84" w:rsidRDefault="002D0120" w:rsidP="00195C84">
            <w:pPr>
              <w:suppressAutoHyphens/>
              <w:spacing w:after="0" w:line="240" w:lineRule="auto"/>
              <w:contextualSpacing/>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А.С.</w:t>
            </w:r>
            <w:r w:rsidR="006812BF" w:rsidRPr="00195C84">
              <w:rPr>
                <w:rFonts w:ascii="Times New Roman" w:eastAsia="Times New Roman" w:hAnsi="Times New Roman" w:cs="Times New Roman"/>
                <w:kern w:val="1"/>
                <w:sz w:val="24"/>
                <w:szCs w:val="24"/>
                <w:lang w:eastAsia="ar-SA"/>
              </w:rPr>
              <w:t xml:space="preserve">Пушкин </w:t>
            </w:r>
            <w:r w:rsidR="006812BF" w:rsidRPr="00195C84">
              <w:rPr>
                <w:rFonts w:ascii="Times New Roman" w:eastAsia="Times New Roman" w:hAnsi="Times New Roman" w:cs="Times New Roman"/>
                <w:kern w:val="1"/>
                <w:sz w:val="24"/>
                <w:szCs w:val="24"/>
                <w:lang w:eastAsia="ar-SA"/>
              </w:rPr>
              <w:lastRenderedPageBreak/>
              <w:t xml:space="preserve">«Сказка о царе </w:t>
            </w:r>
            <w:proofErr w:type="spellStart"/>
            <w:r w:rsidR="006812BF" w:rsidRPr="00195C84">
              <w:rPr>
                <w:rFonts w:ascii="Times New Roman" w:eastAsia="Times New Roman" w:hAnsi="Times New Roman" w:cs="Times New Roman"/>
                <w:kern w:val="1"/>
                <w:sz w:val="24"/>
                <w:szCs w:val="24"/>
                <w:lang w:eastAsia="ar-SA"/>
              </w:rPr>
              <w:t>Салтане</w:t>
            </w:r>
            <w:proofErr w:type="spellEnd"/>
            <w:r w:rsidR="006812BF" w:rsidRPr="00195C84">
              <w:rPr>
                <w:rFonts w:ascii="Times New Roman" w:eastAsia="Times New Roman" w:hAnsi="Times New Roman" w:cs="Times New Roman"/>
                <w:kern w:val="1"/>
                <w:sz w:val="24"/>
                <w:szCs w:val="24"/>
                <w:lang w:eastAsia="ar-SA"/>
              </w:rPr>
              <w:t xml:space="preserve"> …»</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6812BF"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lastRenderedPageBreak/>
              <w:t xml:space="preserve">Чему сказка </w:t>
            </w:r>
            <w:r w:rsidRPr="00195C84">
              <w:rPr>
                <w:rFonts w:ascii="Times New Roman" w:eastAsia="Calibri" w:hAnsi="Times New Roman" w:cs="Times New Roman"/>
                <w:sz w:val="24"/>
                <w:szCs w:val="24"/>
              </w:rPr>
              <w:lastRenderedPageBreak/>
              <w:t>А.С. Пушкина интересна современному читателю?</w:t>
            </w:r>
          </w:p>
        </w:tc>
        <w:tc>
          <w:tcPr>
            <w:tcW w:w="2126" w:type="dxa"/>
            <w:tcBorders>
              <w:top w:val="single" w:sz="4" w:space="0" w:color="000000"/>
              <w:left w:val="single" w:sz="4" w:space="0" w:color="000000"/>
              <w:bottom w:val="single" w:sz="4" w:space="0" w:color="000000"/>
            </w:tcBorders>
            <w:shd w:val="clear" w:color="auto" w:fill="auto"/>
          </w:tcPr>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lastRenderedPageBreak/>
              <w:t>Уметь:</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lastRenderedPageBreak/>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6812BF"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1D0CF0">
              <w:rPr>
                <w:rFonts w:ascii="Times New Roman" w:eastAsia="Andale Sans UI" w:hAnsi="Times New Roman" w:cs="Times New Roman"/>
                <w:kern w:val="1"/>
                <w:sz w:val="24"/>
                <w:szCs w:val="24"/>
              </w:rPr>
              <w:t>делить текст на смысловые части.</w:t>
            </w:r>
          </w:p>
        </w:tc>
        <w:tc>
          <w:tcPr>
            <w:tcW w:w="2127" w:type="dxa"/>
            <w:tcBorders>
              <w:top w:val="single" w:sz="4" w:space="0" w:color="000000"/>
              <w:left w:val="single" w:sz="4" w:space="0" w:color="000000"/>
              <w:bottom w:val="single" w:sz="4" w:space="0" w:color="000000"/>
            </w:tcBorders>
            <w:shd w:val="clear" w:color="auto" w:fill="auto"/>
          </w:tcPr>
          <w:p w:rsidR="006812BF"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И</w:t>
            </w:r>
            <w:r w:rsidR="00906B57" w:rsidRPr="00195C84">
              <w:rPr>
                <w:rFonts w:ascii="Times New Roman" w:eastAsia="Times New Roman" w:hAnsi="Times New Roman" w:cs="Times New Roman"/>
                <w:kern w:val="1"/>
                <w:sz w:val="24"/>
                <w:szCs w:val="24"/>
              </w:rPr>
              <w:t xml:space="preserve">спользование </w:t>
            </w:r>
            <w:r w:rsidR="00906B57" w:rsidRPr="00195C84">
              <w:rPr>
                <w:rFonts w:ascii="Times New Roman" w:eastAsia="Times New Roman" w:hAnsi="Times New Roman" w:cs="Times New Roman"/>
                <w:kern w:val="1"/>
                <w:sz w:val="24"/>
                <w:szCs w:val="24"/>
              </w:rPr>
              <w:lastRenderedPageBreak/>
              <w:t>знаково-символических средств пре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top w:val="single" w:sz="4" w:space="0" w:color="000000"/>
              <w:left w:val="single" w:sz="4" w:space="0" w:color="000000"/>
              <w:bottom w:val="single" w:sz="4" w:space="0" w:color="000000"/>
            </w:tcBorders>
            <w:shd w:val="clear" w:color="auto" w:fill="auto"/>
          </w:tcPr>
          <w:p w:rsidR="006812BF"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Р</w:t>
            </w:r>
            <w:r w:rsidR="00906B57" w:rsidRPr="00195C84">
              <w:rPr>
                <w:rFonts w:ascii="Times New Roman" w:eastAsia="Times New Roman" w:hAnsi="Times New Roman" w:cs="Times New Roman"/>
                <w:kern w:val="1"/>
                <w:sz w:val="24"/>
                <w:szCs w:val="24"/>
              </w:rPr>
              <w:t xml:space="preserve">азвитие навыков </w:t>
            </w:r>
            <w:r w:rsidR="00906B57" w:rsidRPr="00195C84">
              <w:rPr>
                <w:rFonts w:ascii="Times New Roman" w:eastAsia="Times New Roman" w:hAnsi="Times New Roman" w:cs="Times New Roman"/>
                <w:kern w:val="1"/>
                <w:sz w:val="24"/>
                <w:szCs w:val="24"/>
              </w:rPr>
              <w:lastRenderedPageBreak/>
              <w:t>сотрудничества со взрослыми и сверст</w:t>
            </w:r>
            <w:r w:rsidR="00906B57"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906B57"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906B57"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top w:val="single" w:sz="4" w:space="0" w:color="000000"/>
              <w:left w:val="single" w:sz="4" w:space="0" w:color="000000"/>
              <w:bottom w:val="single" w:sz="4" w:space="0" w:color="000000"/>
            </w:tcBorders>
            <w:shd w:val="clear" w:color="auto" w:fill="auto"/>
          </w:tcPr>
          <w:p w:rsidR="006812BF" w:rsidRPr="00195C84" w:rsidRDefault="00906B5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Участвовать в </w:t>
            </w:r>
            <w:r w:rsidRPr="00195C84">
              <w:rPr>
                <w:rFonts w:ascii="Times New Roman" w:eastAsia="Times New Roman" w:hAnsi="Times New Roman" w:cs="Times New Roman"/>
                <w:kern w:val="1"/>
                <w:sz w:val="24"/>
                <w:szCs w:val="24"/>
                <w:lang w:eastAsia="ar-SA"/>
              </w:rPr>
              <w:lastRenderedPageBreak/>
              <w:t>диалоге: понимать вопросы собеседника и отвечать на них в соответствии с правилами речевого общения.</w:t>
            </w:r>
          </w:p>
        </w:tc>
        <w:tc>
          <w:tcPr>
            <w:tcW w:w="851" w:type="dxa"/>
            <w:tcBorders>
              <w:top w:val="single" w:sz="4" w:space="0" w:color="000000"/>
              <w:left w:val="single" w:sz="4" w:space="0" w:color="000000"/>
              <w:bottom w:val="single" w:sz="4" w:space="0" w:color="000000"/>
            </w:tcBorders>
            <w:shd w:val="clear" w:color="auto" w:fill="auto"/>
          </w:tcPr>
          <w:p w:rsidR="006812BF"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6812BF" w:rsidRPr="00195C84" w:rsidRDefault="006812BF"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812BF"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Выучить </w:t>
            </w:r>
            <w:r>
              <w:rPr>
                <w:rFonts w:ascii="Times New Roman" w:hAnsi="Times New Roman" w:cs="Times New Roman"/>
                <w:sz w:val="24"/>
                <w:szCs w:val="24"/>
              </w:rPr>
              <w:lastRenderedPageBreak/>
              <w:t>наизусть отрывок.</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6812BF"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40</w:t>
            </w:r>
          </w:p>
        </w:tc>
        <w:tc>
          <w:tcPr>
            <w:tcW w:w="1559" w:type="dxa"/>
            <w:tcBorders>
              <w:top w:val="single" w:sz="4" w:space="0" w:color="000000"/>
              <w:left w:val="single" w:sz="4" w:space="0" w:color="000000"/>
              <w:bottom w:val="single" w:sz="4" w:space="0" w:color="000000"/>
            </w:tcBorders>
            <w:shd w:val="clear" w:color="auto" w:fill="auto"/>
          </w:tcPr>
          <w:p w:rsidR="006812BF" w:rsidRPr="00195C84" w:rsidRDefault="006812BF"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 xml:space="preserve">Рисунки И. </w:t>
            </w:r>
            <w:proofErr w:type="spellStart"/>
            <w:r w:rsidRPr="00195C84">
              <w:rPr>
                <w:rFonts w:ascii="Times New Roman" w:hAnsi="Times New Roman" w:cs="Times New Roman"/>
                <w:sz w:val="24"/>
                <w:szCs w:val="24"/>
              </w:rPr>
              <w:t>Билибина</w:t>
            </w:r>
            <w:proofErr w:type="spellEnd"/>
            <w:r w:rsidRPr="00195C84">
              <w:rPr>
                <w:rFonts w:ascii="Times New Roman" w:hAnsi="Times New Roman" w:cs="Times New Roman"/>
                <w:sz w:val="24"/>
                <w:szCs w:val="24"/>
              </w:rPr>
              <w:t xml:space="preserve"> к сказке. Соотнесение рисунков с художественным текстом.</w:t>
            </w:r>
          </w:p>
        </w:tc>
        <w:tc>
          <w:tcPr>
            <w:tcW w:w="1701" w:type="dxa"/>
            <w:tcBorders>
              <w:top w:val="single" w:sz="4" w:space="0" w:color="000000"/>
              <w:left w:val="single" w:sz="4" w:space="0" w:color="000000"/>
              <w:bottom w:val="single" w:sz="4" w:space="0" w:color="000000"/>
              <w:right w:val="single" w:sz="4" w:space="0" w:color="000000"/>
            </w:tcBorders>
          </w:tcPr>
          <w:p w:rsidR="006812BF" w:rsidRPr="00195C84" w:rsidRDefault="007D322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7D3220">
              <w:rPr>
                <w:rFonts w:ascii="Times New Roman" w:eastAsia="Andale Sans UI" w:hAnsi="Times New Roman" w:cs="Times New Roman"/>
                <w:bCs/>
                <w:iCs/>
                <w:kern w:val="1"/>
                <w:sz w:val="24"/>
                <w:szCs w:val="24"/>
              </w:rPr>
              <w:t>Что нового узнали в этом разделе?</w:t>
            </w:r>
          </w:p>
        </w:tc>
        <w:tc>
          <w:tcPr>
            <w:tcW w:w="2126" w:type="dxa"/>
            <w:tcBorders>
              <w:top w:val="single" w:sz="4" w:space="0" w:color="000000"/>
              <w:left w:val="single" w:sz="4" w:space="0" w:color="000000"/>
              <w:bottom w:val="single" w:sz="4" w:space="0" w:color="000000"/>
            </w:tcBorders>
            <w:shd w:val="clear" w:color="auto" w:fill="auto"/>
          </w:tcPr>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906B57"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6812BF" w:rsidRPr="00195C84" w:rsidRDefault="00906B5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6812BF"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У</w:t>
            </w:r>
            <w:r w:rsidR="00867C62" w:rsidRPr="00195C84">
              <w:rPr>
                <w:rFonts w:ascii="Times New Roman" w:eastAsia="Times New Roman" w:hAnsi="Times New Roman" w:cs="Times New Roman"/>
                <w:kern w:val="1"/>
                <w:sz w:val="24"/>
                <w:szCs w:val="24"/>
              </w:rPr>
              <w:t>мение договариваться о распределении ролей в совмест</w:t>
            </w:r>
            <w:r w:rsidR="00867C62" w:rsidRPr="00195C84">
              <w:rPr>
                <w:rFonts w:ascii="Times New Roman" w:eastAsia="Times New Roman" w:hAnsi="Times New Roman" w:cs="Times New Roman"/>
                <w:kern w:val="1"/>
                <w:sz w:val="24"/>
                <w:szCs w:val="24"/>
              </w:rPr>
              <w:softHyphen/>
              <w:t>ной деятельности, осуществлять взаимный контроль в совмест</w:t>
            </w:r>
            <w:r w:rsidR="00867C62"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867C62" w:rsidRPr="00195C84">
              <w:rPr>
                <w:rFonts w:ascii="Times New Roman" w:eastAsia="Times New Roman" w:hAnsi="Times New Roman" w:cs="Times New Roman"/>
                <w:kern w:val="1"/>
                <w:sz w:val="24"/>
                <w:szCs w:val="24"/>
              </w:rPr>
              <w:softHyphen/>
              <w:t xml:space="preserve">ливать собственное </w:t>
            </w:r>
            <w:r w:rsidR="00867C62" w:rsidRPr="00195C84">
              <w:rPr>
                <w:rFonts w:ascii="Times New Roman" w:eastAsia="Times New Roman" w:hAnsi="Times New Roman" w:cs="Times New Roman"/>
                <w:kern w:val="1"/>
                <w:sz w:val="24"/>
                <w:szCs w:val="24"/>
              </w:rPr>
              <w:lastRenderedPageBreak/>
              <w:t>п</w:t>
            </w:r>
            <w:r>
              <w:rPr>
                <w:rFonts w:ascii="Times New Roman" w:eastAsia="Times New Roman" w:hAnsi="Times New Roman" w:cs="Times New Roman"/>
                <w:kern w:val="1"/>
                <w:sz w:val="24"/>
                <w:szCs w:val="24"/>
              </w:rPr>
              <w:t>оведение и поведение окружающих.</w:t>
            </w:r>
          </w:p>
        </w:tc>
        <w:tc>
          <w:tcPr>
            <w:tcW w:w="2126" w:type="dxa"/>
            <w:tcBorders>
              <w:top w:val="single" w:sz="4" w:space="0" w:color="000000"/>
              <w:left w:val="single" w:sz="4" w:space="0" w:color="000000"/>
              <w:bottom w:val="single" w:sz="4" w:space="0" w:color="000000"/>
            </w:tcBorders>
            <w:shd w:val="clear" w:color="auto" w:fill="auto"/>
          </w:tcPr>
          <w:p w:rsidR="006812BF"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867C62" w:rsidRPr="00195C84">
              <w:rPr>
                <w:rFonts w:ascii="Times New Roman" w:eastAsia="Times New Roman" w:hAnsi="Times New Roman" w:cs="Times New Roman"/>
                <w:kern w:val="1"/>
                <w:sz w:val="24"/>
                <w:szCs w:val="24"/>
              </w:rPr>
              <w:t>ормирование чувства гордости за свою Родину, её исто</w:t>
            </w:r>
            <w:r w:rsidR="00867C62"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867C62" w:rsidRPr="00195C84">
              <w:rPr>
                <w:rFonts w:ascii="Times New Roman" w:eastAsia="Times New Roman" w:hAnsi="Times New Roman" w:cs="Times New Roman"/>
                <w:kern w:val="1"/>
                <w:sz w:val="24"/>
                <w:szCs w:val="24"/>
              </w:rPr>
              <w:softHyphen/>
              <w:t>мократических ценностных ориентации многонационального российского общества</w:t>
            </w:r>
            <w:r>
              <w:rPr>
                <w:rFonts w:ascii="Times New Roman" w:eastAsia="Times New Roman" w:hAnsi="Times New Roman" w:cs="Times New Roman"/>
                <w:kern w:val="1"/>
                <w:sz w:val="24"/>
                <w:szCs w:val="24"/>
              </w:rPr>
              <w:t>.</w:t>
            </w:r>
          </w:p>
        </w:tc>
        <w:tc>
          <w:tcPr>
            <w:tcW w:w="2126" w:type="dxa"/>
            <w:tcBorders>
              <w:top w:val="single" w:sz="4" w:space="0" w:color="000000"/>
              <w:left w:val="single" w:sz="4" w:space="0" w:color="000000"/>
              <w:bottom w:val="single" w:sz="4" w:space="0" w:color="000000"/>
            </w:tcBorders>
            <w:shd w:val="clear" w:color="auto" w:fill="auto"/>
          </w:tcPr>
          <w:p w:rsidR="006812BF" w:rsidRPr="00195C84" w:rsidRDefault="00867C62"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top w:val="single" w:sz="4" w:space="0" w:color="000000"/>
              <w:left w:val="single" w:sz="4" w:space="0" w:color="000000"/>
              <w:bottom w:val="single" w:sz="4" w:space="0" w:color="000000"/>
            </w:tcBorders>
            <w:shd w:val="clear" w:color="auto" w:fill="auto"/>
          </w:tcPr>
          <w:p w:rsidR="006812BF"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6812BF" w:rsidRPr="00195C84" w:rsidRDefault="006812BF"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6812BF" w:rsidRPr="00195C84" w:rsidRDefault="00270AE3"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Задание №8</w:t>
            </w:r>
            <w:r w:rsidR="00F823E1">
              <w:rPr>
                <w:rFonts w:ascii="Times New Roman" w:hAnsi="Times New Roman" w:cs="Times New Roman"/>
                <w:sz w:val="24"/>
                <w:szCs w:val="24"/>
              </w:rPr>
              <w:t>,</w:t>
            </w:r>
            <w:r>
              <w:rPr>
                <w:rFonts w:ascii="Times New Roman" w:hAnsi="Times New Roman" w:cs="Times New Roman"/>
                <w:sz w:val="24"/>
                <w:szCs w:val="24"/>
              </w:rPr>
              <w:t xml:space="preserve"> с.129</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41</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6812BF"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И. Крылов. Подготовка сообщения о И.А. Крылове на основе статьи учебника, книг о Крылове.</w:t>
            </w:r>
          </w:p>
        </w:tc>
        <w:tc>
          <w:tcPr>
            <w:tcW w:w="1701" w:type="dxa"/>
            <w:tcBorders>
              <w:top w:val="single" w:sz="4" w:space="0" w:color="000000"/>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Кто такой А.И.</w:t>
            </w:r>
            <w:r w:rsidR="00955A42">
              <w:rPr>
                <w:rFonts w:ascii="Times New Roman" w:eastAsia="Calibri" w:hAnsi="Times New Roman" w:cs="Times New Roman"/>
                <w:sz w:val="24"/>
                <w:szCs w:val="24"/>
              </w:rPr>
              <w:t xml:space="preserve"> </w:t>
            </w:r>
            <w:r w:rsidRPr="00872233">
              <w:rPr>
                <w:rFonts w:ascii="Times New Roman" w:eastAsia="Calibri" w:hAnsi="Times New Roman" w:cs="Times New Roman"/>
                <w:sz w:val="24"/>
                <w:szCs w:val="24"/>
              </w:rPr>
              <w:t>Крылов?</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В чем же его успех?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средств для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Н</w:t>
            </w:r>
            <w:r w:rsidR="00043D10"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F823E1" w:rsidRDefault="00F823E1" w:rsidP="00F823E1">
            <w:pPr>
              <w:rPr>
                <w:rFonts w:ascii="Times New Roman" w:eastAsia="Andale Sans UI" w:hAnsi="Times New Roman" w:cs="Times New Roman"/>
                <w:sz w:val="24"/>
                <w:szCs w:val="24"/>
              </w:rPr>
            </w:pPr>
            <w:r>
              <w:rPr>
                <w:rFonts w:ascii="Times New Roman" w:hAnsi="Times New Roman" w:cs="Times New Roman"/>
                <w:sz w:val="24"/>
                <w:szCs w:val="24"/>
              </w:rPr>
              <w:t>Подготовить сообщение о Крылове.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42</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2D012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Pr>
                <w:rFonts w:ascii="Times New Roman" w:eastAsia="Times New Roman" w:hAnsi="Times New Roman" w:cs="Times New Roman"/>
                <w:kern w:val="1"/>
                <w:sz w:val="24"/>
                <w:szCs w:val="24"/>
                <w:lang w:eastAsia="ar-SA"/>
              </w:rPr>
              <w:t>И.</w:t>
            </w:r>
            <w:r w:rsidR="00043D10" w:rsidRPr="00195C84">
              <w:rPr>
                <w:rFonts w:ascii="Times New Roman" w:eastAsia="Times New Roman" w:hAnsi="Times New Roman" w:cs="Times New Roman"/>
                <w:kern w:val="1"/>
                <w:sz w:val="24"/>
                <w:szCs w:val="24"/>
                <w:lang w:eastAsia="ar-SA"/>
              </w:rPr>
              <w:t>А. Крылов «Мартышка и очки»</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Почему  баснописец выбрал для своей басни именно Мартышку?</w:t>
            </w:r>
          </w:p>
          <w:p w:rsidR="00043D10" w:rsidRPr="00195C84" w:rsidRDefault="00872233" w:rsidP="00195C84">
            <w:pPr>
              <w:spacing w:after="0" w:line="240" w:lineRule="auto"/>
              <w:contextualSpacing/>
              <w:rPr>
                <w:rFonts w:ascii="Times New Roman" w:eastAsia="Andale Sans UI" w:hAnsi="Times New Roman" w:cs="Times New Roman"/>
                <w:sz w:val="24"/>
                <w:szCs w:val="24"/>
              </w:rPr>
            </w:pPr>
            <w:r w:rsidRPr="00195C84">
              <w:rPr>
                <w:rFonts w:ascii="Times New Roman" w:eastAsia="Calibri" w:hAnsi="Times New Roman" w:cs="Times New Roman"/>
                <w:sz w:val="24"/>
                <w:szCs w:val="24"/>
              </w:rPr>
              <w:t>Если бы не было морали в басне, то бы вы догадались, какие недостатки людей высмеиваются?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различных способов поиска учебной ин</w:t>
            </w:r>
            <w:r w:rsidR="00043D10"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043D10" w:rsidRPr="00195C84">
              <w:rPr>
                <w:rFonts w:ascii="Times New Roman" w:eastAsia="Times New Roman" w:hAnsi="Times New Roman" w:cs="Times New Roman"/>
                <w:kern w:val="1"/>
                <w:sz w:val="24"/>
                <w:szCs w:val="24"/>
              </w:rPr>
              <w:softHyphen/>
              <w:t>претации информации в 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Воспринимать и различать на слух произведения разных жанров в исполнении учителя, учащихся, мастеров художественного слова, оценивать свои эмоциональные реакции</w:t>
            </w:r>
            <w:r w:rsidR="001D0CF0">
              <w:rPr>
                <w:rFonts w:ascii="Times New Roman" w:eastAsia="Times New Roman" w:hAnsi="Times New Roman" w:cs="Times New Roman"/>
                <w:kern w:val="1"/>
                <w:sz w:val="24"/>
                <w:szCs w:val="24"/>
                <w:lang w:eastAsia="ar-SA"/>
              </w:rPr>
              <w:t>.</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наизусть.</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43</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5A205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Pr>
                <w:rFonts w:ascii="Times New Roman" w:eastAsia="Times New Roman" w:hAnsi="Times New Roman" w:cs="Times New Roman"/>
                <w:kern w:val="1"/>
                <w:sz w:val="24"/>
                <w:szCs w:val="24"/>
                <w:lang w:eastAsia="ar-SA"/>
              </w:rPr>
              <w:t>И.</w:t>
            </w:r>
            <w:r w:rsidR="00043D10" w:rsidRPr="00195C84">
              <w:rPr>
                <w:rFonts w:ascii="Times New Roman" w:eastAsia="Times New Roman" w:hAnsi="Times New Roman" w:cs="Times New Roman"/>
                <w:kern w:val="1"/>
                <w:sz w:val="24"/>
                <w:szCs w:val="24"/>
                <w:lang w:eastAsia="ar-SA"/>
              </w:rPr>
              <w:t xml:space="preserve">А. Крылов «Зеркало и </w:t>
            </w:r>
            <w:r w:rsidR="00043D10" w:rsidRPr="00195C84">
              <w:rPr>
                <w:rFonts w:ascii="Times New Roman" w:eastAsia="Times New Roman" w:hAnsi="Times New Roman" w:cs="Times New Roman"/>
                <w:kern w:val="1"/>
                <w:sz w:val="24"/>
                <w:szCs w:val="24"/>
                <w:lang w:eastAsia="ar-SA"/>
              </w:rPr>
              <w:lastRenderedPageBreak/>
              <w:t>Обезьяна»</w:t>
            </w:r>
            <w:r>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lastRenderedPageBreak/>
              <w:t xml:space="preserve">В ком легче найти </w:t>
            </w:r>
            <w:r w:rsidRPr="00872233">
              <w:rPr>
                <w:rFonts w:ascii="Times New Roman" w:eastAsia="Calibri" w:hAnsi="Times New Roman" w:cs="Times New Roman"/>
                <w:sz w:val="24"/>
                <w:szCs w:val="24"/>
              </w:rPr>
              <w:lastRenderedPageBreak/>
              <w:t xml:space="preserve">недостатки: в себе или в других? </w:t>
            </w:r>
          </w:p>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Чему учит эта басня?</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Чем обезьяна из басни «Зеркало и Обезьяна » похожа на Мартышку из басни «Мартышка и Очки»?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анализировать </w:t>
            </w:r>
            <w:r w:rsidRPr="00195C84">
              <w:rPr>
                <w:rFonts w:ascii="Times New Roman" w:eastAsia="Andale Sans UI" w:hAnsi="Times New Roman" w:cs="Times New Roman"/>
                <w:kern w:val="1"/>
                <w:sz w:val="24"/>
                <w:szCs w:val="24"/>
              </w:rPr>
              <w:lastRenderedPageBreak/>
              <w:t>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навыками </w:t>
            </w:r>
            <w:r w:rsidR="00043D10" w:rsidRPr="00195C84">
              <w:rPr>
                <w:rFonts w:ascii="Times New Roman" w:eastAsia="Times New Roman" w:hAnsi="Times New Roman" w:cs="Times New Roman"/>
                <w:kern w:val="1"/>
                <w:sz w:val="24"/>
                <w:szCs w:val="24"/>
              </w:rPr>
              <w:lastRenderedPageBreak/>
              <w:t>смыслового чтения текстов в соот</w:t>
            </w:r>
            <w:r w:rsidR="00043D10" w:rsidRPr="00195C84">
              <w:rPr>
                <w:rFonts w:ascii="Times New Roman" w:eastAsia="Times New Roman" w:hAnsi="Times New Roman" w:cs="Times New Roman"/>
                <w:kern w:val="1"/>
                <w:sz w:val="24"/>
                <w:szCs w:val="24"/>
              </w:rPr>
              <w:softHyphen/>
              <w:t>ветствии с целями и задачами, осознанного построения речевого высказывания в соответствии с задачами коммуникации и со</w:t>
            </w:r>
            <w:r w:rsidR="00043D10" w:rsidRPr="00195C84">
              <w:rPr>
                <w:rFonts w:ascii="Times New Roman" w:eastAsia="Times New Roman" w:hAnsi="Times New Roman" w:cs="Times New Roman"/>
                <w:kern w:val="1"/>
                <w:sz w:val="24"/>
                <w:szCs w:val="24"/>
              </w:rPr>
              <w:softHyphen/>
              <w:t>ставления текст</w:t>
            </w:r>
            <w:r>
              <w:rPr>
                <w:rFonts w:ascii="Times New Roman" w:eastAsia="Times New Roman" w:hAnsi="Times New Roman" w:cs="Times New Roman"/>
                <w:kern w:val="1"/>
                <w:sz w:val="24"/>
                <w:szCs w:val="24"/>
              </w:rPr>
              <w:t>ов в устной и письменной формах.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средствами </w:t>
            </w:r>
            <w:r w:rsidR="00043D10" w:rsidRPr="00195C84">
              <w:rPr>
                <w:rFonts w:ascii="Times New Roman" w:eastAsia="Times New Roman" w:hAnsi="Times New Roman" w:cs="Times New Roman"/>
                <w:kern w:val="1"/>
                <w:sz w:val="24"/>
                <w:szCs w:val="24"/>
              </w:rPr>
              <w:lastRenderedPageBreak/>
              <w:t>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Выразительно читать </w:t>
            </w:r>
            <w:r w:rsidRPr="00195C84">
              <w:rPr>
                <w:rFonts w:ascii="Times New Roman" w:eastAsia="Times New Roman" w:hAnsi="Times New Roman" w:cs="Times New Roman"/>
                <w:kern w:val="1"/>
                <w:sz w:val="24"/>
                <w:szCs w:val="24"/>
                <w:lang w:eastAsia="ar-SA"/>
              </w:rPr>
              <w:lastRenderedPageBreak/>
              <w:t>стихотворные произведения по памяти.</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Выразительно </w:t>
            </w:r>
            <w:r>
              <w:rPr>
                <w:rFonts w:ascii="Times New Roman" w:hAnsi="Times New Roman" w:cs="Times New Roman"/>
                <w:sz w:val="24"/>
                <w:szCs w:val="24"/>
              </w:rPr>
              <w:lastRenderedPageBreak/>
              <w:t>читать.</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44</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5A205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Pr>
                <w:rFonts w:ascii="Times New Roman" w:eastAsia="Times New Roman" w:hAnsi="Times New Roman" w:cs="Times New Roman"/>
                <w:kern w:val="1"/>
                <w:sz w:val="24"/>
                <w:szCs w:val="24"/>
                <w:lang w:eastAsia="ar-SA"/>
              </w:rPr>
              <w:t>И.</w:t>
            </w:r>
            <w:r w:rsidR="00043D10" w:rsidRPr="00195C84">
              <w:rPr>
                <w:rFonts w:ascii="Times New Roman" w:eastAsia="Times New Roman" w:hAnsi="Times New Roman" w:cs="Times New Roman"/>
                <w:kern w:val="1"/>
                <w:sz w:val="24"/>
                <w:szCs w:val="24"/>
                <w:lang w:eastAsia="ar-SA"/>
              </w:rPr>
              <w:t>А. Крылов «Ворона и Лисица»</w:t>
            </w:r>
            <w:r>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В чём сила басни?</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Что высмеивают, обличают басни Крылова?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1D0CF0">
              <w:rPr>
                <w:rFonts w:ascii="Times New Roman" w:eastAsia="Andale Sans UI" w:hAnsi="Times New Roman" w:cs="Times New Roman"/>
                <w:kern w:val="1"/>
                <w:sz w:val="24"/>
                <w:szCs w:val="24"/>
              </w:rPr>
              <w:t>делить текст на смысловые части.</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логическими действиями сравнения, анализа, синтеза, обобщения, 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стихотворные произведения по памяти.</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наизусть.</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45</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40379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М.Ю. </w:t>
            </w:r>
            <w:r w:rsidR="006812BF" w:rsidRPr="00195C84">
              <w:rPr>
                <w:rFonts w:ascii="Times New Roman" w:hAnsi="Times New Roman" w:cs="Times New Roman"/>
                <w:sz w:val="24"/>
                <w:szCs w:val="24"/>
              </w:rPr>
              <w:t>Лермонтов. Статья В. Воскобойни</w:t>
            </w:r>
            <w:r w:rsidR="006812BF" w:rsidRPr="00195C84">
              <w:rPr>
                <w:rFonts w:ascii="Times New Roman" w:hAnsi="Times New Roman" w:cs="Times New Roman"/>
                <w:sz w:val="24"/>
                <w:szCs w:val="24"/>
              </w:rPr>
              <w:lastRenderedPageBreak/>
              <w:t>кова. Подготовка сообщения о</w:t>
            </w:r>
            <w:r w:rsidR="00CD2318">
              <w:rPr>
                <w:rFonts w:ascii="Times New Roman" w:hAnsi="Times New Roman" w:cs="Times New Roman"/>
                <w:sz w:val="24"/>
                <w:szCs w:val="24"/>
              </w:rPr>
              <w:t xml:space="preserve"> Лермонтове </w:t>
            </w:r>
            <w:r w:rsidR="006812BF" w:rsidRPr="00195C84">
              <w:rPr>
                <w:rFonts w:ascii="Times New Roman" w:hAnsi="Times New Roman" w:cs="Times New Roman"/>
                <w:sz w:val="24"/>
                <w:szCs w:val="24"/>
              </w:rPr>
              <w:t xml:space="preserve"> на основе статьи.</w:t>
            </w:r>
          </w:p>
        </w:tc>
        <w:tc>
          <w:tcPr>
            <w:tcW w:w="1701" w:type="dxa"/>
            <w:tcBorders>
              <w:top w:val="single" w:sz="4" w:space="0" w:color="000000"/>
              <w:left w:val="single" w:sz="4" w:space="0" w:color="000000"/>
              <w:bottom w:val="single" w:sz="4" w:space="0" w:color="000000"/>
              <w:right w:val="single" w:sz="4" w:space="0" w:color="000000"/>
            </w:tcBorders>
          </w:tcPr>
          <w:p w:rsidR="00043D10" w:rsidRPr="005C7646" w:rsidRDefault="005C7646"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5C7646">
              <w:rPr>
                <w:rFonts w:ascii="Times New Roman" w:eastAsia="Andale Sans UI" w:hAnsi="Times New Roman" w:cs="Times New Roman"/>
                <w:bCs/>
                <w:iCs/>
                <w:kern w:val="1"/>
                <w:sz w:val="24"/>
                <w:szCs w:val="24"/>
              </w:rPr>
              <w:lastRenderedPageBreak/>
              <w:t>Что узнали о Лермонтове?</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lastRenderedPageBreak/>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r>
            <w:r w:rsidR="00043D10" w:rsidRPr="00195C84">
              <w:rPr>
                <w:rFonts w:ascii="Times New Roman" w:eastAsia="Times New Roman" w:hAnsi="Times New Roman" w:cs="Times New Roman"/>
                <w:kern w:val="1"/>
                <w:sz w:val="24"/>
                <w:szCs w:val="24"/>
              </w:rPr>
              <w:lastRenderedPageBreak/>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r>
            <w:r w:rsidR="00043D10" w:rsidRPr="00195C84">
              <w:rPr>
                <w:rFonts w:ascii="Times New Roman" w:eastAsia="Times New Roman" w:hAnsi="Times New Roman" w:cs="Times New Roman"/>
                <w:kern w:val="1"/>
                <w:sz w:val="24"/>
                <w:szCs w:val="24"/>
              </w:rPr>
              <w:lastRenderedPageBreak/>
              <w:t>ционально-нравственной 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Сравнивать самостоятельно прочитанный текст </w:t>
            </w:r>
            <w:r w:rsidRPr="00195C84">
              <w:rPr>
                <w:rFonts w:ascii="Times New Roman" w:eastAsia="Times New Roman" w:hAnsi="Times New Roman" w:cs="Times New Roman"/>
                <w:kern w:val="1"/>
                <w:sz w:val="24"/>
                <w:szCs w:val="24"/>
                <w:lang w:eastAsia="ar-SA"/>
              </w:rPr>
              <w:lastRenderedPageBreak/>
              <w:t>(художественный, научно-популярный, учебный) определять особенности каждого: цель, структура, художественные средства.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F823E1" w:rsidRDefault="00F823E1" w:rsidP="00F823E1">
            <w:pPr>
              <w:rPr>
                <w:rFonts w:ascii="Times New Roman" w:eastAsia="Andale Sans UI" w:hAnsi="Times New Roman" w:cs="Times New Roman"/>
                <w:sz w:val="24"/>
                <w:szCs w:val="24"/>
              </w:rPr>
            </w:pPr>
            <w:r>
              <w:rPr>
                <w:rFonts w:ascii="Times New Roman" w:hAnsi="Times New Roman" w:cs="Times New Roman"/>
                <w:sz w:val="24"/>
                <w:szCs w:val="24"/>
              </w:rPr>
              <w:t>Подготовить сообщени</w:t>
            </w:r>
            <w:r>
              <w:rPr>
                <w:rFonts w:ascii="Times New Roman" w:hAnsi="Times New Roman" w:cs="Times New Roman"/>
                <w:sz w:val="24"/>
                <w:szCs w:val="24"/>
              </w:rPr>
              <w:lastRenderedPageBreak/>
              <w:t>е о Лермонтове.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6812BF"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46</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40379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 xml:space="preserve">М.Ю. </w:t>
            </w:r>
            <w:r w:rsidR="00043D10" w:rsidRPr="00195C84">
              <w:rPr>
                <w:rFonts w:ascii="Times New Roman" w:eastAsia="Times New Roman" w:hAnsi="Times New Roman" w:cs="Times New Roman"/>
                <w:kern w:val="1"/>
                <w:sz w:val="24"/>
                <w:szCs w:val="24"/>
                <w:lang w:eastAsia="ar-SA"/>
              </w:rPr>
              <w:t>Лермонтов «Горные вершины», «На севере диком стоит одиноко…»</w:t>
            </w:r>
            <w:r w:rsidR="005A205D">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Какую  музыку: печальную, грустную, протяжную, торжественную- вы могли бы подобрать к </w:t>
            </w:r>
            <w:proofErr w:type="spellStart"/>
            <w:r w:rsidRPr="00195C84">
              <w:rPr>
                <w:rFonts w:ascii="Times New Roman" w:eastAsia="Calibri" w:hAnsi="Times New Roman" w:cs="Times New Roman"/>
                <w:sz w:val="24"/>
                <w:szCs w:val="24"/>
              </w:rPr>
              <w:t>стих-нию</w:t>
            </w:r>
            <w:proofErr w:type="spellEnd"/>
            <w:r w:rsidRPr="00195C84">
              <w:rPr>
                <w:rFonts w:ascii="Times New Roman" w:eastAsia="Calibri" w:hAnsi="Times New Roman" w:cs="Times New Roman"/>
                <w:sz w:val="24"/>
                <w:szCs w:val="24"/>
              </w:rPr>
              <w:t xml:space="preserve">  «Горные вершины»,?</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У</w:t>
            </w:r>
            <w:r w:rsidR="00043D10" w:rsidRPr="00195C84">
              <w:rPr>
                <w:rFonts w:ascii="Times New Roman" w:eastAsia="Times New Roman" w:hAnsi="Times New Roman" w:cs="Times New Roman"/>
                <w:kern w:val="1"/>
                <w:sz w:val="24"/>
                <w:szCs w:val="24"/>
              </w:rPr>
              <w:t>мение договариваться о распределении ролей в совмест</w:t>
            </w:r>
            <w:r w:rsidR="00043D10" w:rsidRPr="00195C84">
              <w:rPr>
                <w:rFonts w:ascii="Times New Roman" w:eastAsia="Times New Roman" w:hAnsi="Times New Roman" w:cs="Times New Roman"/>
                <w:kern w:val="1"/>
                <w:sz w:val="24"/>
                <w:szCs w:val="24"/>
              </w:rPr>
              <w:softHyphen/>
              <w:t>ной деятельности, осуществлять взаимный контроль в совмест</w:t>
            </w:r>
            <w:r w:rsidR="00043D10"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043D10"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стихотворные произведения по памяти.</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нарисовать иллюстрацию.</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47</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40379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М.Ю. Лермонтов «Утёс», «Осень».</w:t>
            </w:r>
          </w:p>
        </w:tc>
        <w:tc>
          <w:tcPr>
            <w:tcW w:w="1701" w:type="dxa"/>
            <w:tcBorders>
              <w:top w:val="single" w:sz="4" w:space="0" w:color="000000"/>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С</w:t>
            </w:r>
            <w:r w:rsidR="005A205D">
              <w:rPr>
                <w:rFonts w:ascii="Times New Roman" w:eastAsia="Calibri" w:hAnsi="Times New Roman" w:cs="Times New Roman"/>
                <w:sz w:val="24"/>
                <w:szCs w:val="24"/>
              </w:rPr>
              <w:t>овпадают  ли по настроению стихотворе</w:t>
            </w:r>
            <w:r w:rsidRPr="00872233">
              <w:rPr>
                <w:rFonts w:ascii="Times New Roman" w:eastAsia="Calibri" w:hAnsi="Times New Roman" w:cs="Times New Roman"/>
                <w:sz w:val="24"/>
                <w:szCs w:val="24"/>
              </w:rPr>
              <w:t xml:space="preserve">ние и содержание </w:t>
            </w:r>
          </w:p>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картины  И.</w:t>
            </w:r>
            <w:r w:rsidR="005A205D">
              <w:rPr>
                <w:rFonts w:ascii="Times New Roman" w:eastAsia="Calibri" w:hAnsi="Times New Roman" w:cs="Times New Roman"/>
                <w:sz w:val="24"/>
                <w:szCs w:val="24"/>
              </w:rPr>
              <w:t xml:space="preserve"> </w:t>
            </w:r>
            <w:r w:rsidRPr="00872233">
              <w:rPr>
                <w:rFonts w:ascii="Times New Roman" w:eastAsia="Calibri" w:hAnsi="Times New Roman" w:cs="Times New Roman"/>
                <w:sz w:val="24"/>
                <w:szCs w:val="24"/>
              </w:rPr>
              <w:lastRenderedPageBreak/>
              <w:t>Шишкина?</w:t>
            </w:r>
          </w:p>
          <w:p w:rsidR="00872233" w:rsidRPr="00872233" w:rsidRDefault="005A205D" w:rsidP="00195C8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В чём особенность  стихотворения</w:t>
            </w:r>
            <w:r w:rsidR="00872233" w:rsidRPr="00872233">
              <w:rPr>
                <w:rFonts w:ascii="Times New Roman" w:eastAsia="Calibri" w:hAnsi="Times New Roman" w:cs="Times New Roman"/>
                <w:sz w:val="24"/>
                <w:szCs w:val="24"/>
              </w:rPr>
              <w:t xml:space="preserve"> «Утес»?</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Какие краски будут преобладать в иллюстрации, в этих с</w:t>
            </w:r>
            <w:r w:rsidR="005A205D">
              <w:rPr>
                <w:rFonts w:ascii="Times New Roman" w:eastAsia="Calibri" w:hAnsi="Times New Roman" w:cs="Times New Roman"/>
                <w:sz w:val="24"/>
                <w:szCs w:val="24"/>
              </w:rPr>
              <w:t>т</w:t>
            </w:r>
            <w:r w:rsidRPr="00195C84">
              <w:rPr>
                <w:rFonts w:ascii="Times New Roman" w:eastAsia="Calibri" w:hAnsi="Times New Roman" w:cs="Times New Roman"/>
                <w:sz w:val="24"/>
                <w:szCs w:val="24"/>
              </w:rPr>
              <w:t>ихотворениях?</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lastRenderedPageBreak/>
              <w:t>– создавать небольшой устный текст на заданную тему</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Г</w:t>
            </w:r>
            <w:r w:rsidR="00043D10" w:rsidRPr="00195C84">
              <w:rPr>
                <w:rFonts w:ascii="Times New Roman" w:eastAsia="Times New Roman" w:hAnsi="Times New Roman" w:cs="Times New Roman"/>
                <w:kern w:val="1"/>
                <w:sz w:val="24"/>
                <w:szCs w:val="24"/>
              </w:rPr>
              <w:t>отовность конструктивно разрешать конфликты посред</w:t>
            </w:r>
            <w:r w:rsidR="00043D10" w:rsidRPr="00195C84">
              <w:rPr>
                <w:rFonts w:ascii="Times New Roman" w:eastAsia="Times New Roman" w:hAnsi="Times New Roman" w:cs="Times New Roman"/>
                <w:kern w:val="1"/>
                <w:sz w:val="24"/>
                <w:szCs w:val="24"/>
              </w:rPr>
              <w:softHyphen/>
              <w:t xml:space="preserve">ством учёта интересов сторон и </w:t>
            </w:r>
            <w:r w:rsidR="00043D10" w:rsidRPr="00195C84">
              <w:rPr>
                <w:rFonts w:ascii="Times New Roman" w:eastAsia="Times New Roman" w:hAnsi="Times New Roman" w:cs="Times New Roman"/>
                <w:kern w:val="1"/>
                <w:sz w:val="24"/>
                <w:szCs w:val="24"/>
              </w:rPr>
              <w:lastRenderedPageBreak/>
              <w:t>сотрудничества.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 xml:space="preserve">Анализировать особенности авторских выразительных средств, соотносить их с жанром </w:t>
            </w:r>
            <w:r w:rsidRPr="00195C84">
              <w:rPr>
                <w:rFonts w:ascii="Times New Roman" w:eastAsia="Times New Roman" w:hAnsi="Times New Roman" w:cs="Times New Roman"/>
                <w:kern w:val="1"/>
                <w:sz w:val="24"/>
                <w:szCs w:val="24"/>
                <w:lang w:eastAsia="ar-SA"/>
              </w:rPr>
              <w:lastRenderedPageBreak/>
              <w:t>произведения.</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наизусть любое стихотворение.</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48</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40379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Л. Толстой «Детство» (из воспоминаний писателя). Подготовка сообщения.</w:t>
            </w:r>
          </w:p>
        </w:tc>
        <w:tc>
          <w:tcPr>
            <w:tcW w:w="1701" w:type="dxa"/>
            <w:tcBorders>
              <w:top w:val="single" w:sz="4" w:space="0" w:color="000000"/>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Какую тайну он поведал своим братьям?</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Какой  иде</w:t>
            </w:r>
            <w:r w:rsidR="00955A42">
              <w:rPr>
                <w:rFonts w:ascii="Times New Roman" w:eastAsia="Calibri" w:hAnsi="Times New Roman" w:cs="Times New Roman"/>
                <w:sz w:val="24"/>
                <w:szCs w:val="24"/>
              </w:rPr>
              <w:t>а</w:t>
            </w:r>
            <w:r w:rsidRPr="00195C84">
              <w:rPr>
                <w:rFonts w:ascii="Times New Roman" w:eastAsia="Calibri" w:hAnsi="Times New Roman" w:cs="Times New Roman"/>
                <w:sz w:val="24"/>
                <w:szCs w:val="24"/>
              </w:rPr>
              <w:t>л он вынес из детства и пронес через всю жизнь?</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1D0CF0">
              <w:rPr>
                <w:rFonts w:ascii="Times New Roman" w:eastAsia="Andale Sans UI" w:hAnsi="Times New Roman" w:cs="Times New Roman"/>
                <w:kern w:val="1"/>
                <w:sz w:val="24"/>
                <w:szCs w:val="24"/>
              </w:rPr>
              <w:t>.</w:t>
            </w: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uppressAutoHyphens/>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самостоятельности и личной ответственности за свои поступки на основе представлени</w:t>
            </w:r>
            <w:r>
              <w:rPr>
                <w:rFonts w:ascii="Times New Roman" w:eastAsia="Times New Roman" w:hAnsi="Times New Roman" w:cs="Times New Roman"/>
                <w:kern w:val="1"/>
                <w:sz w:val="24"/>
                <w:szCs w:val="24"/>
              </w:rPr>
              <w:t>й о нравственных нормах общения.</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подготовить сообщение о Толстом.</w:t>
            </w:r>
          </w:p>
        </w:tc>
      </w:tr>
      <w:tr w:rsidR="00DB2D8D" w:rsidRPr="00195C84" w:rsidTr="00043D10">
        <w:trPr>
          <w:trHeight w:val="147"/>
        </w:trPr>
        <w:tc>
          <w:tcPr>
            <w:tcW w:w="710" w:type="dxa"/>
            <w:tcBorders>
              <w:top w:val="single" w:sz="4" w:space="0" w:color="000000"/>
              <w:left w:val="single" w:sz="4" w:space="0" w:color="000000"/>
              <w:bottom w:val="single" w:sz="4" w:space="0" w:color="000000"/>
            </w:tcBorders>
          </w:tcPr>
          <w:p w:rsidR="00043D10"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49</w:t>
            </w:r>
          </w:p>
        </w:tc>
        <w:tc>
          <w:tcPr>
            <w:tcW w:w="1559" w:type="dxa"/>
            <w:tcBorders>
              <w:top w:val="single" w:sz="4" w:space="0" w:color="000000"/>
              <w:left w:val="single" w:sz="4" w:space="0" w:color="000000"/>
              <w:bottom w:val="single" w:sz="4" w:space="0" w:color="000000"/>
            </w:tcBorders>
            <w:shd w:val="clear" w:color="auto" w:fill="auto"/>
          </w:tcPr>
          <w:p w:rsidR="00043D10" w:rsidRPr="00195C84" w:rsidRDefault="005A205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Pr>
                <w:rFonts w:ascii="Times New Roman" w:eastAsia="Times New Roman" w:hAnsi="Times New Roman" w:cs="Times New Roman"/>
                <w:kern w:val="1"/>
                <w:sz w:val="24"/>
                <w:szCs w:val="24"/>
                <w:lang w:eastAsia="ar-SA"/>
              </w:rPr>
              <w:t>Л.</w:t>
            </w:r>
            <w:r w:rsidR="00043D10" w:rsidRPr="00195C84">
              <w:rPr>
                <w:rFonts w:ascii="Times New Roman" w:eastAsia="Times New Roman" w:hAnsi="Times New Roman" w:cs="Times New Roman"/>
                <w:kern w:val="1"/>
                <w:sz w:val="24"/>
                <w:szCs w:val="24"/>
                <w:lang w:eastAsia="ar-SA"/>
              </w:rPr>
              <w:t>Н. Толстой «Акула»</w:t>
            </w:r>
            <w:r>
              <w:rPr>
                <w:rFonts w:ascii="Times New Roman" w:eastAsia="Times New Roman" w:hAnsi="Times New Roman" w:cs="Times New Roman"/>
                <w:kern w:val="1"/>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tcPr>
          <w:p w:rsidR="00872233" w:rsidRPr="00872233" w:rsidRDefault="005A205D" w:rsidP="00195C8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Можно ли дать другое название</w:t>
            </w:r>
            <w:r w:rsidR="00872233" w:rsidRPr="00872233">
              <w:rPr>
                <w:rFonts w:ascii="Times New Roman" w:eastAsia="Calibri" w:hAnsi="Times New Roman" w:cs="Times New Roman"/>
                <w:sz w:val="24"/>
                <w:szCs w:val="24"/>
              </w:rPr>
              <w:t xml:space="preserve"> рассказа?</w:t>
            </w:r>
          </w:p>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Почему  с мальчиками</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произошла беда, едва не закончившая  </w:t>
            </w:r>
            <w:r w:rsidRPr="00195C84">
              <w:rPr>
                <w:rFonts w:ascii="Times New Roman" w:eastAsia="Calibri" w:hAnsi="Times New Roman" w:cs="Times New Roman"/>
                <w:sz w:val="24"/>
                <w:szCs w:val="24"/>
              </w:rPr>
              <w:lastRenderedPageBreak/>
              <w:t>трагедией?</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определять тему </w:t>
            </w:r>
            <w:r w:rsidRPr="00195C84">
              <w:rPr>
                <w:rFonts w:ascii="Times New Roman" w:eastAsia="Andale Sans UI" w:hAnsi="Times New Roman" w:cs="Times New Roman"/>
                <w:kern w:val="1"/>
                <w:sz w:val="24"/>
                <w:szCs w:val="24"/>
              </w:rPr>
              <w:lastRenderedPageBreak/>
              <w:t>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1D0CF0">
              <w:rPr>
                <w:rFonts w:ascii="Times New Roman" w:eastAsia="Andale Sans UI" w:hAnsi="Times New Roman" w:cs="Times New Roman"/>
                <w:kern w:val="1"/>
                <w:sz w:val="24"/>
                <w:szCs w:val="24"/>
              </w:rPr>
              <w:t>делить текст на 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умения планировать, контролировать и оценивать учебные действия в соответствии с поставленной задачей и </w:t>
            </w:r>
            <w:r w:rsidR="00043D10" w:rsidRPr="00195C84">
              <w:rPr>
                <w:rFonts w:ascii="Times New Roman" w:eastAsia="Times New Roman" w:hAnsi="Times New Roman" w:cs="Times New Roman"/>
                <w:kern w:val="1"/>
                <w:sz w:val="24"/>
                <w:szCs w:val="24"/>
              </w:rPr>
              <w:lastRenderedPageBreak/>
              <w:t>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е способы достижения результата.</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азвитие навыков сотрудничества со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 xml:space="preserve">фликтов и </w:t>
            </w:r>
            <w:r w:rsidR="00043D10" w:rsidRPr="00195C84">
              <w:rPr>
                <w:rFonts w:ascii="Times New Roman" w:eastAsia="Times New Roman" w:hAnsi="Times New Roman" w:cs="Times New Roman"/>
                <w:kern w:val="1"/>
                <w:sz w:val="24"/>
                <w:szCs w:val="24"/>
              </w:rPr>
              <w:lastRenderedPageBreak/>
              <w:t>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Характеризовать текст: предполагать тему и содержание текста по заголовку, иллюстрациям, аннотации. Определять жанр, </w:t>
            </w:r>
            <w:r w:rsidRPr="00195C84">
              <w:rPr>
                <w:rFonts w:ascii="Times New Roman" w:eastAsia="Times New Roman" w:hAnsi="Times New Roman" w:cs="Times New Roman"/>
                <w:kern w:val="1"/>
                <w:sz w:val="24"/>
                <w:szCs w:val="24"/>
                <w:lang w:eastAsia="ar-SA"/>
              </w:rPr>
              <w:lastRenderedPageBreak/>
              <w:t>тему. Формулировать главную мысль текста, его частей.</w:t>
            </w:r>
          </w:p>
        </w:tc>
        <w:tc>
          <w:tcPr>
            <w:tcW w:w="851"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top w:val="single" w:sz="4" w:space="0" w:color="000000"/>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Пересказ текста, выбрав любой план.</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50</w:t>
            </w:r>
          </w:p>
        </w:tc>
        <w:tc>
          <w:tcPr>
            <w:tcW w:w="1559"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Л.Н.</w:t>
            </w:r>
            <w:r w:rsidR="00403797" w:rsidRPr="00195C84">
              <w:rPr>
                <w:rFonts w:ascii="Times New Roman" w:eastAsia="Times New Roman" w:hAnsi="Times New Roman" w:cs="Times New Roman"/>
                <w:kern w:val="1"/>
                <w:sz w:val="24"/>
                <w:szCs w:val="24"/>
                <w:lang w:eastAsia="ar-SA"/>
              </w:rPr>
              <w:t xml:space="preserve"> </w:t>
            </w:r>
            <w:r w:rsidRPr="00195C84">
              <w:rPr>
                <w:rFonts w:ascii="Times New Roman" w:eastAsia="Times New Roman" w:hAnsi="Times New Roman" w:cs="Times New Roman"/>
                <w:kern w:val="1"/>
                <w:sz w:val="24"/>
                <w:szCs w:val="24"/>
                <w:lang w:eastAsia="ar-SA"/>
              </w:rPr>
              <w:t>Толстой «Прыжок»</w:t>
            </w:r>
            <w:r w:rsidR="005A205D">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Какова основная мысль рассказа</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«Прыжок»?</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1D0CF0">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средств пре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многонационал</w:t>
            </w:r>
            <w:r>
              <w:rPr>
                <w:rFonts w:ascii="Times New Roman" w:eastAsia="Times New Roman" w:hAnsi="Times New Roman" w:cs="Times New Roman"/>
                <w:kern w:val="1"/>
                <w:sz w:val="24"/>
                <w:szCs w:val="24"/>
              </w:rPr>
              <w:t>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Характеризовать текст: предполагать тему и содержание текста по заголовку, 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F823E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подготовить пересказ от имени мальчика, нарисовать иллюстрацию.</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51</w:t>
            </w:r>
          </w:p>
        </w:tc>
        <w:tc>
          <w:tcPr>
            <w:tcW w:w="1559"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Л.Н.</w:t>
            </w:r>
            <w:r w:rsidR="00403797" w:rsidRPr="00195C84">
              <w:rPr>
                <w:rFonts w:ascii="Times New Roman" w:eastAsia="Times New Roman" w:hAnsi="Times New Roman" w:cs="Times New Roman"/>
                <w:kern w:val="1"/>
                <w:sz w:val="24"/>
                <w:szCs w:val="24"/>
                <w:lang w:eastAsia="ar-SA"/>
              </w:rPr>
              <w:t xml:space="preserve"> </w:t>
            </w:r>
            <w:r w:rsidRPr="00195C84">
              <w:rPr>
                <w:rFonts w:ascii="Times New Roman" w:eastAsia="Times New Roman" w:hAnsi="Times New Roman" w:cs="Times New Roman"/>
                <w:kern w:val="1"/>
                <w:sz w:val="24"/>
                <w:szCs w:val="24"/>
                <w:lang w:eastAsia="ar-SA"/>
              </w:rPr>
              <w:t>Толстой «Лев и собачка»</w:t>
            </w:r>
            <w:r w:rsidR="00CD2318">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Почему лев умер?</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создавать небольшой </w:t>
            </w:r>
            <w:r w:rsidRPr="00195C84">
              <w:rPr>
                <w:rFonts w:ascii="Times New Roman" w:eastAsia="Andale Sans UI" w:hAnsi="Times New Roman" w:cs="Times New Roman"/>
                <w:kern w:val="1"/>
                <w:sz w:val="24"/>
                <w:szCs w:val="24"/>
              </w:rPr>
              <w:lastRenderedPageBreak/>
              <w:t>устный текст на заданную тему</w:t>
            </w:r>
            <w:r w:rsidR="001D0CF0">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А</w:t>
            </w:r>
            <w:r w:rsidR="00043D10" w:rsidRPr="00195C84">
              <w:rPr>
                <w:rFonts w:ascii="Times New Roman" w:eastAsia="Times New Roman" w:hAnsi="Times New Roman" w:cs="Times New Roman"/>
                <w:kern w:val="1"/>
                <w:sz w:val="24"/>
                <w:szCs w:val="24"/>
              </w:rPr>
              <w:t>ктивное использование речевых средств для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043D10" w:rsidRPr="00195C84" w:rsidRDefault="001D0CF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sidR="004C1B6E">
              <w:rPr>
                <w:rFonts w:ascii="Times New Roman" w:eastAsia="Times New Roman" w:hAnsi="Times New Roman" w:cs="Times New Roman"/>
                <w:kern w:val="1"/>
                <w:sz w:val="24"/>
                <w:szCs w:val="24"/>
              </w:rPr>
              <w:t xml:space="preserve">оды, народов, </w:t>
            </w:r>
            <w:r w:rsidR="004C1B6E">
              <w:rPr>
                <w:rFonts w:ascii="Times New Roman" w:eastAsia="Times New Roman" w:hAnsi="Times New Roman" w:cs="Times New Roman"/>
                <w:kern w:val="1"/>
                <w:sz w:val="24"/>
                <w:szCs w:val="24"/>
              </w:rPr>
              <w:lastRenderedPageBreak/>
              <w:t>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57E3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Пересказать текст, нарисовать ил</w:t>
            </w:r>
            <w:r w:rsidR="00401A5D">
              <w:rPr>
                <w:rFonts w:ascii="Times New Roman" w:hAnsi="Times New Roman" w:cs="Times New Roman"/>
                <w:sz w:val="24"/>
                <w:szCs w:val="24"/>
              </w:rPr>
              <w:t>люстрацию</w:t>
            </w:r>
            <w:r>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52</w:t>
            </w:r>
          </w:p>
        </w:tc>
        <w:tc>
          <w:tcPr>
            <w:tcW w:w="1559" w:type="dxa"/>
            <w:tcBorders>
              <w:left w:val="single" w:sz="4" w:space="0" w:color="000000"/>
              <w:bottom w:val="single" w:sz="4" w:space="0" w:color="000000"/>
            </w:tcBorders>
            <w:shd w:val="clear" w:color="auto" w:fill="auto"/>
          </w:tcPr>
          <w:p w:rsidR="005A205D" w:rsidRDefault="005A205D" w:rsidP="00195C84">
            <w:pPr>
              <w:suppressAutoHyphens/>
              <w:spacing w:after="0" w:line="240" w:lineRule="auto"/>
              <w:contextualSpacing/>
              <w:rPr>
                <w:rFonts w:ascii="Times New Roman" w:hAnsi="Times New Roman" w:cs="Times New Roman"/>
                <w:sz w:val="24"/>
                <w:szCs w:val="24"/>
              </w:rPr>
            </w:pPr>
            <w:r w:rsidRPr="00195C84">
              <w:rPr>
                <w:rFonts w:ascii="Times New Roman" w:eastAsia="Times New Roman" w:hAnsi="Times New Roman" w:cs="Times New Roman"/>
                <w:kern w:val="1"/>
                <w:sz w:val="24"/>
                <w:szCs w:val="24"/>
                <w:lang w:eastAsia="ar-SA"/>
              </w:rPr>
              <w:t>Л.Н. Толстой</w:t>
            </w:r>
          </w:p>
          <w:p w:rsidR="00043D10" w:rsidRPr="00195C84" w:rsidRDefault="0040379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«Какая бывает роса на траве», «Куда девается вода из моря?». Сравнение текстов.</w:t>
            </w:r>
          </w:p>
        </w:tc>
        <w:tc>
          <w:tcPr>
            <w:tcW w:w="1701" w:type="dxa"/>
            <w:tcBorders>
              <w:left w:val="single" w:sz="4" w:space="0" w:color="000000"/>
              <w:bottom w:val="single" w:sz="4" w:space="0" w:color="000000"/>
              <w:right w:val="single" w:sz="4" w:space="0" w:color="000000"/>
            </w:tcBorders>
          </w:tcPr>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С какой цель Толстой написал эти рассказы?</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делить </w:t>
            </w:r>
            <w:r w:rsidR="004C1B6E">
              <w:rPr>
                <w:rFonts w:ascii="Times New Roman" w:eastAsia="Andale Sans UI" w:hAnsi="Times New Roman" w:cs="Times New Roman"/>
                <w:kern w:val="1"/>
                <w:sz w:val="24"/>
                <w:szCs w:val="24"/>
              </w:rPr>
              <w:t>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Повторить прочитанные  произведения.</w:t>
            </w:r>
          </w:p>
        </w:tc>
      </w:tr>
      <w:tr w:rsidR="00DB2D8D" w:rsidRPr="00195C84" w:rsidTr="00043D10">
        <w:trPr>
          <w:trHeight w:val="147"/>
        </w:trPr>
        <w:tc>
          <w:tcPr>
            <w:tcW w:w="710" w:type="dxa"/>
            <w:tcBorders>
              <w:left w:val="single" w:sz="4" w:space="0" w:color="000000"/>
              <w:bottom w:val="single" w:sz="4" w:space="0" w:color="000000"/>
            </w:tcBorders>
          </w:tcPr>
          <w:p w:rsidR="00403797"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53</w:t>
            </w:r>
          </w:p>
        </w:tc>
        <w:tc>
          <w:tcPr>
            <w:tcW w:w="1559" w:type="dxa"/>
            <w:tcBorders>
              <w:left w:val="single" w:sz="4" w:space="0" w:color="000000"/>
              <w:bottom w:val="single" w:sz="4" w:space="0" w:color="000000"/>
            </w:tcBorders>
            <w:shd w:val="clear" w:color="auto" w:fill="auto"/>
          </w:tcPr>
          <w:p w:rsidR="00403797" w:rsidRPr="00195C84" w:rsidRDefault="0040379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Оценка достижений.</w:t>
            </w:r>
          </w:p>
        </w:tc>
        <w:tc>
          <w:tcPr>
            <w:tcW w:w="1701" w:type="dxa"/>
            <w:tcBorders>
              <w:left w:val="single" w:sz="4" w:space="0" w:color="000000"/>
              <w:bottom w:val="single" w:sz="4" w:space="0" w:color="000000"/>
              <w:right w:val="single" w:sz="4" w:space="0" w:color="000000"/>
            </w:tcBorders>
          </w:tcPr>
          <w:p w:rsidR="00403797" w:rsidRPr="00195C84" w:rsidRDefault="007D322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7D3220">
              <w:rPr>
                <w:rFonts w:ascii="Times New Roman" w:eastAsia="Andale Sans UI" w:hAnsi="Times New Roman" w:cs="Times New Roman"/>
                <w:bCs/>
                <w:iCs/>
                <w:kern w:val="1"/>
                <w:sz w:val="24"/>
                <w:szCs w:val="24"/>
              </w:rPr>
              <w:t>Что нового узнали в этом разделе?</w:t>
            </w:r>
          </w:p>
        </w:tc>
        <w:tc>
          <w:tcPr>
            <w:tcW w:w="2126" w:type="dxa"/>
            <w:tcBorders>
              <w:left w:val="single" w:sz="4" w:space="0" w:color="000000"/>
              <w:bottom w:val="single" w:sz="4" w:space="0" w:color="000000"/>
            </w:tcBorders>
            <w:shd w:val="clear" w:color="auto" w:fill="auto"/>
          </w:tcPr>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403797"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xml:space="preserve">– </w:t>
            </w:r>
            <w:r w:rsidR="004C1B6E">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403797"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867C62" w:rsidRPr="00195C84">
              <w:rPr>
                <w:rFonts w:ascii="Times New Roman" w:eastAsia="Times New Roman" w:hAnsi="Times New Roman" w:cs="Times New Roman"/>
                <w:kern w:val="1"/>
                <w:sz w:val="24"/>
                <w:szCs w:val="24"/>
              </w:rPr>
              <w:t>своение способами решения проблем творческого и по</w:t>
            </w:r>
            <w:r w:rsidR="00867C62" w:rsidRPr="00195C84">
              <w:rPr>
                <w:rFonts w:ascii="Times New Roman" w:eastAsia="Times New Roman" w:hAnsi="Times New Roman" w:cs="Times New Roman"/>
                <w:kern w:val="1"/>
                <w:sz w:val="24"/>
                <w:szCs w:val="24"/>
              </w:rPr>
              <w:softHyphen/>
              <w:t>искового ха</w:t>
            </w:r>
            <w:r>
              <w:rPr>
                <w:rFonts w:ascii="Times New Roman" w:eastAsia="Times New Roman" w:hAnsi="Times New Roman" w:cs="Times New Roman"/>
                <w:kern w:val="1"/>
                <w:sz w:val="24"/>
                <w:szCs w:val="24"/>
              </w:rPr>
              <w:t>рактера.</w:t>
            </w:r>
          </w:p>
        </w:tc>
        <w:tc>
          <w:tcPr>
            <w:tcW w:w="2126" w:type="dxa"/>
            <w:tcBorders>
              <w:left w:val="single" w:sz="4" w:space="0" w:color="000000"/>
              <w:bottom w:val="single" w:sz="4" w:space="0" w:color="000000"/>
            </w:tcBorders>
            <w:shd w:val="clear" w:color="auto" w:fill="auto"/>
          </w:tcPr>
          <w:p w:rsidR="00403797"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867C62"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403797" w:rsidRPr="00195C84" w:rsidRDefault="00867C62"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403797"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403797" w:rsidRPr="00195C84" w:rsidRDefault="00403797"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403797"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произведения Толстого.</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54</w:t>
            </w:r>
          </w:p>
        </w:tc>
        <w:tc>
          <w:tcPr>
            <w:tcW w:w="1559" w:type="dxa"/>
            <w:tcBorders>
              <w:left w:val="single" w:sz="4" w:space="0" w:color="000000"/>
              <w:bottom w:val="single" w:sz="4" w:space="0" w:color="000000"/>
            </w:tcBorders>
            <w:shd w:val="clear" w:color="auto" w:fill="auto"/>
          </w:tcPr>
          <w:p w:rsidR="00043D10" w:rsidRPr="00195C84" w:rsidRDefault="0040379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Литературный праздник (обобщающий урок по разделу </w:t>
            </w:r>
            <w:r w:rsidR="005A205D">
              <w:rPr>
                <w:rFonts w:ascii="Times New Roman" w:hAnsi="Times New Roman" w:cs="Times New Roman"/>
                <w:sz w:val="24"/>
                <w:szCs w:val="24"/>
              </w:rPr>
              <w:t>«</w:t>
            </w:r>
            <w:r w:rsidRPr="00195C84">
              <w:rPr>
                <w:rFonts w:ascii="Times New Roman" w:hAnsi="Times New Roman" w:cs="Times New Roman"/>
                <w:sz w:val="24"/>
                <w:szCs w:val="24"/>
              </w:rPr>
              <w:t xml:space="preserve">Великие </w:t>
            </w:r>
            <w:r w:rsidRPr="00195C84">
              <w:rPr>
                <w:rFonts w:ascii="Times New Roman" w:hAnsi="Times New Roman" w:cs="Times New Roman"/>
                <w:sz w:val="24"/>
                <w:szCs w:val="24"/>
              </w:rPr>
              <w:lastRenderedPageBreak/>
              <w:t>русские писатели</w:t>
            </w:r>
            <w:r w:rsidR="005A205D">
              <w:rPr>
                <w:rFonts w:ascii="Times New Roman" w:hAnsi="Times New Roman" w:cs="Times New Roman"/>
                <w:sz w:val="24"/>
                <w:szCs w:val="24"/>
              </w:rPr>
              <w:t>»</w:t>
            </w:r>
            <w:r w:rsidRPr="00195C84">
              <w:rPr>
                <w:rFonts w:ascii="Times New Roman" w:hAnsi="Times New Roman" w:cs="Times New Roman"/>
                <w:sz w:val="24"/>
                <w:szCs w:val="24"/>
              </w:rPr>
              <w:t xml:space="preserve">). </w:t>
            </w:r>
            <w:r w:rsidR="00043D10" w:rsidRPr="00195C84">
              <w:rPr>
                <w:rFonts w:ascii="Times New Roman" w:eastAsia="Times New Roman" w:hAnsi="Times New Roman" w:cs="Times New Roman"/>
                <w:kern w:val="1"/>
                <w:sz w:val="24"/>
                <w:szCs w:val="24"/>
                <w:lang w:eastAsia="ar-SA"/>
              </w:rPr>
              <w:t>Тест № 4 по теме «Великие русские писатели»</w:t>
            </w:r>
            <w:r w:rsidRPr="00195C84">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043D10" w:rsidRPr="00195C84" w:rsidRDefault="00872233" w:rsidP="00195C84">
            <w:pPr>
              <w:spacing w:after="0" w:line="240" w:lineRule="auto"/>
              <w:contextualSpacing/>
              <w:rPr>
                <w:rFonts w:ascii="Times New Roman" w:eastAsia="Andale Sans UI" w:hAnsi="Times New Roman" w:cs="Times New Roman"/>
                <w:sz w:val="24"/>
                <w:szCs w:val="24"/>
              </w:rPr>
            </w:pPr>
            <w:r w:rsidRPr="00195C84">
              <w:rPr>
                <w:rFonts w:ascii="Times New Roman" w:eastAsia="Calibri" w:hAnsi="Times New Roman" w:cs="Times New Roman"/>
                <w:sz w:val="24"/>
                <w:szCs w:val="24"/>
              </w:rPr>
              <w:lastRenderedPageBreak/>
              <w:t xml:space="preserve">Какой из прочитанных рассказов произвёл на тебя самое сильное </w:t>
            </w:r>
            <w:r w:rsidRPr="00195C84">
              <w:rPr>
                <w:rFonts w:ascii="Times New Roman" w:eastAsia="Calibri" w:hAnsi="Times New Roman" w:cs="Times New Roman"/>
                <w:sz w:val="24"/>
                <w:szCs w:val="24"/>
              </w:rPr>
              <w:lastRenderedPageBreak/>
              <w:t>впечатление?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lastRenderedPageBreak/>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умения планировать, контролировать и оценивать учебные действия </w:t>
            </w:r>
            <w:r w:rsidR="00043D10" w:rsidRPr="00195C84">
              <w:rPr>
                <w:rFonts w:ascii="Times New Roman" w:eastAsia="Times New Roman" w:hAnsi="Times New Roman" w:cs="Times New Roman"/>
                <w:kern w:val="1"/>
                <w:sz w:val="24"/>
                <w:szCs w:val="24"/>
              </w:rPr>
              <w:lastRenderedPageBreak/>
              <w:t>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е способы достижения результата.</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 xml:space="preserve">ских потребностей, </w:t>
            </w:r>
            <w:r w:rsidR="00043D10" w:rsidRPr="00195C84">
              <w:rPr>
                <w:rFonts w:ascii="Times New Roman" w:eastAsia="Times New Roman" w:hAnsi="Times New Roman" w:cs="Times New Roman"/>
                <w:kern w:val="1"/>
                <w:sz w:val="24"/>
                <w:szCs w:val="24"/>
              </w:rPr>
              <w:lastRenderedPageBreak/>
              <w:t>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произведений художественной ли</w:t>
            </w:r>
            <w:r>
              <w:rPr>
                <w:rFonts w:ascii="Times New Roman" w:eastAsia="Times New Roman" w:hAnsi="Times New Roman" w:cs="Times New Roman"/>
                <w:kern w:val="1"/>
                <w:sz w:val="24"/>
                <w:szCs w:val="24"/>
              </w:rPr>
              <w:t>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Конструировать монологическое высказывание: формулировать главную мысль, отбирать </w:t>
            </w:r>
            <w:r w:rsidRPr="00195C84">
              <w:rPr>
                <w:rFonts w:ascii="Times New Roman" w:eastAsia="Times New Roman" w:hAnsi="Times New Roman" w:cs="Times New Roman"/>
                <w:kern w:val="1"/>
                <w:sz w:val="24"/>
                <w:szCs w:val="24"/>
                <w:lang w:eastAsia="ar-SA"/>
              </w:rPr>
              <w:lastRenderedPageBreak/>
              <w:t>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произведения русских  писателей.</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5801F9" w:rsidRPr="00195C84" w:rsidRDefault="005801F9"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lastRenderedPageBreak/>
              <w:t>Поэтическая тетрадь 2 (6 ч)</w:t>
            </w:r>
          </w:p>
        </w:tc>
      </w:tr>
      <w:tr w:rsidR="00DB2D8D" w:rsidRPr="00195C84" w:rsidTr="00043D10">
        <w:trPr>
          <w:trHeight w:val="147"/>
        </w:trPr>
        <w:tc>
          <w:tcPr>
            <w:tcW w:w="710" w:type="dxa"/>
            <w:tcBorders>
              <w:left w:val="single" w:sz="4" w:space="0" w:color="000000"/>
              <w:bottom w:val="single" w:sz="4" w:space="0" w:color="000000"/>
            </w:tcBorders>
          </w:tcPr>
          <w:p w:rsidR="00403797" w:rsidRPr="00195C84" w:rsidRDefault="0040379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55</w:t>
            </w:r>
          </w:p>
        </w:tc>
        <w:tc>
          <w:tcPr>
            <w:tcW w:w="1559" w:type="dxa"/>
            <w:tcBorders>
              <w:left w:val="single" w:sz="4" w:space="0" w:color="000000"/>
              <w:bottom w:val="single" w:sz="4" w:space="0" w:color="000000"/>
            </w:tcBorders>
            <w:shd w:val="clear" w:color="auto" w:fill="auto"/>
          </w:tcPr>
          <w:p w:rsidR="00403797" w:rsidRPr="00195C84" w:rsidRDefault="0040379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Знакомство с названием раздела.</w:t>
            </w:r>
          </w:p>
        </w:tc>
        <w:tc>
          <w:tcPr>
            <w:tcW w:w="1701" w:type="dxa"/>
            <w:tcBorders>
              <w:left w:val="single" w:sz="4" w:space="0" w:color="000000"/>
              <w:bottom w:val="single" w:sz="4" w:space="0" w:color="000000"/>
              <w:right w:val="single" w:sz="4" w:space="0" w:color="000000"/>
            </w:tcBorders>
          </w:tcPr>
          <w:p w:rsidR="00403797" w:rsidRPr="00195C84" w:rsidRDefault="005A205D"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Pr>
                <w:rFonts w:ascii="Times New Roman" w:eastAsia="Andale Sans UI" w:hAnsi="Times New Roman" w:cs="Times New Roman"/>
                <w:bCs/>
                <w:iCs/>
                <w:kern w:val="1"/>
                <w:sz w:val="24"/>
                <w:szCs w:val="24"/>
              </w:rPr>
              <w:t>Как думаете, что нового узнаем</w:t>
            </w:r>
            <w:r w:rsidR="007D3220" w:rsidRPr="007D3220">
              <w:rPr>
                <w:rFonts w:ascii="Times New Roman" w:eastAsia="Andale Sans UI" w:hAnsi="Times New Roman" w:cs="Times New Roman"/>
                <w:bCs/>
                <w:iCs/>
                <w:kern w:val="1"/>
                <w:sz w:val="24"/>
                <w:szCs w:val="24"/>
              </w:rPr>
              <w:t xml:space="preserve"> в этом разделе?</w:t>
            </w:r>
          </w:p>
        </w:tc>
        <w:tc>
          <w:tcPr>
            <w:tcW w:w="2126" w:type="dxa"/>
            <w:tcBorders>
              <w:left w:val="single" w:sz="4" w:space="0" w:color="000000"/>
              <w:bottom w:val="single" w:sz="4" w:space="0" w:color="000000"/>
            </w:tcBorders>
            <w:shd w:val="clear" w:color="auto" w:fill="auto"/>
          </w:tcPr>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403797"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403797"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867C62"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403797"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867C62" w:rsidRPr="00195C84">
              <w:rPr>
                <w:rFonts w:ascii="Times New Roman" w:eastAsia="Times New Roman" w:hAnsi="Times New Roman" w:cs="Times New Roman"/>
                <w:kern w:val="1"/>
                <w:sz w:val="24"/>
                <w:szCs w:val="24"/>
              </w:rPr>
              <w:t>ормирование чувства гордости за свою Родину, её исто</w:t>
            </w:r>
            <w:r w:rsidR="00867C62"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867C62"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403797" w:rsidRPr="00195C84" w:rsidRDefault="00867C62"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403797" w:rsidRPr="00195C84" w:rsidRDefault="00403797" w:rsidP="00E1152F">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403797" w:rsidRPr="00195C84" w:rsidRDefault="00403797"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403797"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Принести поэтические сборники, из которых понравились стихи.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56</w:t>
            </w:r>
          </w:p>
        </w:tc>
        <w:tc>
          <w:tcPr>
            <w:tcW w:w="1559" w:type="dxa"/>
            <w:tcBorders>
              <w:left w:val="single" w:sz="4" w:space="0" w:color="000000"/>
              <w:bottom w:val="single" w:sz="4" w:space="0" w:color="000000"/>
            </w:tcBorders>
            <w:shd w:val="clear" w:color="auto" w:fill="auto"/>
          </w:tcPr>
          <w:p w:rsidR="00FA7BD3" w:rsidRPr="00195C84" w:rsidRDefault="00FA7BD3"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Н. Некрасов «Славная осень!..», «Не ветер бушует над бором…».</w:t>
            </w:r>
          </w:p>
        </w:tc>
        <w:tc>
          <w:tcPr>
            <w:tcW w:w="1701" w:type="dxa"/>
            <w:tcBorders>
              <w:left w:val="single" w:sz="4" w:space="0" w:color="000000"/>
              <w:bottom w:val="single" w:sz="4" w:space="0" w:color="000000"/>
              <w:right w:val="single" w:sz="4" w:space="0" w:color="000000"/>
            </w:tcBorders>
          </w:tcPr>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Какое настроение возникло у вас при чтении этих произведений?</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043D10" w:rsidRPr="00195C84">
              <w:rPr>
                <w:rFonts w:ascii="Times New Roman" w:eastAsia="Times New Roman" w:hAnsi="Times New Roman" w:cs="Times New Roman"/>
                <w:kern w:val="1"/>
                <w:sz w:val="24"/>
                <w:szCs w:val="24"/>
              </w:rPr>
              <w:softHyphen/>
              <w:t xml:space="preserve">мократических </w:t>
            </w:r>
            <w:r w:rsidR="00043D10" w:rsidRPr="00195C84">
              <w:rPr>
                <w:rFonts w:ascii="Times New Roman" w:eastAsia="Times New Roman" w:hAnsi="Times New Roman" w:cs="Times New Roman"/>
                <w:kern w:val="1"/>
                <w:sz w:val="24"/>
                <w:szCs w:val="24"/>
              </w:rPr>
              <w:lastRenderedPageBreak/>
              <w:t>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стихотворение «Не ветер бушует над бором…».</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57</w:t>
            </w:r>
          </w:p>
        </w:tc>
        <w:tc>
          <w:tcPr>
            <w:tcW w:w="1559"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 xml:space="preserve">Н. А. Некрасов «Дедушка </w:t>
            </w:r>
            <w:proofErr w:type="spellStart"/>
            <w:r w:rsidRPr="00195C84">
              <w:rPr>
                <w:rFonts w:ascii="Times New Roman" w:eastAsia="Times New Roman" w:hAnsi="Times New Roman" w:cs="Times New Roman"/>
                <w:kern w:val="1"/>
                <w:sz w:val="24"/>
                <w:szCs w:val="24"/>
                <w:lang w:eastAsia="ar-SA"/>
              </w:rPr>
              <w:t>Мазай</w:t>
            </w:r>
            <w:proofErr w:type="spellEnd"/>
            <w:r w:rsidRPr="00195C84">
              <w:rPr>
                <w:rFonts w:ascii="Times New Roman" w:eastAsia="Times New Roman" w:hAnsi="Times New Roman" w:cs="Times New Roman"/>
                <w:kern w:val="1"/>
                <w:sz w:val="24"/>
                <w:szCs w:val="24"/>
                <w:lang w:eastAsia="ar-SA"/>
              </w:rPr>
              <w:t xml:space="preserve"> и зайцы»</w:t>
            </w:r>
            <w:r w:rsidR="005A205D">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872233" w:rsidRPr="00872233" w:rsidRDefault="00872233" w:rsidP="00195C84">
            <w:pPr>
              <w:spacing w:after="0" w:line="240" w:lineRule="auto"/>
              <w:contextualSpacing/>
              <w:rPr>
                <w:rFonts w:ascii="Times New Roman" w:eastAsia="Calibri" w:hAnsi="Times New Roman" w:cs="Times New Roman"/>
                <w:sz w:val="24"/>
                <w:szCs w:val="24"/>
              </w:rPr>
            </w:pPr>
            <w:r w:rsidRPr="00872233">
              <w:rPr>
                <w:rFonts w:ascii="Times New Roman" w:eastAsia="Calibri" w:hAnsi="Times New Roman" w:cs="Times New Roman"/>
                <w:sz w:val="24"/>
                <w:szCs w:val="24"/>
              </w:rPr>
              <w:t>Можно ли сказать, что в произведении изображён не сказочный, а реальный случай из жизни?</w:t>
            </w:r>
          </w:p>
          <w:p w:rsidR="00043D10" w:rsidRPr="00195C84" w:rsidRDefault="0087223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 относится поэт к главному герою?</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е способы достижения результата.</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небольшие стихотворные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любой отрывок.</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58</w:t>
            </w:r>
          </w:p>
        </w:tc>
        <w:tc>
          <w:tcPr>
            <w:tcW w:w="1559" w:type="dxa"/>
            <w:tcBorders>
              <w:left w:val="single" w:sz="4" w:space="0" w:color="000000"/>
              <w:bottom w:val="single" w:sz="4" w:space="0" w:color="000000"/>
            </w:tcBorders>
            <w:shd w:val="clear" w:color="auto" w:fill="auto"/>
          </w:tcPr>
          <w:p w:rsidR="00043D10" w:rsidRPr="00195C84" w:rsidRDefault="00FA7BD3"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К. Бальмонт «Золотое слово».</w:t>
            </w:r>
          </w:p>
        </w:tc>
        <w:tc>
          <w:tcPr>
            <w:tcW w:w="1701" w:type="dxa"/>
            <w:tcBorders>
              <w:left w:val="single" w:sz="4" w:space="0" w:color="000000"/>
              <w:bottom w:val="single" w:sz="4" w:space="0" w:color="000000"/>
              <w:right w:val="single" w:sz="4" w:space="0" w:color="000000"/>
            </w:tcBorders>
          </w:tcPr>
          <w:p w:rsidR="00043D10" w:rsidRPr="005C7646" w:rsidRDefault="005C7646"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5C7646">
              <w:rPr>
                <w:rFonts w:ascii="Times New Roman" w:eastAsia="Andale Sans UI" w:hAnsi="Times New Roman" w:cs="Times New Roman"/>
                <w:bCs/>
                <w:iCs/>
                <w:kern w:val="1"/>
                <w:sz w:val="24"/>
                <w:szCs w:val="24"/>
              </w:rPr>
              <w:t xml:space="preserve">Почему </w:t>
            </w:r>
            <w:r>
              <w:rPr>
                <w:rFonts w:ascii="Times New Roman" w:eastAsia="Andale Sans UI" w:hAnsi="Times New Roman" w:cs="Times New Roman"/>
                <w:bCs/>
                <w:iCs/>
                <w:kern w:val="1"/>
                <w:sz w:val="24"/>
                <w:szCs w:val="24"/>
              </w:rPr>
              <w:t>у стихотворения такое  название?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средств пре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иной национальной пр</w:t>
            </w:r>
            <w:r>
              <w:rPr>
                <w:rFonts w:ascii="Times New Roman" w:eastAsia="Times New Roman" w:hAnsi="Times New Roman" w:cs="Times New Roman"/>
                <w:kern w:val="1"/>
                <w:sz w:val="24"/>
                <w:szCs w:val="24"/>
              </w:rPr>
              <w:t>инадлежности.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59</w:t>
            </w:r>
          </w:p>
        </w:tc>
        <w:tc>
          <w:tcPr>
            <w:tcW w:w="1559" w:type="dxa"/>
            <w:tcBorders>
              <w:left w:val="single" w:sz="4" w:space="0" w:color="000000"/>
              <w:bottom w:val="single" w:sz="4" w:space="0" w:color="000000"/>
            </w:tcBorders>
            <w:shd w:val="clear" w:color="auto" w:fill="auto"/>
          </w:tcPr>
          <w:p w:rsidR="00043D10" w:rsidRPr="00195C84" w:rsidRDefault="0066455A"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И. Бунин «Полевые цветы», </w:t>
            </w:r>
            <w:r w:rsidRPr="00195C84">
              <w:rPr>
                <w:rFonts w:ascii="Times New Roman" w:eastAsia="Calibri" w:hAnsi="Times New Roman" w:cs="Times New Roman"/>
                <w:sz w:val="24"/>
                <w:szCs w:val="24"/>
              </w:rPr>
              <w:t>«Густой зеленый ельник у дороги».</w:t>
            </w:r>
          </w:p>
        </w:tc>
        <w:tc>
          <w:tcPr>
            <w:tcW w:w="1701" w:type="dxa"/>
            <w:tcBorders>
              <w:left w:val="single" w:sz="4" w:space="0" w:color="000000"/>
              <w:bottom w:val="single" w:sz="4" w:space="0" w:color="000000"/>
              <w:right w:val="single" w:sz="4" w:space="0" w:color="000000"/>
            </w:tcBorders>
          </w:tcPr>
          <w:p w:rsidR="00043D10" w:rsidRPr="00195C84" w:rsidRDefault="0066455A"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Почему автора привлекают </w:t>
            </w:r>
            <w:r w:rsidR="00955A42">
              <w:rPr>
                <w:rFonts w:ascii="Times New Roman" w:eastAsia="Calibri" w:hAnsi="Times New Roman" w:cs="Times New Roman"/>
                <w:sz w:val="24"/>
                <w:szCs w:val="24"/>
              </w:rPr>
              <w:t>скромные полевые цветы? О чем стихотворение И.</w:t>
            </w:r>
            <w:r w:rsidRPr="00195C84">
              <w:rPr>
                <w:rFonts w:ascii="Times New Roman" w:eastAsia="Calibri" w:hAnsi="Times New Roman" w:cs="Times New Roman"/>
                <w:sz w:val="24"/>
                <w:szCs w:val="24"/>
              </w:rPr>
              <w:t>А. Бунин «Густой зеленый ельник у дороги».</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4C1B6E">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средств для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стихотворные произведения по памяти.</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стихотворение,  нарисовать иллюстрацию.</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60</w:t>
            </w:r>
          </w:p>
        </w:tc>
        <w:tc>
          <w:tcPr>
            <w:tcW w:w="1559" w:type="dxa"/>
            <w:tcBorders>
              <w:left w:val="single" w:sz="4" w:space="0" w:color="000000"/>
              <w:bottom w:val="single" w:sz="4" w:space="0" w:color="000000"/>
            </w:tcBorders>
            <w:shd w:val="clear" w:color="auto" w:fill="auto"/>
          </w:tcPr>
          <w:p w:rsidR="00043D10" w:rsidRPr="00195C84" w:rsidRDefault="00FA7BD3"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Развивающий час (урок-обобщение </w:t>
            </w:r>
            <w:r w:rsidR="005A205D">
              <w:rPr>
                <w:rFonts w:ascii="Times New Roman" w:hAnsi="Times New Roman" w:cs="Times New Roman"/>
                <w:sz w:val="24"/>
                <w:szCs w:val="24"/>
              </w:rPr>
              <w:t>по разделу «Поэтическая тетрадь</w:t>
            </w:r>
            <w:r w:rsidRPr="00195C84">
              <w:rPr>
                <w:rFonts w:ascii="Times New Roman" w:hAnsi="Times New Roman" w:cs="Times New Roman"/>
                <w:sz w:val="24"/>
                <w:szCs w:val="24"/>
              </w:rPr>
              <w:t>2»). Оценка достижений.</w:t>
            </w:r>
            <w:r w:rsidR="005A205D">
              <w:rPr>
                <w:rFonts w:ascii="Times New Roman" w:hAnsi="Times New Roman" w:cs="Times New Roman"/>
                <w:sz w:val="24"/>
                <w:szCs w:val="24"/>
              </w:rPr>
              <w:t xml:space="preserve"> </w:t>
            </w:r>
            <w:r w:rsidR="00043D10" w:rsidRPr="00195C84">
              <w:rPr>
                <w:rFonts w:ascii="Times New Roman" w:eastAsia="Times New Roman" w:hAnsi="Times New Roman" w:cs="Times New Roman"/>
                <w:kern w:val="1"/>
                <w:sz w:val="24"/>
                <w:szCs w:val="24"/>
                <w:lang w:eastAsia="ar-SA"/>
              </w:rPr>
              <w:t>Тест № 5 по теме «Поэтическая тетрадь 2»</w:t>
            </w:r>
          </w:p>
        </w:tc>
        <w:tc>
          <w:tcPr>
            <w:tcW w:w="1701" w:type="dxa"/>
            <w:tcBorders>
              <w:left w:val="single" w:sz="4" w:space="0" w:color="000000"/>
              <w:bottom w:val="single" w:sz="4" w:space="0" w:color="000000"/>
              <w:right w:val="single" w:sz="4" w:space="0" w:color="000000"/>
            </w:tcBorders>
          </w:tcPr>
          <w:p w:rsidR="0066455A" w:rsidRPr="0066455A" w:rsidRDefault="0066455A" w:rsidP="00195C84">
            <w:pPr>
              <w:spacing w:after="0" w:line="240" w:lineRule="auto"/>
              <w:contextualSpacing/>
              <w:rPr>
                <w:rFonts w:ascii="Times New Roman" w:eastAsia="Calibri" w:hAnsi="Times New Roman" w:cs="Times New Roman"/>
                <w:sz w:val="24"/>
                <w:szCs w:val="24"/>
              </w:rPr>
            </w:pPr>
            <w:r w:rsidRPr="0066455A">
              <w:rPr>
                <w:rFonts w:ascii="Times New Roman" w:eastAsia="Calibri" w:hAnsi="Times New Roman" w:cs="Times New Roman"/>
                <w:sz w:val="24"/>
                <w:szCs w:val="24"/>
              </w:rPr>
              <w:t>Какое стихотворение произвело на тебя особое впечатление?</w:t>
            </w:r>
          </w:p>
          <w:p w:rsidR="00043D10" w:rsidRPr="00195C84" w:rsidRDefault="0066455A"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 считаешь, одинаковы они по настроению?</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логическими действиями сравнения, анализа, синтеза, обобщения, 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навыков сотрудничества со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любое стихотворение.</w:t>
            </w:r>
          </w:p>
        </w:tc>
      </w:tr>
      <w:tr w:rsidR="00DB2D8D" w:rsidRPr="00195C84" w:rsidTr="00043D10">
        <w:trPr>
          <w:trHeight w:val="147"/>
        </w:trPr>
        <w:tc>
          <w:tcPr>
            <w:tcW w:w="710" w:type="dxa"/>
            <w:tcBorders>
              <w:left w:val="single" w:sz="4" w:space="0" w:color="000000"/>
              <w:bottom w:val="single" w:sz="4" w:space="0" w:color="000000"/>
            </w:tcBorders>
          </w:tcPr>
          <w:p w:rsidR="00FA7BD3"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61</w:t>
            </w:r>
          </w:p>
        </w:tc>
        <w:tc>
          <w:tcPr>
            <w:tcW w:w="1559" w:type="dxa"/>
            <w:tcBorders>
              <w:left w:val="single" w:sz="4" w:space="0" w:color="000000"/>
              <w:bottom w:val="single" w:sz="4" w:space="0" w:color="000000"/>
            </w:tcBorders>
            <w:shd w:val="clear" w:color="auto" w:fill="auto"/>
          </w:tcPr>
          <w:p w:rsidR="00FA7BD3" w:rsidRPr="00195C84" w:rsidRDefault="00FA7BD3"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 xml:space="preserve">Знакомство </w:t>
            </w:r>
            <w:r w:rsidRPr="00195C84">
              <w:rPr>
                <w:rFonts w:ascii="Times New Roman" w:hAnsi="Times New Roman" w:cs="Times New Roman"/>
                <w:sz w:val="24"/>
                <w:szCs w:val="24"/>
              </w:rPr>
              <w:lastRenderedPageBreak/>
              <w:t>с названием раздела.</w:t>
            </w:r>
          </w:p>
        </w:tc>
        <w:tc>
          <w:tcPr>
            <w:tcW w:w="1701" w:type="dxa"/>
            <w:tcBorders>
              <w:left w:val="single" w:sz="4" w:space="0" w:color="000000"/>
              <w:bottom w:val="single" w:sz="4" w:space="0" w:color="000000"/>
              <w:right w:val="single" w:sz="4" w:space="0" w:color="000000"/>
            </w:tcBorders>
          </w:tcPr>
          <w:p w:rsidR="00FA7BD3" w:rsidRPr="00195C84" w:rsidRDefault="005A205D" w:rsidP="005A205D">
            <w:pPr>
              <w:spacing w:after="0" w:line="240" w:lineRule="auto"/>
              <w:contextualSpacing/>
              <w:rPr>
                <w:rFonts w:ascii="Times New Roman" w:eastAsia="Andale Sans UI" w:hAnsi="Times New Roman" w:cs="Times New Roman"/>
                <w:b/>
                <w:bCs/>
                <w:iCs/>
                <w:kern w:val="1"/>
                <w:sz w:val="24"/>
                <w:szCs w:val="24"/>
              </w:rPr>
            </w:pPr>
            <w:r>
              <w:rPr>
                <w:rFonts w:ascii="Times New Roman" w:eastAsia="Andale Sans UI" w:hAnsi="Times New Roman" w:cs="Times New Roman"/>
                <w:bCs/>
                <w:iCs/>
                <w:kern w:val="1"/>
                <w:sz w:val="24"/>
                <w:szCs w:val="24"/>
              </w:rPr>
              <w:lastRenderedPageBreak/>
              <w:t xml:space="preserve">Как думаете, </w:t>
            </w:r>
            <w:r>
              <w:rPr>
                <w:rFonts w:ascii="Times New Roman" w:eastAsia="Andale Sans UI" w:hAnsi="Times New Roman" w:cs="Times New Roman"/>
                <w:bCs/>
                <w:iCs/>
                <w:kern w:val="1"/>
                <w:sz w:val="24"/>
                <w:szCs w:val="24"/>
              </w:rPr>
              <w:lastRenderedPageBreak/>
              <w:t>что нового узнаем</w:t>
            </w:r>
            <w:r w:rsidRPr="007D3220">
              <w:rPr>
                <w:rFonts w:ascii="Times New Roman" w:eastAsia="Andale Sans UI" w:hAnsi="Times New Roman" w:cs="Times New Roman"/>
                <w:bCs/>
                <w:iCs/>
                <w:kern w:val="1"/>
                <w:sz w:val="24"/>
                <w:szCs w:val="24"/>
              </w:rPr>
              <w:t xml:space="preserve"> в этом разделе?</w:t>
            </w:r>
          </w:p>
        </w:tc>
        <w:tc>
          <w:tcPr>
            <w:tcW w:w="2126" w:type="dxa"/>
            <w:tcBorders>
              <w:left w:val="single" w:sz="4" w:space="0" w:color="000000"/>
              <w:bottom w:val="single" w:sz="4" w:space="0" w:color="000000"/>
            </w:tcBorders>
            <w:shd w:val="clear" w:color="auto" w:fill="auto"/>
          </w:tcPr>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lastRenderedPageBreak/>
              <w:t>Уметь:</w:t>
            </w:r>
          </w:p>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lastRenderedPageBreak/>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867C62"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FA7BD3" w:rsidRPr="00195C84" w:rsidRDefault="00867C62"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xml:space="preserve">– </w:t>
            </w:r>
            <w:r w:rsidR="004C1B6E">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FA7BD3"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Г</w:t>
            </w:r>
            <w:r w:rsidR="00867C62" w:rsidRPr="00195C84">
              <w:rPr>
                <w:rFonts w:ascii="Times New Roman" w:eastAsia="Times New Roman" w:hAnsi="Times New Roman" w:cs="Times New Roman"/>
                <w:kern w:val="1"/>
                <w:sz w:val="24"/>
                <w:szCs w:val="24"/>
              </w:rPr>
              <w:t xml:space="preserve">отовность </w:t>
            </w:r>
            <w:r w:rsidR="00867C62" w:rsidRPr="00195C84">
              <w:rPr>
                <w:rFonts w:ascii="Times New Roman" w:eastAsia="Times New Roman" w:hAnsi="Times New Roman" w:cs="Times New Roman"/>
                <w:kern w:val="1"/>
                <w:sz w:val="24"/>
                <w:szCs w:val="24"/>
              </w:rPr>
              <w:lastRenderedPageBreak/>
              <w:t>слушать собеседника и вести диалог, при</w:t>
            </w:r>
            <w:r w:rsidR="00867C62"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867C62"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left w:val="single" w:sz="4" w:space="0" w:color="000000"/>
              <w:bottom w:val="single" w:sz="4" w:space="0" w:color="000000"/>
            </w:tcBorders>
            <w:shd w:val="clear" w:color="auto" w:fill="auto"/>
          </w:tcPr>
          <w:p w:rsidR="00FA7BD3"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Н</w:t>
            </w:r>
            <w:r w:rsidR="00867C62" w:rsidRPr="00195C84">
              <w:rPr>
                <w:rFonts w:ascii="Times New Roman" w:eastAsia="Times New Roman" w:hAnsi="Times New Roman" w:cs="Times New Roman"/>
                <w:kern w:val="1"/>
                <w:sz w:val="24"/>
                <w:szCs w:val="24"/>
              </w:rPr>
              <w:t xml:space="preserve">аличие </w:t>
            </w:r>
            <w:r w:rsidR="00867C62" w:rsidRPr="00195C84">
              <w:rPr>
                <w:rFonts w:ascii="Times New Roman" w:eastAsia="Times New Roman" w:hAnsi="Times New Roman" w:cs="Times New Roman"/>
                <w:kern w:val="1"/>
                <w:sz w:val="24"/>
                <w:szCs w:val="24"/>
              </w:rPr>
              <w:lastRenderedPageBreak/>
              <w:t>мотивации к творческому труду и бережному отношению к материальным и духовным ценностям, формиро</w:t>
            </w:r>
            <w:r w:rsidR="00867C62"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FA7BD3" w:rsidRPr="00195C84" w:rsidRDefault="00867C62"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Сравнивать </w:t>
            </w:r>
            <w:r w:rsidRPr="00195C84">
              <w:rPr>
                <w:rFonts w:ascii="Times New Roman" w:eastAsia="Times New Roman" w:hAnsi="Times New Roman" w:cs="Times New Roman"/>
                <w:kern w:val="1"/>
                <w:sz w:val="24"/>
                <w:szCs w:val="24"/>
                <w:lang w:eastAsia="ar-SA"/>
              </w:rPr>
              <w:lastRenderedPageBreak/>
              <w:t>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left w:val="single" w:sz="4" w:space="0" w:color="000000"/>
              <w:bottom w:val="single" w:sz="4" w:space="0" w:color="000000"/>
            </w:tcBorders>
            <w:shd w:val="clear" w:color="auto" w:fill="auto"/>
          </w:tcPr>
          <w:p w:rsidR="00FA7BD3"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FA7BD3" w:rsidRPr="00195C84" w:rsidRDefault="00FA7BD3"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FA7BD3"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Принести </w:t>
            </w:r>
            <w:r>
              <w:rPr>
                <w:rFonts w:ascii="Times New Roman" w:hAnsi="Times New Roman" w:cs="Times New Roman"/>
                <w:sz w:val="24"/>
                <w:szCs w:val="24"/>
              </w:rPr>
              <w:lastRenderedPageBreak/>
              <w:t>книгу со своей любимой сказкой.</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62</w:t>
            </w:r>
          </w:p>
        </w:tc>
        <w:tc>
          <w:tcPr>
            <w:tcW w:w="1559" w:type="dxa"/>
            <w:tcBorders>
              <w:left w:val="single" w:sz="4" w:space="0" w:color="000000"/>
              <w:bottom w:val="single" w:sz="4" w:space="0" w:color="000000"/>
            </w:tcBorders>
            <w:shd w:val="clear" w:color="auto" w:fill="auto"/>
          </w:tcPr>
          <w:p w:rsidR="00043D10" w:rsidRPr="00195C84" w:rsidRDefault="00FA7BD3"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Д. Мамин</w:t>
            </w:r>
            <w:r w:rsidR="005A205D">
              <w:rPr>
                <w:rFonts w:ascii="Times New Roman" w:hAnsi="Times New Roman" w:cs="Times New Roman"/>
                <w:sz w:val="24"/>
                <w:szCs w:val="24"/>
              </w:rPr>
              <w:t xml:space="preserve"> </w:t>
            </w:r>
            <w:r w:rsidRPr="00195C84">
              <w:rPr>
                <w:rFonts w:ascii="Times New Roman" w:hAnsi="Times New Roman" w:cs="Times New Roman"/>
                <w:sz w:val="24"/>
                <w:szCs w:val="24"/>
              </w:rPr>
              <w:t>-Сибиряк «</w:t>
            </w:r>
            <w:proofErr w:type="spellStart"/>
            <w:r w:rsidRPr="00195C84">
              <w:rPr>
                <w:rFonts w:ascii="Times New Roman" w:hAnsi="Times New Roman" w:cs="Times New Roman"/>
                <w:sz w:val="24"/>
                <w:szCs w:val="24"/>
              </w:rPr>
              <w:t>Алёнушкины</w:t>
            </w:r>
            <w:proofErr w:type="spellEnd"/>
            <w:r w:rsidRPr="00195C84">
              <w:rPr>
                <w:rFonts w:ascii="Times New Roman" w:hAnsi="Times New Roman" w:cs="Times New Roman"/>
                <w:sz w:val="24"/>
                <w:szCs w:val="24"/>
              </w:rPr>
              <w:t xml:space="preserve"> сказки» (присказка).</w:t>
            </w:r>
          </w:p>
        </w:tc>
        <w:tc>
          <w:tcPr>
            <w:tcW w:w="1701" w:type="dxa"/>
            <w:tcBorders>
              <w:left w:val="single" w:sz="4" w:space="0" w:color="000000"/>
              <w:bottom w:val="single" w:sz="4" w:space="0" w:color="000000"/>
              <w:right w:val="single" w:sz="4" w:space="0" w:color="000000"/>
            </w:tcBorders>
          </w:tcPr>
          <w:p w:rsidR="0066455A" w:rsidRPr="0066455A" w:rsidRDefault="0066455A" w:rsidP="00195C84">
            <w:pPr>
              <w:spacing w:after="0" w:line="240" w:lineRule="auto"/>
              <w:contextualSpacing/>
              <w:rPr>
                <w:rFonts w:ascii="Times New Roman" w:eastAsia="Calibri" w:hAnsi="Times New Roman" w:cs="Times New Roman"/>
                <w:sz w:val="24"/>
                <w:szCs w:val="24"/>
              </w:rPr>
            </w:pPr>
            <w:r w:rsidRPr="0066455A">
              <w:rPr>
                <w:rFonts w:ascii="Times New Roman" w:eastAsia="Calibri" w:hAnsi="Times New Roman" w:cs="Times New Roman"/>
                <w:sz w:val="24"/>
                <w:szCs w:val="24"/>
              </w:rPr>
              <w:t>Где ты встречался с присказкой</w:t>
            </w:r>
            <w:r w:rsidR="005A205D">
              <w:rPr>
                <w:rFonts w:ascii="Times New Roman" w:eastAsia="Calibri" w:hAnsi="Times New Roman" w:cs="Times New Roman"/>
                <w:sz w:val="24"/>
                <w:szCs w:val="24"/>
              </w:rPr>
              <w:t>,</w:t>
            </w:r>
            <w:r w:rsidRPr="0066455A">
              <w:rPr>
                <w:rFonts w:ascii="Times New Roman" w:eastAsia="Calibri" w:hAnsi="Times New Roman" w:cs="Times New Roman"/>
                <w:sz w:val="24"/>
                <w:szCs w:val="24"/>
              </w:rPr>
              <w:t xml:space="preserve"> и в чём её особенность?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4C1B6E">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Н</w:t>
            </w:r>
            <w:r w:rsidR="00043D10"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401A5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Прочитать сказку «</w:t>
            </w:r>
            <w:r w:rsidRPr="009D0250">
              <w:rPr>
                <w:rFonts w:ascii="Times New Roman" w:hAnsi="Times New Roman" w:cs="Times New Roman"/>
                <w:sz w:val="24"/>
                <w:szCs w:val="24"/>
              </w:rPr>
              <w:t>Про Комара-Комаровича</w:t>
            </w:r>
            <w:r>
              <w:rPr>
                <w:rFonts w:ascii="Times New Roman" w:hAnsi="Times New Roman" w:cs="Times New Roman"/>
                <w:sz w:val="24"/>
                <w:szCs w:val="24"/>
              </w:rPr>
              <w:t>».</w:t>
            </w:r>
          </w:p>
        </w:tc>
      </w:tr>
      <w:tr w:rsidR="00DB2D8D" w:rsidRPr="00195C84" w:rsidTr="00531109">
        <w:trPr>
          <w:trHeight w:val="147"/>
        </w:trPr>
        <w:tc>
          <w:tcPr>
            <w:tcW w:w="15515" w:type="dxa"/>
            <w:gridSpan w:val="10"/>
            <w:tcBorders>
              <w:left w:val="single" w:sz="4" w:space="0" w:color="000000"/>
              <w:bottom w:val="single" w:sz="4" w:space="0" w:color="000000"/>
              <w:right w:val="single" w:sz="4" w:space="0" w:color="000000"/>
            </w:tcBorders>
          </w:tcPr>
          <w:p w:rsidR="005223B0" w:rsidRPr="00195C84" w:rsidRDefault="005223B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lang w:val="en-US"/>
              </w:rPr>
              <w:t>III</w:t>
            </w:r>
            <w:r w:rsidRPr="00195C84">
              <w:rPr>
                <w:rFonts w:ascii="Times New Roman" w:hAnsi="Times New Roman" w:cs="Times New Roman"/>
                <w:b/>
                <w:sz w:val="24"/>
                <w:szCs w:val="24"/>
              </w:rPr>
              <w:t xml:space="preserve"> четверть (40 ч)</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FA7BD3"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63</w:t>
            </w:r>
          </w:p>
        </w:tc>
        <w:tc>
          <w:tcPr>
            <w:tcW w:w="1559" w:type="dxa"/>
            <w:tcBorders>
              <w:left w:val="single" w:sz="4" w:space="0" w:color="000000"/>
              <w:bottom w:val="single" w:sz="4" w:space="0" w:color="000000"/>
            </w:tcBorders>
            <w:shd w:val="clear" w:color="auto" w:fill="auto"/>
          </w:tcPr>
          <w:p w:rsidR="00043D10" w:rsidRPr="00195C84" w:rsidRDefault="00FA7BD3"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Д. Мамин-Сибиряк «Сказка про храброго Зайца</w:t>
            </w:r>
            <w:r w:rsidR="00383405">
              <w:rPr>
                <w:rFonts w:ascii="Times New Roman" w:hAnsi="Times New Roman" w:cs="Times New Roman"/>
                <w:sz w:val="24"/>
                <w:szCs w:val="24"/>
              </w:rPr>
              <w:t xml:space="preserve"> </w:t>
            </w:r>
            <w:r w:rsidRPr="00195C84">
              <w:rPr>
                <w:rFonts w:ascii="Times New Roman" w:hAnsi="Times New Roman" w:cs="Times New Roman"/>
                <w:sz w:val="24"/>
                <w:szCs w:val="24"/>
              </w:rPr>
              <w:t xml:space="preserve">-Длинные Уши, Косые </w:t>
            </w:r>
            <w:r w:rsidRPr="00195C84">
              <w:rPr>
                <w:rFonts w:ascii="Times New Roman" w:hAnsi="Times New Roman" w:cs="Times New Roman"/>
                <w:sz w:val="24"/>
                <w:szCs w:val="24"/>
              </w:rPr>
              <w:lastRenderedPageBreak/>
              <w:t>Глаза, Короткий Хвост».</w:t>
            </w:r>
          </w:p>
        </w:tc>
        <w:tc>
          <w:tcPr>
            <w:tcW w:w="1701" w:type="dxa"/>
            <w:tcBorders>
              <w:left w:val="single" w:sz="4" w:space="0" w:color="000000"/>
              <w:bottom w:val="single" w:sz="4" w:space="0" w:color="000000"/>
              <w:right w:val="single" w:sz="4" w:space="0" w:color="000000"/>
            </w:tcBorders>
          </w:tcPr>
          <w:p w:rsidR="00043D10" w:rsidRPr="00195C84" w:rsidRDefault="00955A42"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Pr>
                <w:rFonts w:ascii="Times New Roman" w:eastAsia="Calibri" w:hAnsi="Times New Roman" w:cs="Times New Roman"/>
                <w:sz w:val="24"/>
                <w:szCs w:val="24"/>
              </w:rPr>
              <w:lastRenderedPageBreak/>
              <w:t xml:space="preserve">Зачем писатель придумал сказку </w:t>
            </w:r>
            <w:r w:rsidR="0066455A" w:rsidRPr="00195C84">
              <w:rPr>
                <w:rFonts w:ascii="Times New Roman" w:eastAsia="Calibri" w:hAnsi="Times New Roman" w:cs="Times New Roman"/>
                <w:sz w:val="24"/>
                <w:szCs w:val="24"/>
              </w:rPr>
              <w:t xml:space="preserve">про храброго Зайца и рассказал её </w:t>
            </w:r>
            <w:r w:rsidR="0066455A" w:rsidRPr="00195C84">
              <w:rPr>
                <w:rFonts w:ascii="Times New Roman" w:eastAsia="Calibri" w:hAnsi="Times New Roman" w:cs="Times New Roman"/>
                <w:sz w:val="24"/>
                <w:szCs w:val="24"/>
              </w:rPr>
              <w:lastRenderedPageBreak/>
              <w:t>Аленушке?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lastRenderedPageBreak/>
              <w:t>– создавать небольшой устный текст на заданную тему</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У</w:t>
            </w:r>
            <w:r w:rsidR="00043D10" w:rsidRPr="00195C84">
              <w:rPr>
                <w:rFonts w:ascii="Times New Roman" w:eastAsia="Times New Roman" w:hAnsi="Times New Roman" w:cs="Times New Roman"/>
                <w:kern w:val="1"/>
                <w:sz w:val="24"/>
                <w:szCs w:val="24"/>
              </w:rPr>
              <w:t>мение договариваться о распределении ролей в совмест</w:t>
            </w:r>
            <w:r w:rsidR="00043D10" w:rsidRPr="00195C84">
              <w:rPr>
                <w:rFonts w:ascii="Times New Roman" w:eastAsia="Times New Roman" w:hAnsi="Times New Roman" w:cs="Times New Roman"/>
                <w:kern w:val="1"/>
                <w:sz w:val="24"/>
                <w:szCs w:val="24"/>
              </w:rPr>
              <w:softHyphen/>
              <w:t xml:space="preserve">ной деятельности, осуществлять взаимный </w:t>
            </w:r>
            <w:r w:rsidR="00043D10" w:rsidRPr="00195C84">
              <w:rPr>
                <w:rFonts w:ascii="Times New Roman" w:eastAsia="Times New Roman" w:hAnsi="Times New Roman" w:cs="Times New Roman"/>
                <w:kern w:val="1"/>
                <w:sz w:val="24"/>
                <w:szCs w:val="24"/>
              </w:rPr>
              <w:lastRenderedPageBreak/>
              <w:t>контроль в совмест</w:t>
            </w:r>
            <w:r w:rsidR="00043D10"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043D10"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российский народ, становление гуманистических </w:t>
            </w:r>
            <w:r w:rsidR="00043D10" w:rsidRPr="00195C84">
              <w:rPr>
                <w:rFonts w:ascii="Times New Roman" w:eastAsia="Times New Roman" w:hAnsi="Times New Roman" w:cs="Times New Roman"/>
                <w:kern w:val="1"/>
                <w:sz w:val="24"/>
                <w:szCs w:val="24"/>
              </w:rPr>
              <w:lastRenderedPageBreak/>
              <w:t>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Читать по ролям: выбирать фрагмент для чтения по ролям, распределять роли, отбирать выразительные </w:t>
            </w:r>
            <w:r w:rsidRPr="00195C84">
              <w:rPr>
                <w:rFonts w:ascii="Times New Roman" w:eastAsia="Times New Roman" w:hAnsi="Times New Roman" w:cs="Times New Roman"/>
                <w:kern w:val="1"/>
                <w:sz w:val="24"/>
                <w:szCs w:val="24"/>
                <w:lang w:eastAsia="ar-SA"/>
              </w:rPr>
              <w:lastRenderedPageBreak/>
              <w:t>средства (тон, темп, интонация), раскрывающие особенности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Подготовить пересказ</w:t>
            </w:r>
            <w:r w:rsidR="00401A5D">
              <w:rPr>
                <w:rFonts w:ascii="Times New Roman" w:hAnsi="Times New Roman" w:cs="Times New Roman"/>
                <w:sz w:val="24"/>
                <w:szCs w:val="24"/>
              </w:rPr>
              <w:t xml:space="preserve"> от имени зайца</w:t>
            </w:r>
            <w:r>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64</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 Гаршин «Лягушка-путешественница».</w:t>
            </w:r>
          </w:p>
        </w:tc>
        <w:tc>
          <w:tcPr>
            <w:tcW w:w="1701" w:type="dxa"/>
            <w:tcBorders>
              <w:left w:val="single" w:sz="4" w:space="0" w:color="000000"/>
              <w:bottom w:val="single" w:sz="4" w:space="0" w:color="000000"/>
              <w:right w:val="single" w:sz="4" w:space="0" w:color="000000"/>
            </w:tcBorders>
          </w:tcPr>
          <w:p w:rsidR="00043D10" w:rsidRPr="00195C84" w:rsidRDefault="0066455A" w:rsidP="00195C84">
            <w:pPr>
              <w:spacing w:after="0" w:line="240" w:lineRule="auto"/>
              <w:contextualSpacing/>
              <w:rPr>
                <w:rFonts w:ascii="Times New Roman" w:eastAsia="Andale Sans UI" w:hAnsi="Times New Roman" w:cs="Times New Roman"/>
                <w:sz w:val="24"/>
                <w:szCs w:val="24"/>
              </w:rPr>
            </w:pPr>
            <w:r w:rsidRPr="00195C84">
              <w:rPr>
                <w:rFonts w:ascii="Times New Roman" w:eastAsia="Calibri" w:hAnsi="Times New Roman" w:cs="Times New Roman"/>
                <w:sz w:val="24"/>
                <w:szCs w:val="24"/>
              </w:rPr>
              <w:t>Докажите, что «Лягушка-путешественница» - сказка?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 xml:space="preserve">шания и заучивания наизусть произведений </w:t>
            </w:r>
            <w:r>
              <w:rPr>
                <w:rFonts w:ascii="Times New Roman" w:eastAsia="Times New Roman" w:hAnsi="Times New Roman" w:cs="Times New Roman"/>
                <w:kern w:val="1"/>
                <w:sz w:val="24"/>
                <w:szCs w:val="24"/>
              </w:rPr>
              <w:t>художественной литературы.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Характеризовать текст: предполагать тему и содержание текста по заголовку, 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65</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 Гаршин «Лягушка-путешественница».</w:t>
            </w:r>
          </w:p>
        </w:tc>
        <w:tc>
          <w:tcPr>
            <w:tcW w:w="1701" w:type="dxa"/>
            <w:tcBorders>
              <w:left w:val="single" w:sz="4" w:space="0" w:color="000000"/>
              <w:bottom w:val="single" w:sz="4" w:space="0" w:color="000000"/>
              <w:right w:val="single" w:sz="4" w:space="0" w:color="000000"/>
            </w:tcBorders>
          </w:tcPr>
          <w:p w:rsidR="0066455A" w:rsidRPr="0066455A" w:rsidRDefault="0066455A" w:rsidP="00195C84">
            <w:pPr>
              <w:spacing w:after="0" w:line="240" w:lineRule="auto"/>
              <w:contextualSpacing/>
              <w:rPr>
                <w:rFonts w:ascii="Times New Roman" w:eastAsia="Calibri" w:hAnsi="Times New Roman" w:cs="Times New Roman"/>
                <w:sz w:val="24"/>
                <w:szCs w:val="24"/>
              </w:rPr>
            </w:pPr>
            <w:r w:rsidRPr="0066455A">
              <w:rPr>
                <w:rFonts w:ascii="Times New Roman" w:eastAsia="Calibri" w:hAnsi="Times New Roman" w:cs="Times New Roman"/>
                <w:sz w:val="24"/>
                <w:szCs w:val="24"/>
              </w:rPr>
              <w:t xml:space="preserve">Чем похожа героиня сказки В. М. Гаршина на героев народных сказок о животных и чем отличаются </w:t>
            </w:r>
            <w:r w:rsidRPr="0066455A">
              <w:rPr>
                <w:rFonts w:ascii="Times New Roman" w:eastAsia="Calibri" w:hAnsi="Times New Roman" w:cs="Times New Roman"/>
                <w:sz w:val="24"/>
                <w:szCs w:val="24"/>
              </w:rPr>
              <w:lastRenderedPageBreak/>
              <w:t>от них?</w:t>
            </w:r>
          </w:p>
          <w:p w:rsidR="00043D10" w:rsidRPr="00195C84" w:rsidRDefault="0066455A"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 Какое название дал лягушке автор? Что нарушило однажды спокойную лягушачью жизнь?</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определять тему и главную мысль </w:t>
            </w:r>
            <w:r w:rsidRPr="00195C84">
              <w:rPr>
                <w:rFonts w:ascii="Times New Roman" w:eastAsia="Andale Sans UI" w:hAnsi="Times New Roman" w:cs="Times New Roman"/>
                <w:kern w:val="1"/>
                <w:sz w:val="24"/>
                <w:szCs w:val="24"/>
              </w:rPr>
              <w:lastRenderedPageBreak/>
              <w:t>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4C1B6E">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uppressAutoHyphens/>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t>ционально-нравственной 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 xml:space="preserve">живания чувствам других </w:t>
            </w:r>
            <w:r>
              <w:rPr>
                <w:rFonts w:ascii="Times New Roman" w:eastAsia="Times New Roman" w:hAnsi="Times New Roman" w:cs="Times New Roman"/>
                <w:kern w:val="1"/>
                <w:sz w:val="24"/>
                <w:szCs w:val="24"/>
              </w:rPr>
              <w:lastRenderedPageBreak/>
              <w:t>людей.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Читать по ролям: выбирать фрагмент для чтения по ролям, распределять роли, отбирать выразительные средства (тон, темп, интонация), раскрывающие </w:t>
            </w:r>
            <w:r w:rsidRPr="00195C84">
              <w:rPr>
                <w:rFonts w:ascii="Times New Roman" w:eastAsia="Times New Roman" w:hAnsi="Times New Roman" w:cs="Times New Roman"/>
                <w:kern w:val="1"/>
                <w:sz w:val="24"/>
                <w:szCs w:val="24"/>
                <w:lang w:eastAsia="ar-SA"/>
              </w:rPr>
              <w:lastRenderedPageBreak/>
              <w:t>особенности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Придумать сказку к поговорке «Хвастовство само себя накажет».</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66</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В.Ф. Одоевский «Мороз Иванович».</w:t>
            </w:r>
          </w:p>
        </w:tc>
        <w:tc>
          <w:tcPr>
            <w:tcW w:w="1701" w:type="dxa"/>
            <w:tcBorders>
              <w:left w:val="single" w:sz="4" w:space="0" w:color="000000"/>
              <w:bottom w:val="single" w:sz="4" w:space="0" w:color="000000"/>
              <w:right w:val="single" w:sz="4" w:space="0" w:color="000000"/>
            </w:tcBorders>
          </w:tcPr>
          <w:p w:rsidR="00043D10" w:rsidRPr="00195C84" w:rsidRDefault="0066455A"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Чем эта сказка схожа  и чем различается с русской народной сказкой  «Морозко»?</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понимать причины успеха/неуспеха учебной деятельности и способности конструктивно действ</w:t>
            </w:r>
            <w:r>
              <w:rPr>
                <w:rFonts w:ascii="Times New Roman" w:eastAsia="Times New Roman" w:hAnsi="Times New Roman" w:cs="Times New Roman"/>
                <w:kern w:val="1"/>
                <w:sz w:val="24"/>
                <w:szCs w:val="24"/>
              </w:rPr>
              <w:t>овать даже в ситуациях неуспеха</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Дочитать сказку.</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67</w:t>
            </w:r>
          </w:p>
        </w:tc>
        <w:tc>
          <w:tcPr>
            <w:tcW w:w="1559"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В.Ф.</w:t>
            </w:r>
            <w:r w:rsidR="003B480D" w:rsidRPr="00195C84">
              <w:rPr>
                <w:rFonts w:ascii="Times New Roman" w:eastAsia="Times New Roman" w:hAnsi="Times New Roman" w:cs="Times New Roman"/>
                <w:kern w:val="1"/>
                <w:sz w:val="24"/>
                <w:szCs w:val="24"/>
                <w:lang w:eastAsia="ar-SA"/>
              </w:rPr>
              <w:t xml:space="preserve"> </w:t>
            </w:r>
            <w:r w:rsidRPr="00195C84">
              <w:rPr>
                <w:rFonts w:ascii="Times New Roman" w:eastAsia="Times New Roman" w:hAnsi="Times New Roman" w:cs="Times New Roman"/>
                <w:kern w:val="1"/>
                <w:sz w:val="24"/>
                <w:szCs w:val="24"/>
                <w:lang w:eastAsia="ar-SA"/>
              </w:rPr>
              <w:t>Одоевский «Мороз Иванович»</w:t>
            </w:r>
            <w:r w:rsidR="003B480D" w:rsidRPr="00195C84">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043D10" w:rsidRPr="00195C84" w:rsidRDefault="00955A42"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Pr>
                <w:rFonts w:ascii="Times New Roman" w:eastAsia="Calibri" w:hAnsi="Times New Roman" w:cs="Times New Roman"/>
                <w:sz w:val="24"/>
                <w:szCs w:val="24"/>
              </w:rPr>
              <w:t>Можно ли  сказать</w:t>
            </w:r>
            <w:r w:rsidR="0066455A" w:rsidRPr="00195C84">
              <w:rPr>
                <w:rFonts w:ascii="Times New Roman" w:eastAsia="Calibri" w:hAnsi="Times New Roman" w:cs="Times New Roman"/>
                <w:sz w:val="24"/>
                <w:szCs w:val="24"/>
              </w:rPr>
              <w:t>, что В.</w:t>
            </w:r>
            <w:r>
              <w:rPr>
                <w:rFonts w:ascii="Times New Roman" w:eastAsia="Calibri" w:hAnsi="Times New Roman" w:cs="Times New Roman"/>
                <w:sz w:val="24"/>
                <w:szCs w:val="24"/>
              </w:rPr>
              <w:t xml:space="preserve"> </w:t>
            </w:r>
            <w:r w:rsidR="0066455A" w:rsidRPr="00195C84">
              <w:rPr>
                <w:rFonts w:ascii="Times New Roman" w:eastAsia="Calibri" w:hAnsi="Times New Roman" w:cs="Times New Roman"/>
                <w:sz w:val="24"/>
                <w:szCs w:val="24"/>
              </w:rPr>
              <w:t xml:space="preserve">Одоевский для создания своего </w:t>
            </w:r>
            <w:r>
              <w:rPr>
                <w:rFonts w:ascii="Times New Roman" w:eastAsia="Calibri" w:hAnsi="Times New Roman" w:cs="Times New Roman"/>
                <w:sz w:val="24"/>
                <w:szCs w:val="24"/>
              </w:rPr>
              <w:t>произведения и</w:t>
            </w:r>
            <w:r w:rsidR="0066455A" w:rsidRPr="00195C84">
              <w:rPr>
                <w:rFonts w:ascii="Times New Roman" w:eastAsia="Calibri" w:hAnsi="Times New Roman" w:cs="Times New Roman"/>
                <w:sz w:val="24"/>
                <w:szCs w:val="24"/>
              </w:rPr>
              <w:t xml:space="preserve">спользовал не только сказку  «Морозко»  но и другие </w:t>
            </w:r>
            <w:r w:rsidR="0066455A" w:rsidRPr="00195C84">
              <w:rPr>
                <w:rFonts w:ascii="Times New Roman" w:eastAsia="Calibri" w:hAnsi="Times New Roman" w:cs="Times New Roman"/>
                <w:sz w:val="24"/>
                <w:szCs w:val="24"/>
              </w:rPr>
              <w:lastRenderedPageBreak/>
              <w:t>народные  сказки?</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4C1B6E">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средств представ</w:t>
            </w:r>
            <w:r w:rsidR="00043D10" w:rsidRPr="00195C84">
              <w:rPr>
                <w:rFonts w:ascii="Times New Roman" w:eastAsia="Times New Roman" w:hAnsi="Times New Roman" w:cs="Times New Roman"/>
                <w:kern w:val="1"/>
                <w:sz w:val="24"/>
                <w:szCs w:val="24"/>
              </w:rPr>
              <w:softHyphen/>
              <w:t>ления информации о к</w:t>
            </w:r>
            <w:r>
              <w:rPr>
                <w:rFonts w:ascii="Times New Roman" w:eastAsia="Times New Roman" w:hAnsi="Times New Roman" w:cs="Times New Roman"/>
                <w:kern w:val="1"/>
                <w:sz w:val="24"/>
                <w:szCs w:val="24"/>
              </w:rPr>
              <w:t>нигах.</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П</w:t>
            </w:r>
            <w:r w:rsidR="00043D10" w:rsidRPr="00195C84">
              <w:rPr>
                <w:rFonts w:ascii="Times New Roman" w:eastAsia="Times New Roman" w:hAnsi="Times New Roman" w:cs="Times New Roman"/>
                <w:kern w:val="1"/>
                <w:sz w:val="24"/>
                <w:szCs w:val="24"/>
              </w:rPr>
              <w:t>ринятие и освоение социальной роли обучающегося, 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ностного смысла учения.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 xml:space="preserve">Составлять план текста: делить текст на части, 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фрагменту текста.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5624D8">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Нарисовать иллюстрацию к любимой сказке.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68</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Оценка достижений. Контрольная работа. КВН (обобщающий урок по </w:t>
            </w:r>
            <w:r w:rsidRPr="00195C84">
              <w:rPr>
                <w:rFonts w:ascii="Times New Roman" w:hAnsi="Times New Roman" w:cs="Times New Roman"/>
                <w:sz w:val="24"/>
                <w:szCs w:val="24"/>
                <w:lang w:val="en-US"/>
              </w:rPr>
              <w:t>I</w:t>
            </w:r>
            <w:r w:rsidRPr="00195C84">
              <w:rPr>
                <w:rFonts w:ascii="Times New Roman" w:hAnsi="Times New Roman" w:cs="Times New Roman"/>
                <w:sz w:val="24"/>
                <w:szCs w:val="24"/>
              </w:rPr>
              <w:t xml:space="preserve"> части учебника).</w:t>
            </w:r>
          </w:p>
        </w:tc>
        <w:tc>
          <w:tcPr>
            <w:tcW w:w="1701" w:type="dxa"/>
            <w:tcBorders>
              <w:left w:val="single" w:sz="4" w:space="0" w:color="000000"/>
              <w:bottom w:val="single" w:sz="4" w:space="0" w:color="000000"/>
              <w:right w:val="single" w:sz="4" w:space="0" w:color="000000"/>
            </w:tcBorders>
          </w:tcPr>
          <w:p w:rsidR="0066455A" w:rsidRPr="0066455A" w:rsidRDefault="0066455A" w:rsidP="00195C84">
            <w:pPr>
              <w:spacing w:after="0" w:line="240" w:lineRule="auto"/>
              <w:contextualSpacing/>
              <w:rPr>
                <w:rFonts w:ascii="Times New Roman" w:eastAsia="Calibri" w:hAnsi="Times New Roman" w:cs="Times New Roman"/>
                <w:sz w:val="24"/>
                <w:szCs w:val="24"/>
              </w:rPr>
            </w:pPr>
            <w:r w:rsidRPr="0066455A">
              <w:rPr>
                <w:rFonts w:ascii="Times New Roman" w:eastAsia="Calibri" w:hAnsi="Times New Roman" w:cs="Times New Roman"/>
                <w:sz w:val="24"/>
                <w:szCs w:val="24"/>
              </w:rPr>
              <w:t>В чём отличие литературной сказки от фольклорной?</w:t>
            </w:r>
          </w:p>
          <w:p w:rsidR="00043D10" w:rsidRPr="00195C84" w:rsidRDefault="0066455A"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В чём сходство? Кому из сказочных героев принадлежать эти слова?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навыками смыслового чтения текстов в соот</w:t>
            </w:r>
            <w:r w:rsidR="00043D10" w:rsidRPr="00195C84">
              <w:rPr>
                <w:rFonts w:ascii="Times New Roman" w:eastAsia="Times New Roman" w:hAnsi="Times New Roman" w:cs="Times New Roman"/>
                <w:kern w:val="1"/>
                <w:sz w:val="24"/>
                <w:szCs w:val="24"/>
              </w:rPr>
              <w:softHyphen/>
              <w:t>ветствии с целями и задачами, осознанного построения речевого высказывания в соответствии с задачами коммуникации и со</w:t>
            </w:r>
            <w:r w:rsidR="00043D10" w:rsidRPr="00195C84">
              <w:rPr>
                <w:rFonts w:ascii="Times New Roman" w:eastAsia="Times New Roman" w:hAnsi="Times New Roman" w:cs="Times New Roman"/>
                <w:kern w:val="1"/>
                <w:sz w:val="24"/>
                <w:szCs w:val="24"/>
              </w:rPr>
              <w:softHyphen/>
              <w:t>ставления текст</w:t>
            </w:r>
            <w:r w:rsidR="002A2B78">
              <w:rPr>
                <w:rFonts w:ascii="Times New Roman" w:eastAsia="Times New Roman" w:hAnsi="Times New Roman" w:cs="Times New Roman"/>
                <w:kern w:val="1"/>
                <w:sz w:val="24"/>
                <w:szCs w:val="24"/>
              </w:rPr>
              <w:t>ов в устной и письменной формах.</w:t>
            </w:r>
          </w:p>
        </w:tc>
        <w:tc>
          <w:tcPr>
            <w:tcW w:w="2126" w:type="dxa"/>
            <w:tcBorders>
              <w:left w:val="single" w:sz="4" w:space="0" w:color="000000"/>
              <w:bottom w:val="single" w:sz="4" w:space="0" w:color="000000"/>
            </w:tcBorders>
            <w:shd w:val="clear" w:color="auto" w:fill="auto"/>
          </w:tcPr>
          <w:p w:rsidR="00043D10" w:rsidRPr="00195C84" w:rsidRDefault="004C1B6E"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Н</w:t>
            </w:r>
            <w:r w:rsidR="00043D10"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сказки.</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5801F9" w:rsidRPr="00195C84" w:rsidRDefault="005801F9"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t>Были-небылицы (10 ч)</w:t>
            </w:r>
          </w:p>
        </w:tc>
      </w:tr>
      <w:tr w:rsidR="00DB2D8D" w:rsidRPr="00195C84" w:rsidTr="00043D10">
        <w:trPr>
          <w:trHeight w:val="147"/>
        </w:trPr>
        <w:tc>
          <w:tcPr>
            <w:tcW w:w="710" w:type="dxa"/>
            <w:tcBorders>
              <w:left w:val="single" w:sz="4" w:space="0" w:color="000000"/>
              <w:bottom w:val="single" w:sz="4" w:space="0" w:color="000000"/>
            </w:tcBorders>
          </w:tcPr>
          <w:p w:rsidR="003B480D"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69</w:t>
            </w:r>
          </w:p>
        </w:tc>
        <w:tc>
          <w:tcPr>
            <w:tcW w:w="1559" w:type="dxa"/>
            <w:tcBorders>
              <w:left w:val="single" w:sz="4" w:space="0" w:color="000000"/>
              <w:bottom w:val="single" w:sz="4" w:space="0" w:color="000000"/>
            </w:tcBorders>
            <w:shd w:val="clear" w:color="auto" w:fill="auto"/>
          </w:tcPr>
          <w:p w:rsidR="003B480D" w:rsidRPr="00195C84" w:rsidRDefault="003B480D"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Знакомство с названием раздела.</w:t>
            </w:r>
          </w:p>
        </w:tc>
        <w:tc>
          <w:tcPr>
            <w:tcW w:w="1701" w:type="dxa"/>
            <w:tcBorders>
              <w:left w:val="single" w:sz="4" w:space="0" w:color="000000"/>
              <w:bottom w:val="single" w:sz="4" w:space="0" w:color="000000"/>
              <w:right w:val="single" w:sz="4" w:space="0" w:color="000000"/>
            </w:tcBorders>
          </w:tcPr>
          <w:p w:rsidR="003B480D" w:rsidRPr="00195C84" w:rsidRDefault="007D322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Pr>
                <w:rFonts w:ascii="Times New Roman" w:eastAsia="Andale Sans UI" w:hAnsi="Times New Roman" w:cs="Times New Roman"/>
                <w:bCs/>
                <w:iCs/>
                <w:kern w:val="1"/>
                <w:sz w:val="24"/>
                <w:szCs w:val="24"/>
              </w:rPr>
              <w:t>Как думаете, что нового узнаем</w:t>
            </w:r>
            <w:r w:rsidRPr="007D3220">
              <w:rPr>
                <w:rFonts w:ascii="Times New Roman" w:eastAsia="Andale Sans UI" w:hAnsi="Times New Roman" w:cs="Times New Roman"/>
                <w:bCs/>
                <w:iCs/>
                <w:kern w:val="1"/>
                <w:sz w:val="24"/>
                <w:szCs w:val="24"/>
              </w:rPr>
              <w:t xml:space="preserve"> в этом разделе?</w:t>
            </w: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3B480D"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3B480D"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6A79C4" w:rsidRPr="00195C84">
              <w:rPr>
                <w:rFonts w:ascii="Times New Roman" w:eastAsia="Times New Roman" w:hAnsi="Times New Roman" w:cs="Times New Roman"/>
                <w:kern w:val="1"/>
                <w:sz w:val="24"/>
                <w:szCs w:val="24"/>
              </w:rPr>
              <w:t>владение логическими действиями сравнения, анализа, синтеза, обобщения, классификации по родовидовым призна</w:t>
            </w:r>
            <w:r w:rsidR="006A79C4"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w:t>
            </w:r>
            <w:r>
              <w:rPr>
                <w:rFonts w:ascii="Times New Roman" w:eastAsia="Times New Roman" w:hAnsi="Times New Roman" w:cs="Times New Roman"/>
                <w:kern w:val="1"/>
                <w:sz w:val="24"/>
                <w:szCs w:val="24"/>
              </w:rPr>
              <w:lastRenderedPageBreak/>
              <w:t>рассуждений.</w:t>
            </w:r>
          </w:p>
        </w:tc>
        <w:tc>
          <w:tcPr>
            <w:tcW w:w="2126" w:type="dxa"/>
            <w:tcBorders>
              <w:left w:val="single" w:sz="4" w:space="0" w:color="000000"/>
              <w:bottom w:val="single" w:sz="4" w:space="0" w:color="000000"/>
            </w:tcBorders>
            <w:shd w:val="clear" w:color="auto" w:fill="auto"/>
          </w:tcPr>
          <w:p w:rsidR="003B480D"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6A79C4" w:rsidRPr="00195C84">
              <w:rPr>
                <w:rFonts w:ascii="Times New Roman" w:eastAsia="Times New Roman" w:hAnsi="Times New Roman" w:cs="Times New Roman"/>
                <w:kern w:val="1"/>
                <w:sz w:val="24"/>
                <w:szCs w:val="24"/>
              </w:rPr>
              <w:t>ормирование чувства гордости за свою Родину, её исто</w:t>
            </w:r>
            <w:r w:rsidR="006A79C4"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6A79C4" w:rsidRPr="00195C84">
              <w:rPr>
                <w:rFonts w:ascii="Times New Roman" w:eastAsia="Times New Roman" w:hAnsi="Times New Roman" w:cs="Times New Roman"/>
                <w:kern w:val="1"/>
                <w:sz w:val="24"/>
                <w:szCs w:val="24"/>
              </w:rPr>
              <w:softHyphen/>
              <w:t>мократических ценностных ориентации многонационального российского общества</w:t>
            </w:r>
            <w:r>
              <w:rPr>
                <w:rFonts w:ascii="Times New Roman" w:eastAsia="Times New Roman" w:hAnsi="Times New Roman" w:cs="Times New Roman"/>
                <w:kern w:val="1"/>
                <w:sz w:val="24"/>
                <w:szCs w:val="24"/>
              </w:rPr>
              <w:t>.</w:t>
            </w:r>
          </w:p>
        </w:tc>
        <w:tc>
          <w:tcPr>
            <w:tcW w:w="2126" w:type="dxa"/>
            <w:tcBorders>
              <w:left w:val="single" w:sz="4" w:space="0" w:color="000000"/>
              <w:bottom w:val="single" w:sz="4" w:space="0" w:color="000000"/>
            </w:tcBorders>
            <w:shd w:val="clear" w:color="auto" w:fill="auto"/>
          </w:tcPr>
          <w:p w:rsidR="003B480D"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left w:val="single" w:sz="4" w:space="0" w:color="000000"/>
              <w:bottom w:val="single" w:sz="4" w:space="0" w:color="000000"/>
            </w:tcBorders>
            <w:shd w:val="clear" w:color="auto" w:fill="auto"/>
          </w:tcPr>
          <w:p w:rsidR="003B480D"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3B480D" w:rsidRPr="00195C84" w:rsidRDefault="003B480D"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3B480D"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Принести книги Горького.</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70</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М. Горький «Случай с </w:t>
            </w:r>
            <w:proofErr w:type="spellStart"/>
            <w:r w:rsidRPr="00195C84">
              <w:rPr>
                <w:rFonts w:ascii="Times New Roman" w:hAnsi="Times New Roman" w:cs="Times New Roman"/>
                <w:sz w:val="24"/>
                <w:szCs w:val="24"/>
              </w:rPr>
              <w:t>Евсейкой</w:t>
            </w:r>
            <w:proofErr w:type="spellEnd"/>
            <w:r w:rsidRPr="00195C84">
              <w:rPr>
                <w:rFonts w:ascii="Times New Roman" w:hAnsi="Times New Roman" w:cs="Times New Roman"/>
                <w:sz w:val="24"/>
                <w:szCs w:val="24"/>
              </w:rPr>
              <w:t>».</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 вы думаете, это рассказ или сказка? Почему  автор поместил этот рассказ в разделе «были и небылице»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логическими действиями сравнения, анализа, синтеза, обобщения, 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рию, российский народ, становление гуманистических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многонационального рос</w:t>
            </w:r>
            <w:r>
              <w:rPr>
                <w:rFonts w:ascii="Times New Roman" w:eastAsia="Times New Roman" w:hAnsi="Times New Roman" w:cs="Times New Roman"/>
                <w:kern w:val="1"/>
                <w:sz w:val="24"/>
                <w:szCs w:val="24"/>
              </w:rPr>
              <w:t>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текст,  нарисовать иллюстрацию.</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71</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М. Горький «Случай с </w:t>
            </w:r>
            <w:proofErr w:type="spellStart"/>
            <w:r w:rsidRPr="00195C84">
              <w:rPr>
                <w:rFonts w:ascii="Times New Roman" w:hAnsi="Times New Roman" w:cs="Times New Roman"/>
                <w:sz w:val="24"/>
                <w:szCs w:val="24"/>
              </w:rPr>
              <w:t>Евсейкой</w:t>
            </w:r>
            <w:proofErr w:type="spellEnd"/>
            <w:r w:rsidRPr="00195C84">
              <w:rPr>
                <w:rFonts w:ascii="Times New Roman" w:hAnsi="Times New Roman" w:cs="Times New Roman"/>
                <w:sz w:val="24"/>
                <w:szCs w:val="24"/>
              </w:rPr>
              <w:t>».</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Чего опасался мальчик?</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2A2B78">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Придумать продолжение сказки.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72</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К.Г. Паустовский «Растрёпанный воробей».</w:t>
            </w:r>
          </w:p>
        </w:tc>
        <w:tc>
          <w:tcPr>
            <w:tcW w:w="1701" w:type="dxa"/>
            <w:tcBorders>
              <w:left w:val="single" w:sz="4" w:space="0" w:color="000000"/>
              <w:bottom w:val="single" w:sz="4" w:space="0" w:color="000000"/>
              <w:right w:val="single" w:sz="4" w:space="0" w:color="000000"/>
            </w:tcBorders>
          </w:tcPr>
          <w:p w:rsidR="00955A42" w:rsidRDefault="005C1615" w:rsidP="00195C84">
            <w:pPr>
              <w:spacing w:after="0" w:line="240" w:lineRule="auto"/>
              <w:contextualSpacing/>
              <w:rPr>
                <w:rFonts w:ascii="Times New Roman" w:eastAsia="Calibri" w:hAnsi="Times New Roman" w:cs="Times New Roman"/>
                <w:sz w:val="24"/>
                <w:szCs w:val="24"/>
              </w:rPr>
            </w:pPr>
            <w:r w:rsidRPr="005C1615">
              <w:rPr>
                <w:rFonts w:ascii="Times New Roman" w:eastAsia="Calibri" w:hAnsi="Times New Roman" w:cs="Times New Roman"/>
                <w:sz w:val="24"/>
                <w:szCs w:val="24"/>
              </w:rPr>
              <w:t xml:space="preserve">Какие вопросы волновали </w:t>
            </w:r>
          </w:p>
          <w:p w:rsidR="005C1615" w:rsidRPr="005C1615" w:rsidRDefault="00955A42" w:rsidP="00195C8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К. Г. </w:t>
            </w:r>
            <w:r w:rsidR="005C1615" w:rsidRPr="005C1615">
              <w:rPr>
                <w:rFonts w:ascii="Times New Roman" w:eastAsia="Calibri" w:hAnsi="Times New Roman" w:cs="Times New Roman"/>
                <w:sz w:val="24"/>
                <w:szCs w:val="24"/>
              </w:rPr>
              <w:t>Паустовского?</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lastRenderedPageBreak/>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Г</w:t>
            </w:r>
            <w:r w:rsidR="00043D10" w:rsidRPr="00195C84">
              <w:rPr>
                <w:rFonts w:ascii="Times New Roman" w:eastAsia="Times New Roman" w:hAnsi="Times New Roman" w:cs="Times New Roman"/>
                <w:kern w:val="1"/>
                <w:sz w:val="24"/>
                <w:szCs w:val="24"/>
              </w:rPr>
              <w:t>отовность конструктивно разрешать конфликты посред</w:t>
            </w:r>
            <w:r w:rsidR="00043D10" w:rsidRPr="00195C84">
              <w:rPr>
                <w:rFonts w:ascii="Times New Roman" w:eastAsia="Times New Roman" w:hAnsi="Times New Roman" w:cs="Times New Roman"/>
                <w:kern w:val="1"/>
                <w:sz w:val="24"/>
                <w:szCs w:val="24"/>
              </w:rPr>
              <w:softHyphen/>
              <w:t xml:space="preserve">ством учёта интересов </w:t>
            </w:r>
            <w:r w:rsidR="00043D10" w:rsidRPr="00195C84">
              <w:rPr>
                <w:rFonts w:ascii="Times New Roman" w:eastAsia="Times New Roman" w:hAnsi="Times New Roman" w:cs="Times New Roman"/>
                <w:kern w:val="1"/>
                <w:sz w:val="24"/>
                <w:szCs w:val="24"/>
              </w:rPr>
              <w:lastRenderedPageBreak/>
              <w:t>сторон и сотрудничества.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t xml:space="preserve">ционально-нравственной </w:t>
            </w:r>
            <w:r w:rsidR="00043D10" w:rsidRPr="00195C84">
              <w:rPr>
                <w:rFonts w:ascii="Times New Roman" w:eastAsia="Times New Roman" w:hAnsi="Times New Roman" w:cs="Times New Roman"/>
                <w:kern w:val="1"/>
                <w:sz w:val="24"/>
                <w:szCs w:val="24"/>
              </w:rPr>
              <w:lastRenderedPageBreak/>
              <w:t>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Характеризовать текст: предполагать тему и содержание текста по заголовку, </w:t>
            </w:r>
            <w:r w:rsidRPr="00195C84">
              <w:rPr>
                <w:rFonts w:ascii="Times New Roman" w:eastAsia="Times New Roman" w:hAnsi="Times New Roman" w:cs="Times New Roman"/>
                <w:kern w:val="1"/>
                <w:sz w:val="24"/>
                <w:szCs w:val="24"/>
                <w:lang w:eastAsia="ar-SA"/>
              </w:rPr>
              <w:lastRenderedPageBreak/>
              <w:t>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Читать до слов: «Должно быть, ворона воровала». </w:t>
            </w:r>
            <w:r>
              <w:rPr>
                <w:rFonts w:ascii="Times New Roman" w:hAnsi="Times New Roman" w:cs="Times New Roman"/>
                <w:sz w:val="24"/>
                <w:szCs w:val="24"/>
              </w:rPr>
              <w:lastRenderedPageBreak/>
              <w:t>Принести материал о Паустовском.</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73</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К.Г. Паустовский «Растрёпанный воробей».</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Что могло быть на самом деле, а что появилось благодаря фантазии, воображению писателя?</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выразительно читать произведения наизусть</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иной</w:t>
            </w:r>
            <w:r>
              <w:rPr>
                <w:rFonts w:ascii="Times New Roman" w:eastAsia="Times New Roman" w:hAnsi="Times New Roman" w:cs="Times New Roman"/>
                <w:kern w:val="1"/>
                <w:sz w:val="24"/>
                <w:szCs w:val="24"/>
              </w:rPr>
              <w:t xml:space="preserve"> национальной принадлежности.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Дочитать до конца.</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74</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К.Г. Паустовский «Растрёпанный воробей».</w:t>
            </w:r>
          </w:p>
        </w:tc>
        <w:tc>
          <w:tcPr>
            <w:tcW w:w="1701" w:type="dxa"/>
            <w:tcBorders>
              <w:left w:val="single" w:sz="4" w:space="0" w:color="000000"/>
              <w:bottom w:val="single" w:sz="4" w:space="0" w:color="000000"/>
              <w:right w:val="single" w:sz="4" w:space="0" w:color="000000"/>
            </w:tcBorders>
          </w:tcPr>
          <w:p w:rsidR="005C1615" w:rsidRPr="005C1615" w:rsidRDefault="005C1615" w:rsidP="00195C84">
            <w:pPr>
              <w:spacing w:after="0" w:line="240" w:lineRule="auto"/>
              <w:contextualSpacing/>
              <w:rPr>
                <w:rFonts w:ascii="Times New Roman" w:eastAsia="Calibri" w:hAnsi="Times New Roman" w:cs="Times New Roman"/>
                <w:sz w:val="24"/>
                <w:szCs w:val="24"/>
              </w:rPr>
            </w:pPr>
            <w:r w:rsidRPr="005C1615">
              <w:rPr>
                <w:rFonts w:ascii="Times New Roman" w:eastAsia="Calibri" w:hAnsi="Times New Roman" w:cs="Times New Roman"/>
                <w:sz w:val="24"/>
                <w:szCs w:val="24"/>
              </w:rPr>
              <w:t>Что же сказочного в произведении</w:t>
            </w:r>
          </w:p>
          <w:p w:rsidR="005C1615" w:rsidRPr="005C1615" w:rsidRDefault="005C1615" w:rsidP="00195C84">
            <w:pPr>
              <w:spacing w:after="0" w:line="240" w:lineRule="auto"/>
              <w:contextualSpacing/>
              <w:rPr>
                <w:rFonts w:ascii="Times New Roman" w:eastAsia="Calibri" w:hAnsi="Times New Roman" w:cs="Times New Roman"/>
                <w:sz w:val="24"/>
                <w:szCs w:val="24"/>
              </w:rPr>
            </w:pPr>
            <w:r w:rsidRPr="005C1615">
              <w:rPr>
                <w:rFonts w:ascii="Times New Roman" w:eastAsia="Calibri" w:hAnsi="Times New Roman" w:cs="Times New Roman"/>
                <w:sz w:val="24"/>
                <w:szCs w:val="24"/>
              </w:rPr>
              <w:t>К. Г. Паустовского?</w:t>
            </w:r>
          </w:p>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Calibri" w:hAnsi="Times New Roman" w:cs="Times New Roman"/>
                <w:sz w:val="24"/>
                <w:szCs w:val="24"/>
              </w:rPr>
              <w:t>Чем оно отличается от народной сказки?</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Участие в диалоге при обсуждении произведения. Выражение личного отношения к прочитанному, аргументация своей позиции с привлечением текста произведения</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uppressAutoHyphens/>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 xml:space="preserve">Составлять план текста: делить текст на части, 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фрагменту текста.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рассказ Паустовского.</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3B480D"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75</w:t>
            </w:r>
          </w:p>
        </w:tc>
        <w:tc>
          <w:tcPr>
            <w:tcW w:w="1559" w:type="dxa"/>
            <w:tcBorders>
              <w:left w:val="single" w:sz="4" w:space="0" w:color="000000"/>
              <w:bottom w:val="single" w:sz="4" w:space="0" w:color="000000"/>
            </w:tcBorders>
            <w:shd w:val="clear" w:color="auto" w:fill="auto"/>
          </w:tcPr>
          <w:p w:rsidR="00043D10" w:rsidRPr="00195C84" w:rsidRDefault="003B480D"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А. Куприн «Слон».</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Calibri" w:hAnsi="Times New Roman" w:cs="Times New Roman"/>
                <w:sz w:val="24"/>
                <w:szCs w:val="24"/>
              </w:rPr>
              <w:t xml:space="preserve">Как вы думаете , в </w:t>
            </w:r>
            <w:r w:rsidRPr="00195C84">
              <w:rPr>
                <w:rFonts w:ascii="Times New Roman" w:eastAsia="Calibri" w:hAnsi="Times New Roman" w:cs="Times New Roman"/>
                <w:sz w:val="24"/>
                <w:szCs w:val="24"/>
              </w:rPr>
              <w:lastRenderedPageBreak/>
              <w:t>произведении Куприна описываются реальные или вымышленные фантастические события?</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lastRenderedPageBreak/>
              <w:t xml:space="preserve">Построение небольшого </w:t>
            </w:r>
            <w:r w:rsidRPr="00195C84">
              <w:rPr>
                <w:rFonts w:ascii="Times New Roman" w:eastAsia="Andale Sans UI" w:hAnsi="Times New Roman" w:cs="Times New Roman"/>
                <w:kern w:val="1"/>
                <w:sz w:val="24"/>
                <w:szCs w:val="24"/>
              </w:rPr>
              <w:lastRenderedPageBreak/>
              <w:t>монологического высказывания о произведении (героях, событиях)</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умения понимать </w:t>
            </w:r>
            <w:r w:rsidR="00043D10" w:rsidRPr="00195C84">
              <w:rPr>
                <w:rFonts w:ascii="Times New Roman" w:eastAsia="Times New Roman" w:hAnsi="Times New Roman" w:cs="Times New Roman"/>
                <w:kern w:val="1"/>
                <w:sz w:val="24"/>
                <w:szCs w:val="24"/>
              </w:rPr>
              <w:lastRenderedPageBreak/>
              <w:t>причины успеха/неуспеха учебной деятельности и способности конструктивно действ</w:t>
            </w:r>
            <w:r>
              <w:rPr>
                <w:rFonts w:ascii="Times New Roman" w:eastAsia="Times New Roman" w:hAnsi="Times New Roman" w:cs="Times New Roman"/>
                <w:kern w:val="1"/>
                <w:sz w:val="24"/>
                <w:szCs w:val="24"/>
              </w:rPr>
              <w:t>овать даже в ситуациях неуспеха.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азвитие самостоятельност</w:t>
            </w:r>
            <w:r w:rsidR="00043D10" w:rsidRPr="00195C84">
              <w:rPr>
                <w:rFonts w:ascii="Times New Roman" w:eastAsia="Times New Roman" w:hAnsi="Times New Roman" w:cs="Times New Roman"/>
                <w:kern w:val="1"/>
                <w:sz w:val="24"/>
                <w:szCs w:val="24"/>
              </w:rPr>
              <w:lastRenderedPageBreak/>
              <w:t>и и личной ответственности за свои поступки на основе представлени</w:t>
            </w:r>
            <w:r>
              <w:rPr>
                <w:rFonts w:ascii="Times New Roman" w:eastAsia="Times New Roman" w:hAnsi="Times New Roman" w:cs="Times New Roman"/>
                <w:kern w:val="1"/>
                <w:sz w:val="24"/>
                <w:szCs w:val="24"/>
              </w:rPr>
              <w:t>й о нравственных нормах общения.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Характеризовать текст: </w:t>
            </w:r>
            <w:r w:rsidRPr="00195C84">
              <w:rPr>
                <w:rFonts w:ascii="Times New Roman" w:eastAsia="Times New Roman" w:hAnsi="Times New Roman" w:cs="Times New Roman"/>
                <w:kern w:val="1"/>
                <w:sz w:val="24"/>
                <w:szCs w:val="24"/>
                <w:lang w:eastAsia="ar-SA"/>
              </w:rPr>
              <w:lastRenderedPageBreak/>
              <w:t>предполагать тему и содержание текста по заголовку, 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5624D8"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w:t>
            </w:r>
            <w:r w:rsidR="00371C76">
              <w:rPr>
                <w:rFonts w:ascii="Times New Roman" w:hAnsi="Times New Roman" w:cs="Times New Roman"/>
                <w:sz w:val="24"/>
                <w:szCs w:val="24"/>
              </w:rPr>
              <w:t xml:space="preserve"> разделить </w:t>
            </w:r>
            <w:r>
              <w:rPr>
                <w:rFonts w:ascii="Times New Roman" w:hAnsi="Times New Roman" w:cs="Times New Roman"/>
                <w:sz w:val="24"/>
                <w:szCs w:val="24"/>
              </w:rPr>
              <w:lastRenderedPageBreak/>
              <w:t>на части</w:t>
            </w:r>
            <w:r w:rsidR="00371C76">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76</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А. Куприн «Слон».</w:t>
            </w:r>
          </w:p>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
        </w:tc>
        <w:tc>
          <w:tcPr>
            <w:tcW w:w="1701" w:type="dxa"/>
            <w:tcBorders>
              <w:left w:val="single" w:sz="4" w:space="0" w:color="000000"/>
              <w:bottom w:val="single" w:sz="4" w:space="0" w:color="000000"/>
              <w:right w:val="single" w:sz="4" w:space="0" w:color="000000"/>
            </w:tcBorders>
          </w:tcPr>
          <w:p w:rsidR="005C1615" w:rsidRPr="005C1615" w:rsidRDefault="005C1615" w:rsidP="00195C84">
            <w:pPr>
              <w:spacing w:after="0" w:line="240" w:lineRule="auto"/>
              <w:contextualSpacing/>
              <w:rPr>
                <w:rFonts w:ascii="Times New Roman" w:eastAsia="Calibri" w:hAnsi="Times New Roman" w:cs="Times New Roman"/>
                <w:sz w:val="24"/>
                <w:szCs w:val="24"/>
              </w:rPr>
            </w:pPr>
            <w:r w:rsidRPr="005C1615">
              <w:rPr>
                <w:rFonts w:ascii="Times New Roman" w:eastAsia="Calibri" w:hAnsi="Times New Roman" w:cs="Times New Roman"/>
                <w:sz w:val="24"/>
                <w:szCs w:val="24"/>
              </w:rPr>
              <w:t xml:space="preserve">Можно ли было предложить, что девочку вылечит живой слон? </w:t>
            </w:r>
          </w:p>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Что необычного в рассказе А. И. Куприн «Слон»?</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делить текст на </w:t>
            </w:r>
            <w:r w:rsidR="002A2B78">
              <w:rPr>
                <w:rFonts w:ascii="Times New Roman" w:eastAsia="Andale Sans UI" w:hAnsi="Times New Roman" w:cs="Times New Roman"/>
                <w:kern w:val="1"/>
                <w:sz w:val="24"/>
                <w:szCs w:val="24"/>
              </w:rPr>
              <w:t>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средств пре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навыков сотрудничества со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поступками, осмысливать поступк</w:t>
            </w:r>
            <w:r>
              <w:rPr>
                <w:rFonts w:ascii="Times New Roman" w:eastAsia="Times New Roman" w:hAnsi="Times New Roman" w:cs="Times New Roman"/>
                <w:kern w:val="1"/>
                <w:sz w:val="24"/>
                <w:szCs w:val="24"/>
              </w:rPr>
              <w:t>и героев.</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Пересказать по составленному плану.</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77</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А. Куприн «Слон».</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Не было ли с вами или вашими </w:t>
            </w:r>
            <w:r w:rsidRPr="00195C84">
              <w:rPr>
                <w:rFonts w:ascii="Times New Roman" w:eastAsia="Calibri" w:hAnsi="Times New Roman" w:cs="Times New Roman"/>
                <w:sz w:val="24"/>
                <w:szCs w:val="24"/>
              </w:rPr>
              <w:lastRenderedPageBreak/>
              <w:t>близкими, знакомыми подобных невероятных историй, которые на вас произвели большие впечатление?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xml:space="preserve">– определять эмоциональный </w:t>
            </w:r>
            <w:r w:rsidRPr="00195C84">
              <w:rPr>
                <w:rFonts w:ascii="Times New Roman" w:eastAsia="Andale Sans UI" w:hAnsi="Times New Roman" w:cs="Times New Roman"/>
                <w:kern w:val="1"/>
                <w:sz w:val="24"/>
                <w:szCs w:val="24"/>
              </w:rPr>
              <w:lastRenderedPageBreak/>
              <w:t>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А</w:t>
            </w:r>
            <w:r w:rsidR="00043D10" w:rsidRPr="00195C84">
              <w:rPr>
                <w:rFonts w:ascii="Times New Roman" w:eastAsia="Times New Roman" w:hAnsi="Times New Roman" w:cs="Times New Roman"/>
                <w:kern w:val="1"/>
                <w:sz w:val="24"/>
                <w:szCs w:val="24"/>
              </w:rPr>
              <w:t xml:space="preserve">ктивное использование речевых средств </w:t>
            </w:r>
            <w:r w:rsidR="00043D10" w:rsidRPr="00195C84">
              <w:rPr>
                <w:rFonts w:ascii="Times New Roman" w:eastAsia="Times New Roman" w:hAnsi="Times New Roman" w:cs="Times New Roman"/>
                <w:kern w:val="1"/>
                <w:sz w:val="24"/>
                <w:szCs w:val="24"/>
              </w:rPr>
              <w:lastRenderedPageBreak/>
              <w:t>для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Н</w:t>
            </w:r>
            <w:r w:rsidR="00043D10" w:rsidRPr="00195C84">
              <w:rPr>
                <w:rFonts w:ascii="Times New Roman" w:eastAsia="Times New Roman" w:hAnsi="Times New Roman" w:cs="Times New Roman"/>
                <w:kern w:val="1"/>
                <w:sz w:val="24"/>
                <w:szCs w:val="24"/>
              </w:rPr>
              <w:t xml:space="preserve">аличие мотивации к творческому </w:t>
            </w:r>
            <w:r w:rsidR="00043D10" w:rsidRPr="00195C84">
              <w:rPr>
                <w:rFonts w:ascii="Times New Roman" w:eastAsia="Times New Roman" w:hAnsi="Times New Roman" w:cs="Times New Roman"/>
                <w:kern w:val="1"/>
                <w:sz w:val="24"/>
                <w:szCs w:val="24"/>
              </w:rPr>
              <w:lastRenderedPageBreak/>
              <w:t>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Составлять план текста: делить текст на части, </w:t>
            </w:r>
            <w:r w:rsidRPr="00195C84">
              <w:rPr>
                <w:rFonts w:ascii="Times New Roman" w:eastAsia="Times New Roman" w:hAnsi="Times New Roman" w:cs="Times New Roman"/>
                <w:kern w:val="1"/>
                <w:sz w:val="24"/>
                <w:szCs w:val="24"/>
                <w:lang w:eastAsia="ar-SA"/>
              </w:rPr>
              <w:lastRenderedPageBreak/>
              <w:t xml:space="preserve">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фрагменту текста.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Придумать свою невероятн</w:t>
            </w:r>
            <w:r>
              <w:rPr>
                <w:rFonts w:ascii="Times New Roman" w:hAnsi="Times New Roman" w:cs="Times New Roman"/>
                <w:sz w:val="24"/>
                <w:szCs w:val="24"/>
              </w:rPr>
              <w:lastRenderedPageBreak/>
              <w:t>ую историю с обычными вещами.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78</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Урок-путешествие по разделу «Были-небылицы». Оценка достижений.</w:t>
            </w:r>
            <w:r w:rsidR="00383405">
              <w:rPr>
                <w:rFonts w:ascii="Times New Roman" w:hAnsi="Times New Roman" w:cs="Times New Roman"/>
                <w:sz w:val="24"/>
                <w:szCs w:val="24"/>
              </w:rPr>
              <w:t xml:space="preserve"> </w:t>
            </w:r>
            <w:r w:rsidRPr="00195C84">
              <w:rPr>
                <w:rFonts w:ascii="Times New Roman" w:eastAsia="Times New Roman" w:hAnsi="Times New Roman" w:cs="Times New Roman"/>
                <w:kern w:val="1"/>
                <w:sz w:val="24"/>
                <w:szCs w:val="24"/>
                <w:lang w:eastAsia="ar-SA"/>
              </w:rPr>
              <w:t>Тест №7 по теме «Были–</w:t>
            </w:r>
            <w:r w:rsidR="00043D10" w:rsidRPr="00195C84">
              <w:rPr>
                <w:rFonts w:ascii="Times New Roman" w:eastAsia="Times New Roman" w:hAnsi="Times New Roman" w:cs="Times New Roman"/>
                <w:kern w:val="1"/>
                <w:sz w:val="24"/>
                <w:szCs w:val="24"/>
                <w:lang w:eastAsia="ar-SA"/>
              </w:rPr>
              <w:t>небылицы».</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Какой тебе больше рассказ понравился? Почему?</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навыками смыслового чтения текстов в соот</w:t>
            </w:r>
            <w:r w:rsidR="00043D10" w:rsidRPr="00195C84">
              <w:rPr>
                <w:rFonts w:ascii="Times New Roman" w:eastAsia="Times New Roman" w:hAnsi="Times New Roman" w:cs="Times New Roman"/>
                <w:kern w:val="1"/>
                <w:sz w:val="24"/>
                <w:szCs w:val="24"/>
              </w:rPr>
              <w:softHyphen/>
              <w:t>ветствии с целями и задачами, осознанного построения речевого высказывания в соответствии с задачами коммуникации и со</w:t>
            </w:r>
            <w:r w:rsidR="00043D10" w:rsidRPr="00195C84">
              <w:rPr>
                <w:rFonts w:ascii="Times New Roman" w:eastAsia="Times New Roman" w:hAnsi="Times New Roman" w:cs="Times New Roman"/>
                <w:kern w:val="1"/>
                <w:sz w:val="24"/>
                <w:szCs w:val="24"/>
              </w:rPr>
              <w:softHyphen/>
              <w:t>ставления текст</w:t>
            </w:r>
            <w:r>
              <w:rPr>
                <w:rFonts w:ascii="Times New Roman" w:eastAsia="Times New Roman" w:hAnsi="Times New Roman" w:cs="Times New Roman"/>
                <w:kern w:val="1"/>
                <w:sz w:val="24"/>
                <w:szCs w:val="24"/>
              </w:rPr>
              <w:t>ов в устной и письменной формах</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Нарисовать рисунок.</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5801F9" w:rsidRPr="00195C84" w:rsidRDefault="005801F9"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t>Поэтическая тетрадь 1 (6 ч)</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79</w:t>
            </w:r>
          </w:p>
        </w:tc>
        <w:tc>
          <w:tcPr>
            <w:tcW w:w="1559" w:type="dxa"/>
            <w:tcBorders>
              <w:left w:val="single" w:sz="4" w:space="0" w:color="000000"/>
              <w:bottom w:val="single" w:sz="4" w:space="0" w:color="000000"/>
            </w:tcBorders>
            <w:shd w:val="clear" w:color="auto" w:fill="auto"/>
          </w:tcPr>
          <w:p w:rsidR="0073716E" w:rsidRPr="00195C84" w:rsidRDefault="0073716E"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 xml:space="preserve">Знакомство с названием раздела. </w:t>
            </w:r>
          </w:p>
          <w:p w:rsidR="00043D10" w:rsidRPr="00195C84" w:rsidRDefault="0073716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С. Чёрный «Что ты </w:t>
            </w:r>
            <w:r w:rsidRPr="00195C84">
              <w:rPr>
                <w:rFonts w:ascii="Times New Roman" w:hAnsi="Times New Roman" w:cs="Times New Roman"/>
                <w:sz w:val="24"/>
                <w:szCs w:val="24"/>
              </w:rPr>
              <w:lastRenderedPageBreak/>
              <w:t>тискаешь утёнка?..».</w:t>
            </w:r>
          </w:p>
        </w:tc>
        <w:tc>
          <w:tcPr>
            <w:tcW w:w="1701" w:type="dxa"/>
            <w:tcBorders>
              <w:left w:val="single" w:sz="4" w:space="0" w:color="000000"/>
              <w:bottom w:val="single" w:sz="4" w:space="0" w:color="000000"/>
              <w:right w:val="single" w:sz="4" w:space="0" w:color="000000"/>
            </w:tcBorders>
          </w:tcPr>
          <w:p w:rsidR="005C1615" w:rsidRPr="005C1615" w:rsidRDefault="005C1615" w:rsidP="00195C84">
            <w:pPr>
              <w:spacing w:after="0" w:line="240" w:lineRule="auto"/>
              <w:contextualSpacing/>
              <w:rPr>
                <w:rFonts w:ascii="Times New Roman" w:eastAsia="Calibri" w:hAnsi="Times New Roman" w:cs="Times New Roman"/>
                <w:sz w:val="24"/>
                <w:szCs w:val="24"/>
              </w:rPr>
            </w:pPr>
            <w:r w:rsidRPr="005C1615">
              <w:rPr>
                <w:rFonts w:ascii="Times New Roman" w:eastAsia="Calibri" w:hAnsi="Times New Roman" w:cs="Times New Roman"/>
                <w:sz w:val="24"/>
                <w:szCs w:val="24"/>
              </w:rPr>
              <w:lastRenderedPageBreak/>
              <w:t>Что ты тискаешь утенка?</w:t>
            </w:r>
          </w:p>
          <w:p w:rsidR="005C1615" w:rsidRPr="005C1615" w:rsidRDefault="005C1615" w:rsidP="00195C84">
            <w:pPr>
              <w:spacing w:after="0" w:line="240" w:lineRule="auto"/>
              <w:contextualSpacing/>
              <w:rPr>
                <w:rFonts w:ascii="Times New Roman" w:eastAsia="Calibri" w:hAnsi="Times New Roman" w:cs="Times New Roman"/>
                <w:sz w:val="24"/>
                <w:szCs w:val="24"/>
              </w:rPr>
            </w:pPr>
            <w:r w:rsidRPr="005C1615">
              <w:rPr>
                <w:rFonts w:ascii="Times New Roman" w:eastAsia="Calibri" w:hAnsi="Times New Roman" w:cs="Times New Roman"/>
                <w:sz w:val="24"/>
                <w:szCs w:val="24"/>
              </w:rPr>
              <w:t xml:space="preserve">Что объединяет </w:t>
            </w:r>
            <w:r w:rsidRPr="005C1615">
              <w:rPr>
                <w:rFonts w:ascii="Times New Roman" w:eastAsia="Calibri" w:hAnsi="Times New Roman" w:cs="Times New Roman"/>
                <w:sz w:val="24"/>
                <w:szCs w:val="24"/>
              </w:rPr>
              <w:lastRenderedPageBreak/>
              <w:t>произведения С. Черного? О ком они: о животных или людях?</w:t>
            </w:r>
          </w:p>
          <w:p w:rsidR="005C1615"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p w:rsidR="00043D10" w:rsidRPr="00195C84" w:rsidRDefault="00043D10" w:rsidP="00195C84">
            <w:pPr>
              <w:spacing w:after="0" w:line="240" w:lineRule="auto"/>
              <w:contextualSpacing/>
              <w:rPr>
                <w:rFonts w:ascii="Times New Roman" w:eastAsia="Andale Sans UI" w:hAnsi="Times New Roman" w:cs="Times New Roman"/>
                <w:sz w:val="24"/>
                <w:szCs w:val="24"/>
              </w:rPr>
            </w:pP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 xml:space="preserve">объяснять авторское и собственное отношение к </w:t>
            </w:r>
            <w:r w:rsidRPr="00195C84">
              <w:rPr>
                <w:rFonts w:ascii="Times New Roman" w:eastAsia="Andale Sans UI" w:hAnsi="Times New Roman" w:cs="Times New Roman"/>
                <w:kern w:val="1"/>
                <w:sz w:val="24"/>
                <w:szCs w:val="24"/>
              </w:rPr>
              <w:lastRenderedPageBreak/>
              <w:t>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2A2B78">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логическими действиями сравнения, анализа, синтеза, </w:t>
            </w:r>
            <w:r w:rsidR="00043D10" w:rsidRPr="00195C84">
              <w:rPr>
                <w:rFonts w:ascii="Times New Roman" w:eastAsia="Times New Roman" w:hAnsi="Times New Roman" w:cs="Times New Roman"/>
                <w:kern w:val="1"/>
                <w:sz w:val="24"/>
                <w:szCs w:val="24"/>
              </w:rPr>
              <w:lastRenderedPageBreak/>
              <w:t>обобщения, 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 xml:space="preserve">ских </w:t>
            </w:r>
            <w:r w:rsidR="00043D10" w:rsidRPr="00195C84">
              <w:rPr>
                <w:rFonts w:ascii="Times New Roman" w:eastAsia="Times New Roman" w:hAnsi="Times New Roman" w:cs="Times New Roman"/>
                <w:kern w:val="1"/>
                <w:sz w:val="24"/>
                <w:szCs w:val="24"/>
              </w:rPr>
              <w:lastRenderedPageBreak/>
              <w:t>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Выразительно читать небольшие стихотворные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 стихотворение.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80</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С. Чёрный «Воробей», «Слон».</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Что  в произведении «Слон» похоже на сказку?</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t>ционально-нравственной 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небольшие стихотворные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наизусть стихотворение.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81</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А. Блок «Ветхая избушка».</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Какие знакомые сказки напомнили вам стихотворение А.</w:t>
            </w:r>
            <w:r w:rsidR="002A2B78">
              <w:rPr>
                <w:rFonts w:ascii="Times New Roman" w:eastAsia="Calibri" w:hAnsi="Times New Roman" w:cs="Times New Roman"/>
                <w:sz w:val="24"/>
                <w:szCs w:val="24"/>
              </w:rPr>
              <w:t xml:space="preserve"> </w:t>
            </w:r>
            <w:r w:rsidRPr="00195C84">
              <w:rPr>
                <w:rFonts w:ascii="Times New Roman" w:eastAsia="Calibri" w:hAnsi="Times New Roman" w:cs="Times New Roman"/>
                <w:sz w:val="24"/>
                <w:szCs w:val="24"/>
              </w:rPr>
              <w:t>Блока?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4D2200">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конструктивно разрешать конфликты посред</w:t>
            </w:r>
            <w:r w:rsidR="00043D10"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наизусть стихотворение.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82</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А. Блок «Сны», </w:t>
            </w:r>
            <w:r w:rsidRPr="00195C84">
              <w:rPr>
                <w:rFonts w:ascii="Times New Roman" w:hAnsi="Times New Roman" w:cs="Times New Roman"/>
                <w:sz w:val="24"/>
                <w:szCs w:val="24"/>
              </w:rPr>
              <w:lastRenderedPageBreak/>
              <w:t>«Ворона».</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lastRenderedPageBreak/>
              <w:t xml:space="preserve">Какие знакомые </w:t>
            </w:r>
            <w:r w:rsidRPr="00195C84">
              <w:rPr>
                <w:rFonts w:ascii="Times New Roman" w:eastAsia="Calibri" w:hAnsi="Times New Roman" w:cs="Times New Roman"/>
                <w:sz w:val="24"/>
                <w:szCs w:val="24"/>
              </w:rPr>
              <w:lastRenderedPageBreak/>
              <w:t>сказки напомнили вам стихотворение А.</w:t>
            </w:r>
            <w:r w:rsidR="004D2200">
              <w:rPr>
                <w:rFonts w:ascii="Times New Roman" w:eastAsia="Calibri" w:hAnsi="Times New Roman" w:cs="Times New Roman"/>
                <w:sz w:val="24"/>
                <w:szCs w:val="24"/>
              </w:rPr>
              <w:t xml:space="preserve"> </w:t>
            </w:r>
            <w:r w:rsidRPr="00195C84">
              <w:rPr>
                <w:rFonts w:ascii="Times New Roman" w:eastAsia="Calibri" w:hAnsi="Times New Roman" w:cs="Times New Roman"/>
                <w:sz w:val="24"/>
                <w:szCs w:val="24"/>
              </w:rPr>
              <w:t>Блока?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подбирать </w:t>
            </w:r>
            <w:r w:rsidRPr="00195C84">
              <w:rPr>
                <w:rFonts w:ascii="Times New Roman" w:eastAsia="Andale Sans UI" w:hAnsi="Times New Roman" w:cs="Times New Roman"/>
                <w:kern w:val="1"/>
                <w:sz w:val="24"/>
                <w:szCs w:val="24"/>
              </w:rPr>
              <w:lastRenderedPageBreak/>
              <w:t>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способностью </w:t>
            </w:r>
            <w:r w:rsidR="00043D10" w:rsidRPr="00195C84">
              <w:rPr>
                <w:rFonts w:ascii="Times New Roman" w:eastAsia="Times New Roman" w:hAnsi="Times New Roman" w:cs="Times New Roman"/>
                <w:kern w:val="1"/>
                <w:sz w:val="24"/>
                <w:szCs w:val="24"/>
              </w:rPr>
              <w:lastRenderedPageBreak/>
              <w:t xml:space="preserve">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П</w:t>
            </w:r>
            <w:r w:rsidR="00043D10" w:rsidRPr="00195C84">
              <w:rPr>
                <w:rFonts w:ascii="Times New Roman" w:eastAsia="Times New Roman" w:hAnsi="Times New Roman" w:cs="Times New Roman"/>
                <w:kern w:val="1"/>
                <w:sz w:val="24"/>
                <w:szCs w:val="24"/>
              </w:rPr>
              <w:t xml:space="preserve">ринятие и освоение </w:t>
            </w:r>
            <w:r w:rsidR="00043D10" w:rsidRPr="00195C84">
              <w:rPr>
                <w:rFonts w:ascii="Times New Roman" w:eastAsia="Times New Roman" w:hAnsi="Times New Roman" w:cs="Times New Roman"/>
                <w:kern w:val="1"/>
                <w:sz w:val="24"/>
                <w:szCs w:val="24"/>
              </w:rPr>
              <w:lastRenderedPageBreak/>
              <w:t>социальной роли обучающегося, 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ностного смысла учения.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Выразительно читать небольшие </w:t>
            </w:r>
            <w:r w:rsidRPr="00195C84">
              <w:rPr>
                <w:rFonts w:ascii="Times New Roman" w:eastAsia="Times New Roman" w:hAnsi="Times New Roman" w:cs="Times New Roman"/>
                <w:kern w:val="1"/>
                <w:sz w:val="24"/>
                <w:szCs w:val="24"/>
                <w:lang w:eastAsia="ar-SA"/>
              </w:rPr>
              <w:lastRenderedPageBreak/>
              <w:t>стихотворные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Выучить наизусть </w:t>
            </w:r>
            <w:r>
              <w:rPr>
                <w:rFonts w:ascii="Times New Roman" w:hAnsi="Times New Roman" w:cs="Times New Roman"/>
                <w:sz w:val="24"/>
                <w:szCs w:val="24"/>
              </w:rPr>
              <w:lastRenderedPageBreak/>
              <w:t>стихотворение.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83</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С. Есенин «Черёмуха».</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Почему стихотворения поэта проникнуты любовью к природе?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2A2B78">
              <w:rPr>
                <w:rFonts w:ascii="Times New Roman" w:eastAsia="Andale Sans UI" w:hAnsi="Times New Roman" w:cs="Times New Roman"/>
                <w:kern w:val="1"/>
                <w:sz w:val="24"/>
                <w:szCs w:val="24"/>
              </w:rPr>
              <w:t>делить текст на 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фективные способы достиже</w:t>
            </w:r>
            <w:r>
              <w:rPr>
                <w:rFonts w:ascii="Times New Roman" w:eastAsia="Times New Roman" w:hAnsi="Times New Roman" w:cs="Times New Roman"/>
                <w:kern w:val="1"/>
                <w:sz w:val="24"/>
                <w:szCs w:val="24"/>
              </w:rPr>
              <w:t>ния результата.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 xml:space="preserve">азвитие навыков сотрудничества </w:t>
            </w:r>
            <w:proofErr w:type="gramStart"/>
            <w:r w:rsidR="00043D10" w:rsidRPr="00195C84">
              <w:rPr>
                <w:rFonts w:ascii="Times New Roman" w:eastAsia="Times New Roman" w:hAnsi="Times New Roman" w:cs="Times New Roman"/>
                <w:kern w:val="1"/>
                <w:sz w:val="24"/>
                <w:szCs w:val="24"/>
              </w:rPr>
              <w:t>со</w:t>
            </w:r>
            <w:proofErr w:type="gramEnd"/>
            <w:r w:rsidR="00043D10" w:rsidRPr="00195C84">
              <w:rPr>
                <w:rFonts w:ascii="Times New Roman" w:eastAsia="Times New Roman" w:hAnsi="Times New Roman" w:cs="Times New Roman"/>
                <w:kern w:val="1"/>
                <w:sz w:val="24"/>
                <w:szCs w:val="24"/>
              </w:rPr>
              <w:t xml:space="preserve">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небольшие стихотворные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371C76" w:rsidRDefault="00371C76" w:rsidP="00371C76">
            <w:pPr>
              <w:rPr>
                <w:rFonts w:ascii="Times New Roman" w:eastAsia="Andale Sans UI" w:hAnsi="Times New Roman" w:cs="Times New Roman"/>
                <w:sz w:val="24"/>
                <w:szCs w:val="24"/>
              </w:rPr>
            </w:pPr>
            <w:r>
              <w:rPr>
                <w:rFonts w:ascii="Times New Roman" w:hAnsi="Times New Roman" w:cs="Times New Roman"/>
                <w:sz w:val="24"/>
                <w:szCs w:val="24"/>
              </w:rPr>
              <w:t>Выразительно читать,  нарисовать иллюстрацию, читать другие стихи.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73716E"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84</w:t>
            </w:r>
          </w:p>
        </w:tc>
        <w:tc>
          <w:tcPr>
            <w:tcW w:w="1559" w:type="dxa"/>
            <w:tcBorders>
              <w:left w:val="single" w:sz="4" w:space="0" w:color="000000"/>
              <w:bottom w:val="single" w:sz="4" w:space="0" w:color="000000"/>
            </w:tcBorders>
            <w:shd w:val="clear" w:color="auto" w:fill="auto"/>
          </w:tcPr>
          <w:p w:rsidR="00043D10" w:rsidRPr="00195C84" w:rsidRDefault="0073716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Урок-викторина </w:t>
            </w:r>
            <w:r w:rsidRPr="00195C84">
              <w:rPr>
                <w:rFonts w:ascii="Times New Roman" w:hAnsi="Times New Roman" w:cs="Times New Roman"/>
                <w:sz w:val="24"/>
                <w:szCs w:val="24"/>
              </w:rPr>
              <w:lastRenderedPageBreak/>
              <w:t>по разделу «Поэтическая тетрадь 1». Оценка достижений.</w:t>
            </w:r>
            <w:r w:rsidR="00383405">
              <w:rPr>
                <w:rFonts w:ascii="Times New Roman" w:hAnsi="Times New Roman" w:cs="Times New Roman"/>
                <w:sz w:val="24"/>
                <w:szCs w:val="24"/>
              </w:rPr>
              <w:t xml:space="preserve"> </w:t>
            </w:r>
            <w:r w:rsidR="00043D10" w:rsidRPr="00195C84">
              <w:rPr>
                <w:rFonts w:ascii="Times New Roman" w:eastAsia="Times New Roman" w:hAnsi="Times New Roman" w:cs="Times New Roman"/>
                <w:kern w:val="1"/>
                <w:sz w:val="24"/>
                <w:szCs w:val="24"/>
                <w:lang w:eastAsia="ar-SA"/>
              </w:rPr>
              <w:t xml:space="preserve">Тест № </w:t>
            </w:r>
            <w:r w:rsidRPr="00195C84">
              <w:rPr>
                <w:rFonts w:ascii="Times New Roman" w:eastAsia="Times New Roman" w:hAnsi="Times New Roman" w:cs="Times New Roman"/>
                <w:kern w:val="1"/>
                <w:sz w:val="24"/>
                <w:szCs w:val="24"/>
                <w:lang w:eastAsia="ar-SA"/>
              </w:rPr>
              <w:t>8 по теме «Поэтическая тетрадь 1</w:t>
            </w:r>
            <w:r w:rsidR="00043D10" w:rsidRPr="00195C84">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043D10" w:rsidRPr="00195C84" w:rsidRDefault="005C161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lastRenderedPageBreak/>
              <w:t xml:space="preserve">А чём пишут авторы свои </w:t>
            </w:r>
            <w:proofErr w:type="gramStart"/>
            <w:r w:rsidRPr="00195C84">
              <w:rPr>
                <w:rFonts w:ascii="Times New Roman" w:eastAsia="Calibri" w:hAnsi="Times New Roman" w:cs="Times New Roman"/>
                <w:sz w:val="24"/>
                <w:szCs w:val="24"/>
              </w:rPr>
              <w:lastRenderedPageBreak/>
              <w:t>стихи</w:t>
            </w:r>
            <w:proofErr w:type="gramEnd"/>
            <w:r w:rsidRPr="00195C84">
              <w:rPr>
                <w:rFonts w:ascii="Times New Roman" w:eastAsia="Calibri" w:hAnsi="Times New Roman" w:cs="Times New Roman"/>
                <w:sz w:val="24"/>
                <w:szCs w:val="24"/>
              </w:rPr>
              <w:t xml:space="preserve"> с которыми вы познакомились в этом разделе?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xml:space="preserve">– определять </w:t>
            </w:r>
            <w:r w:rsidRPr="00195C84">
              <w:rPr>
                <w:rFonts w:ascii="Times New Roman" w:eastAsia="Andale Sans UI" w:hAnsi="Times New Roman" w:cs="Times New Roman"/>
                <w:kern w:val="1"/>
                <w:sz w:val="24"/>
                <w:szCs w:val="24"/>
              </w:rPr>
              <w:lastRenderedPageBreak/>
              <w:t>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умения понимать </w:t>
            </w:r>
            <w:r w:rsidR="00043D10" w:rsidRPr="00195C84">
              <w:rPr>
                <w:rFonts w:ascii="Times New Roman" w:eastAsia="Times New Roman" w:hAnsi="Times New Roman" w:cs="Times New Roman"/>
                <w:kern w:val="1"/>
                <w:sz w:val="24"/>
                <w:szCs w:val="24"/>
              </w:rPr>
              <w:lastRenderedPageBreak/>
              <w:t>причины успеха/неуспеха учебной деятельности и способности конструктивно действ</w:t>
            </w:r>
            <w:r>
              <w:rPr>
                <w:rFonts w:ascii="Times New Roman" w:eastAsia="Times New Roman" w:hAnsi="Times New Roman" w:cs="Times New Roman"/>
                <w:kern w:val="1"/>
                <w:sz w:val="24"/>
                <w:szCs w:val="24"/>
              </w:rPr>
              <w:t>овать даже в ситуациях неуспеха.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Н</w:t>
            </w:r>
            <w:r w:rsidR="00043D10" w:rsidRPr="00195C84">
              <w:rPr>
                <w:rFonts w:ascii="Times New Roman" w:eastAsia="Times New Roman" w:hAnsi="Times New Roman" w:cs="Times New Roman"/>
                <w:kern w:val="1"/>
                <w:sz w:val="24"/>
                <w:szCs w:val="24"/>
              </w:rPr>
              <w:t xml:space="preserve">аличие мотивации к </w:t>
            </w:r>
            <w:r w:rsidR="00043D10" w:rsidRPr="00195C84">
              <w:rPr>
                <w:rFonts w:ascii="Times New Roman" w:eastAsia="Times New Roman" w:hAnsi="Times New Roman" w:cs="Times New Roman"/>
                <w:kern w:val="1"/>
                <w:sz w:val="24"/>
                <w:szCs w:val="24"/>
              </w:rPr>
              <w:lastRenderedPageBreak/>
              <w:t>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Конструировать монологическое </w:t>
            </w:r>
            <w:r w:rsidRPr="00195C84">
              <w:rPr>
                <w:rFonts w:ascii="Times New Roman" w:eastAsia="Times New Roman" w:hAnsi="Times New Roman" w:cs="Times New Roman"/>
                <w:kern w:val="1"/>
                <w:sz w:val="24"/>
                <w:szCs w:val="24"/>
                <w:lang w:eastAsia="ar-SA"/>
              </w:rPr>
              <w:lastRenderedPageBreak/>
              <w:t>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Сочинить загадки о </w:t>
            </w:r>
            <w:r>
              <w:rPr>
                <w:rFonts w:ascii="Times New Roman" w:hAnsi="Times New Roman" w:cs="Times New Roman"/>
                <w:sz w:val="24"/>
                <w:szCs w:val="24"/>
              </w:rPr>
              <w:lastRenderedPageBreak/>
              <w:t>животных. Принести книги о животных.</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5801F9" w:rsidRPr="00195C84" w:rsidRDefault="005801F9"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lastRenderedPageBreak/>
              <w:t>Люби живое (16 ч)</w:t>
            </w:r>
          </w:p>
        </w:tc>
      </w:tr>
      <w:tr w:rsidR="00DB2D8D" w:rsidRPr="00195C84" w:rsidTr="00043D10">
        <w:trPr>
          <w:trHeight w:val="147"/>
        </w:trPr>
        <w:tc>
          <w:tcPr>
            <w:tcW w:w="710" w:type="dxa"/>
            <w:tcBorders>
              <w:left w:val="single" w:sz="4" w:space="0" w:color="000000"/>
              <w:bottom w:val="single" w:sz="4" w:space="0" w:color="000000"/>
            </w:tcBorders>
          </w:tcPr>
          <w:p w:rsidR="00073041"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85</w:t>
            </w:r>
          </w:p>
        </w:tc>
        <w:tc>
          <w:tcPr>
            <w:tcW w:w="1559" w:type="dxa"/>
            <w:tcBorders>
              <w:left w:val="single" w:sz="4" w:space="0" w:color="000000"/>
              <w:bottom w:val="single" w:sz="4" w:space="0" w:color="000000"/>
            </w:tcBorders>
            <w:shd w:val="clear" w:color="auto" w:fill="auto"/>
          </w:tcPr>
          <w:p w:rsidR="00073041" w:rsidRPr="00195C84" w:rsidRDefault="00073041"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Знакомство с названием раздела.</w:t>
            </w:r>
          </w:p>
        </w:tc>
        <w:tc>
          <w:tcPr>
            <w:tcW w:w="1701" w:type="dxa"/>
            <w:tcBorders>
              <w:left w:val="single" w:sz="4" w:space="0" w:color="000000"/>
              <w:bottom w:val="single" w:sz="4" w:space="0" w:color="000000"/>
              <w:right w:val="single" w:sz="4" w:space="0" w:color="000000"/>
            </w:tcBorders>
          </w:tcPr>
          <w:p w:rsidR="005C1615" w:rsidRPr="005C1615" w:rsidRDefault="00955A42" w:rsidP="00195C84">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Что</w:t>
            </w:r>
            <w:r w:rsidR="00383405">
              <w:rPr>
                <w:rFonts w:ascii="Times New Roman" w:eastAsia="Calibri" w:hAnsi="Times New Roman" w:cs="Times New Roman"/>
                <w:sz w:val="24"/>
                <w:szCs w:val="24"/>
              </w:rPr>
              <w:t>,</w:t>
            </w:r>
            <w:r>
              <w:rPr>
                <w:rFonts w:ascii="Times New Roman" w:eastAsia="Calibri" w:hAnsi="Times New Roman" w:cs="Times New Roman"/>
                <w:sz w:val="24"/>
                <w:szCs w:val="24"/>
              </w:rPr>
              <w:t xml:space="preserve"> по вашему мнению</w:t>
            </w:r>
            <w:r w:rsidR="005C1615" w:rsidRPr="005C1615">
              <w:rPr>
                <w:rFonts w:ascii="Times New Roman" w:eastAsia="Calibri" w:hAnsi="Times New Roman" w:cs="Times New Roman"/>
                <w:sz w:val="24"/>
                <w:szCs w:val="24"/>
              </w:rPr>
              <w:t>, объединяет все произведения, включенные в раздел «Люби живое»?</w:t>
            </w:r>
          </w:p>
          <w:p w:rsidR="00073041" w:rsidRPr="00195C84" w:rsidRDefault="00073041"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73041"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73041"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6A79C4" w:rsidRPr="00195C84">
              <w:rPr>
                <w:rFonts w:ascii="Times New Roman" w:eastAsia="Times New Roman" w:hAnsi="Times New Roman" w:cs="Times New Roman"/>
                <w:kern w:val="1"/>
                <w:sz w:val="24"/>
                <w:szCs w:val="24"/>
              </w:rPr>
              <w:t>спользование знаково-символических сре</w:t>
            </w:r>
            <w:proofErr w:type="gramStart"/>
            <w:r w:rsidR="006A79C4" w:rsidRPr="00195C84">
              <w:rPr>
                <w:rFonts w:ascii="Times New Roman" w:eastAsia="Times New Roman" w:hAnsi="Times New Roman" w:cs="Times New Roman"/>
                <w:kern w:val="1"/>
                <w:sz w:val="24"/>
                <w:szCs w:val="24"/>
              </w:rPr>
              <w:t>дств пр</w:t>
            </w:r>
            <w:proofErr w:type="gramEnd"/>
            <w:r w:rsidR="006A79C4" w:rsidRPr="00195C84">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73041"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6A79C4" w:rsidRPr="00195C84">
              <w:rPr>
                <w:rFonts w:ascii="Times New Roman" w:eastAsia="Times New Roman" w:hAnsi="Times New Roman" w:cs="Times New Roman"/>
                <w:kern w:val="1"/>
                <w:sz w:val="24"/>
                <w:szCs w:val="24"/>
              </w:rPr>
              <w:t>ормирование чувства гордости за свою Родину, её исто</w:t>
            </w:r>
            <w:r w:rsidR="006A79C4"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6A79C4" w:rsidRPr="00195C84">
              <w:rPr>
                <w:rFonts w:ascii="Times New Roman" w:eastAsia="Times New Roman" w:hAnsi="Times New Roman" w:cs="Times New Roman"/>
                <w:kern w:val="1"/>
                <w:sz w:val="24"/>
                <w:szCs w:val="24"/>
              </w:rPr>
              <w:t>гуманистических</w:t>
            </w:r>
            <w:proofErr w:type="gramEnd"/>
            <w:r w:rsidR="006A79C4" w:rsidRPr="00195C84">
              <w:rPr>
                <w:rFonts w:ascii="Times New Roman" w:eastAsia="Times New Roman" w:hAnsi="Times New Roman" w:cs="Times New Roman"/>
                <w:kern w:val="1"/>
                <w:sz w:val="24"/>
                <w:szCs w:val="24"/>
              </w:rPr>
              <w:t xml:space="preserve"> и де</w:t>
            </w:r>
            <w:r w:rsidR="006A79C4"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73041"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73041"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73041" w:rsidRPr="00195C84" w:rsidRDefault="00073041"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73041"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Сочинить  текст о животном.</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86</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М. Пришвин «Моя Родина». Заголовок</w:t>
            </w:r>
            <w:r w:rsidR="00383405">
              <w:rPr>
                <w:rFonts w:ascii="Times New Roman" w:hAnsi="Times New Roman" w:cs="Times New Roman"/>
                <w:sz w:val="24"/>
                <w:szCs w:val="24"/>
              </w:rPr>
              <w:t xml:space="preserve"> </w:t>
            </w:r>
            <w:proofErr w:type="gramStart"/>
            <w:r w:rsidRPr="00195C84">
              <w:rPr>
                <w:rFonts w:ascii="Times New Roman" w:hAnsi="Times New Roman" w:cs="Times New Roman"/>
                <w:sz w:val="24"/>
                <w:szCs w:val="24"/>
              </w:rPr>
              <w:t>-«</w:t>
            </w:r>
            <w:proofErr w:type="gramEnd"/>
            <w:r w:rsidRPr="00195C84">
              <w:rPr>
                <w:rFonts w:ascii="Times New Roman" w:hAnsi="Times New Roman" w:cs="Times New Roman"/>
                <w:sz w:val="24"/>
                <w:szCs w:val="24"/>
              </w:rPr>
              <w:t xml:space="preserve">входная дверь» в текст. Сочинение </w:t>
            </w:r>
            <w:r w:rsidRPr="00195C84">
              <w:rPr>
                <w:rFonts w:ascii="Times New Roman" w:hAnsi="Times New Roman" w:cs="Times New Roman"/>
                <w:sz w:val="24"/>
                <w:szCs w:val="24"/>
              </w:rPr>
              <w:lastRenderedPageBreak/>
              <w:t>на основе художественного текста.</w:t>
            </w:r>
          </w:p>
        </w:tc>
        <w:tc>
          <w:tcPr>
            <w:tcW w:w="1701" w:type="dxa"/>
            <w:tcBorders>
              <w:left w:val="single" w:sz="4" w:space="0" w:color="000000"/>
              <w:bottom w:val="single" w:sz="4" w:space="0" w:color="000000"/>
              <w:right w:val="single" w:sz="4" w:space="0" w:color="000000"/>
            </w:tcBorders>
          </w:tcPr>
          <w:p w:rsidR="00547ECC" w:rsidRPr="00195C84" w:rsidRDefault="005C1615" w:rsidP="00195C84">
            <w:pPr>
              <w:spacing w:after="0" w:line="240" w:lineRule="auto"/>
              <w:contextualSpacing/>
              <w:rPr>
                <w:rFonts w:ascii="Times New Roman" w:eastAsia="Calibri" w:hAnsi="Times New Roman" w:cs="Times New Roman"/>
                <w:sz w:val="24"/>
                <w:szCs w:val="24"/>
              </w:rPr>
            </w:pPr>
            <w:r w:rsidRPr="00195C84">
              <w:rPr>
                <w:rFonts w:ascii="Times New Roman" w:eastAsia="Calibri" w:hAnsi="Times New Roman" w:cs="Times New Roman"/>
                <w:sz w:val="24"/>
                <w:szCs w:val="24"/>
              </w:rPr>
              <w:lastRenderedPageBreak/>
              <w:t>С чего начинает и чем заканчивает своё произведение писатель?</w:t>
            </w:r>
            <w:r w:rsidR="00547ECC" w:rsidRPr="00195C84">
              <w:rPr>
                <w:rFonts w:ascii="Times New Roman" w:eastAsia="Calibri" w:hAnsi="Times New Roman" w:cs="Times New Roman"/>
                <w:sz w:val="24"/>
                <w:szCs w:val="24"/>
              </w:rPr>
              <w:t xml:space="preserve"> Какой смы</w:t>
            </w:r>
            <w:proofErr w:type="gramStart"/>
            <w:r w:rsidR="00547ECC" w:rsidRPr="00195C84">
              <w:rPr>
                <w:rFonts w:ascii="Times New Roman" w:eastAsia="Calibri" w:hAnsi="Times New Roman" w:cs="Times New Roman"/>
                <w:sz w:val="24"/>
                <w:szCs w:val="24"/>
              </w:rPr>
              <w:t>сл</w:t>
            </w:r>
            <w:r w:rsidR="00955A42">
              <w:rPr>
                <w:rFonts w:ascii="Times New Roman" w:eastAsia="Calibri" w:hAnsi="Times New Roman" w:cs="Times New Roman"/>
                <w:sz w:val="24"/>
                <w:szCs w:val="24"/>
              </w:rPr>
              <w:t xml:space="preserve"> </w:t>
            </w:r>
            <w:r w:rsidR="00547ECC" w:rsidRPr="00195C84">
              <w:rPr>
                <w:rFonts w:ascii="Times New Roman" w:eastAsia="Calibri" w:hAnsi="Times New Roman" w:cs="Times New Roman"/>
                <w:sz w:val="24"/>
                <w:szCs w:val="24"/>
              </w:rPr>
              <w:t xml:space="preserve"> </w:t>
            </w:r>
            <w:r w:rsidR="00547ECC" w:rsidRPr="00195C84">
              <w:rPr>
                <w:rFonts w:ascii="Times New Roman" w:eastAsia="Calibri" w:hAnsi="Times New Roman" w:cs="Times New Roman"/>
                <w:sz w:val="24"/>
                <w:szCs w:val="24"/>
              </w:rPr>
              <w:lastRenderedPageBreak/>
              <w:t>вкл</w:t>
            </w:r>
            <w:proofErr w:type="gramEnd"/>
            <w:r w:rsidR="00547ECC" w:rsidRPr="00195C84">
              <w:rPr>
                <w:rFonts w:ascii="Times New Roman" w:eastAsia="Calibri" w:hAnsi="Times New Roman" w:cs="Times New Roman"/>
                <w:sz w:val="24"/>
                <w:szCs w:val="24"/>
              </w:rPr>
              <w:t>адывает М. Пришвин в слово Родина?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w:t>
            </w:r>
            <w:proofErr w:type="gramStart"/>
            <w:r w:rsidR="00043D10" w:rsidRPr="00195C84">
              <w:rPr>
                <w:rFonts w:ascii="Times New Roman" w:eastAsia="Times New Roman" w:hAnsi="Times New Roman" w:cs="Times New Roman"/>
                <w:kern w:val="1"/>
                <w:sz w:val="24"/>
                <w:szCs w:val="24"/>
              </w:rPr>
              <w:t>дств пр</w:t>
            </w:r>
            <w:proofErr w:type="gramEnd"/>
            <w:r w:rsidR="00043D10" w:rsidRPr="00195C84">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043D10" w:rsidRPr="00195C84">
              <w:rPr>
                <w:rFonts w:ascii="Times New Roman" w:eastAsia="Times New Roman" w:hAnsi="Times New Roman" w:cs="Times New Roman"/>
                <w:kern w:val="1"/>
                <w:sz w:val="24"/>
                <w:szCs w:val="24"/>
              </w:rPr>
              <w:t>гуманистических</w:t>
            </w:r>
            <w:proofErr w:type="gramEnd"/>
            <w:r w:rsidR="00043D10" w:rsidRPr="00195C84">
              <w:rPr>
                <w:rFonts w:ascii="Times New Roman" w:eastAsia="Times New Roman" w:hAnsi="Times New Roman" w:cs="Times New Roman"/>
                <w:kern w:val="1"/>
                <w:sz w:val="24"/>
                <w:szCs w:val="24"/>
              </w:rPr>
              <w:t xml:space="preserve"> и де</w:t>
            </w:r>
            <w:r w:rsidR="00043D10" w:rsidRPr="00195C84">
              <w:rPr>
                <w:rFonts w:ascii="Times New Roman" w:eastAsia="Times New Roman" w:hAnsi="Times New Roman" w:cs="Times New Roman"/>
                <w:kern w:val="1"/>
                <w:sz w:val="24"/>
                <w:szCs w:val="24"/>
              </w:rPr>
              <w:softHyphen/>
            </w:r>
            <w:r w:rsidR="00043D10" w:rsidRPr="00195C84">
              <w:rPr>
                <w:rFonts w:ascii="Times New Roman" w:eastAsia="Times New Roman" w:hAnsi="Times New Roman" w:cs="Times New Roman"/>
                <w:kern w:val="1"/>
                <w:sz w:val="24"/>
                <w:szCs w:val="24"/>
              </w:rPr>
              <w:lastRenderedPageBreak/>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lastRenderedPageBreak/>
              <w:t xml:space="preserve">Сравнивать самостоятельно прочитанный текст (художественный, научно-популярный, учебный) </w:t>
            </w:r>
            <w:r w:rsidRPr="00195C84">
              <w:rPr>
                <w:rFonts w:ascii="Times New Roman" w:eastAsia="Times New Roman" w:hAnsi="Times New Roman" w:cs="Times New Roman"/>
                <w:kern w:val="1"/>
                <w:sz w:val="24"/>
                <w:szCs w:val="24"/>
                <w:lang w:eastAsia="ar-SA"/>
              </w:rPr>
              <w:lastRenderedPageBreak/>
              <w:t>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203BEC">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371C76"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Придумать рассказ о том, как вы были в лесу. План записать в тетради.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87</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И. Соколов-Микитов «</w:t>
            </w:r>
            <w:proofErr w:type="spellStart"/>
            <w:r w:rsidRPr="00195C84">
              <w:rPr>
                <w:rFonts w:ascii="Times New Roman" w:hAnsi="Times New Roman" w:cs="Times New Roman"/>
                <w:sz w:val="24"/>
                <w:szCs w:val="24"/>
              </w:rPr>
              <w:t>Листопадничек</w:t>
            </w:r>
            <w:proofErr w:type="spellEnd"/>
            <w:r w:rsidRPr="00195C84">
              <w:rPr>
                <w:rFonts w:ascii="Times New Roman" w:hAnsi="Times New Roman" w:cs="Times New Roman"/>
                <w:sz w:val="24"/>
                <w:szCs w:val="24"/>
              </w:rPr>
              <w:t>».</w:t>
            </w:r>
          </w:p>
        </w:tc>
        <w:tc>
          <w:tcPr>
            <w:tcW w:w="1701" w:type="dxa"/>
            <w:tcBorders>
              <w:left w:val="single" w:sz="4" w:space="0" w:color="000000"/>
              <w:bottom w:val="single" w:sz="4" w:space="0" w:color="000000"/>
              <w:right w:val="single" w:sz="4" w:space="0" w:color="000000"/>
            </w:tcBorders>
          </w:tcPr>
          <w:p w:rsidR="00043D10" w:rsidRPr="00195C84" w:rsidRDefault="00955A42"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Pr>
                <w:rFonts w:ascii="Times New Roman" w:eastAsia="Calibri" w:hAnsi="Times New Roman" w:cs="Times New Roman"/>
                <w:sz w:val="24"/>
                <w:szCs w:val="24"/>
              </w:rPr>
              <w:t>В чём своеобразие сказки «</w:t>
            </w:r>
            <w:proofErr w:type="spellStart"/>
            <w:r>
              <w:rPr>
                <w:rFonts w:ascii="Times New Roman" w:eastAsia="Calibri" w:hAnsi="Times New Roman" w:cs="Times New Roman"/>
                <w:sz w:val="24"/>
                <w:szCs w:val="24"/>
              </w:rPr>
              <w:t>Л</w:t>
            </w:r>
            <w:r w:rsidR="00547ECC" w:rsidRPr="00195C84">
              <w:rPr>
                <w:rFonts w:ascii="Times New Roman" w:eastAsia="Calibri" w:hAnsi="Times New Roman" w:cs="Times New Roman"/>
                <w:sz w:val="24"/>
                <w:szCs w:val="24"/>
              </w:rPr>
              <w:t>истопад</w:t>
            </w:r>
            <w:r w:rsidR="00DB3FC3">
              <w:rPr>
                <w:rFonts w:ascii="Times New Roman" w:eastAsia="Calibri" w:hAnsi="Times New Roman" w:cs="Times New Roman"/>
                <w:sz w:val="24"/>
                <w:szCs w:val="24"/>
              </w:rPr>
              <w:t>ничек</w:t>
            </w:r>
            <w:proofErr w:type="spellEnd"/>
            <w:r w:rsidR="00DB3FC3">
              <w:rPr>
                <w:rFonts w:ascii="Times New Roman" w:eastAsia="Calibri" w:hAnsi="Times New Roman" w:cs="Times New Roman"/>
                <w:sz w:val="24"/>
                <w:szCs w:val="24"/>
              </w:rPr>
              <w:t>»</w:t>
            </w:r>
            <w:r w:rsidR="00547ECC" w:rsidRPr="00195C84">
              <w:rPr>
                <w:rFonts w:ascii="Times New Roman" w:eastAsia="Calibri" w:hAnsi="Times New Roman" w:cs="Times New Roman"/>
                <w:sz w:val="24"/>
                <w:szCs w:val="24"/>
              </w:rPr>
              <w:t>?</w:t>
            </w:r>
            <w:r>
              <w:rPr>
                <w:rFonts w:ascii="Times New Roman" w:eastAsia="Calibri" w:hAnsi="Times New Roman" w:cs="Times New Roman"/>
                <w:sz w:val="24"/>
                <w:szCs w:val="24"/>
              </w:rPr>
              <w:t xml:space="preserve"> Можно ли его назвать позна</w:t>
            </w:r>
            <w:r w:rsidR="00547ECC" w:rsidRPr="00195C84">
              <w:rPr>
                <w:rFonts w:ascii="Times New Roman" w:eastAsia="Calibri" w:hAnsi="Times New Roman" w:cs="Times New Roman"/>
                <w:sz w:val="24"/>
                <w:szCs w:val="24"/>
              </w:rPr>
              <w:t>вательной?</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w:t>
            </w:r>
            <w:proofErr w:type="gramStart"/>
            <w:r w:rsidR="00043D10" w:rsidRPr="00195C84">
              <w:rPr>
                <w:rFonts w:ascii="Times New Roman" w:eastAsia="Times New Roman" w:hAnsi="Times New Roman" w:cs="Times New Roman"/>
                <w:kern w:val="1"/>
                <w:sz w:val="24"/>
                <w:szCs w:val="24"/>
              </w:rPr>
              <w:t>дств дл</w:t>
            </w:r>
            <w:proofErr w:type="gramEnd"/>
            <w:r w:rsidR="00043D10" w:rsidRPr="00195C84">
              <w:rPr>
                <w:rFonts w:ascii="Times New Roman" w:eastAsia="Times New Roman" w:hAnsi="Times New Roman" w:cs="Times New Roman"/>
                <w:kern w:val="1"/>
                <w:sz w:val="24"/>
                <w:szCs w:val="24"/>
              </w:rPr>
              <w:t>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природы,</w:t>
            </w:r>
            <w:r>
              <w:rPr>
                <w:rFonts w:ascii="Times New Roman" w:eastAsia="Times New Roman" w:hAnsi="Times New Roman" w:cs="Times New Roman"/>
                <w:kern w:val="1"/>
                <w:sz w:val="24"/>
                <w:szCs w:val="24"/>
              </w:rPr>
              <w:t xml:space="preserve">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val="en-US" w:eastAsia="ar-SA"/>
              </w:rPr>
            </w:pPr>
            <w:r w:rsidRPr="00195C84">
              <w:rPr>
                <w:rFonts w:ascii="Times New Roman" w:eastAsia="Times New Roman" w:hAnsi="Times New Roman" w:cs="Times New Roman"/>
                <w:kern w:val="1"/>
                <w:sz w:val="24"/>
                <w:szCs w:val="24"/>
                <w:lang w:eastAsia="ar-SA"/>
              </w:rPr>
              <w:t>Характеризовать текст: предполагать тему и содержание текста по заголовку, 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рассказ.</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88</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И. Соколов-Микитов «</w:t>
            </w:r>
            <w:proofErr w:type="spellStart"/>
            <w:r w:rsidRPr="00195C84">
              <w:rPr>
                <w:rFonts w:ascii="Times New Roman" w:hAnsi="Times New Roman" w:cs="Times New Roman"/>
                <w:sz w:val="24"/>
                <w:szCs w:val="24"/>
              </w:rPr>
              <w:t>Листопадничек</w:t>
            </w:r>
            <w:proofErr w:type="spellEnd"/>
            <w:r w:rsidRPr="00195C84">
              <w:rPr>
                <w:rFonts w:ascii="Times New Roman" w:hAnsi="Times New Roman" w:cs="Times New Roman"/>
                <w:sz w:val="24"/>
                <w:szCs w:val="24"/>
              </w:rPr>
              <w:t>».</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Что  писатель мог наблюдать в природе на самом деле, а что подсказали ему воображения, фантазия?</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w:t>
            </w:r>
            <w:r w:rsidR="002A2B78">
              <w:rPr>
                <w:rFonts w:ascii="Times New Roman" w:eastAsia="Andale Sans UI" w:hAnsi="Times New Roman" w:cs="Times New Roman"/>
                <w:kern w:val="1"/>
                <w:sz w:val="24"/>
                <w:szCs w:val="24"/>
              </w:rPr>
              <w:t>вые части.</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043D10" w:rsidRPr="00195C84">
              <w:rPr>
                <w:rFonts w:ascii="Times New Roman" w:eastAsia="Times New Roman" w:hAnsi="Times New Roman" w:cs="Times New Roman"/>
                <w:kern w:val="1"/>
                <w:sz w:val="24"/>
                <w:szCs w:val="24"/>
              </w:rPr>
              <w:t>гуманистических</w:t>
            </w:r>
            <w:proofErr w:type="gramEnd"/>
            <w:r w:rsidR="00043D10" w:rsidRPr="00195C84">
              <w:rPr>
                <w:rFonts w:ascii="Times New Roman" w:eastAsia="Times New Roman" w:hAnsi="Times New Roman" w:cs="Times New Roman"/>
                <w:kern w:val="1"/>
                <w:sz w:val="24"/>
                <w:szCs w:val="24"/>
              </w:rPr>
              <w:t xml:space="preserve">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Придумать продолжение, записать в тетради.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89</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В. Белов «Малька </w:t>
            </w:r>
            <w:r w:rsidRPr="00195C84">
              <w:rPr>
                <w:rFonts w:ascii="Times New Roman" w:hAnsi="Times New Roman" w:cs="Times New Roman"/>
                <w:sz w:val="24"/>
                <w:szCs w:val="24"/>
              </w:rPr>
              <w:lastRenderedPageBreak/>
              <w:t>провинилась».</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195C84">
              <w:rPr>
                <w:rFonts w:ascii="Times New Roman" w:eastAsia="Andale Sans UI" w:hAnsi="Times New Roman" w:cs="Times New Roman"/>
                <w:bCs/>
                <w:iCs/>
                <w:kern w:val="1"/>
                <w:sz w:val="24"/>
                <w:szCs w:val="24"/>
              </w:rPr>
              <w:lastRenderedPageBreak/>
              <w:t>Что узнали о Мальке?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xml:space="preserve">– определять </w:t>
            </w:r>
            <w:r w:rsidRPr="00195C84">
              <w:rPr>
                <w:rFonts w:ascii="Times New Roman" w:eastAsia="Andale Sans UI" w:hAnsi="Times New Roman" w:cs="Times New Roman"/>
                <w:kern w:val="1"/>
                <w:sz w:val="24"/>
                <w:szCs w:val="24"/>
              </w:rPr>
              <w:lastRenderedPageBreak/>
              <w:t>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uppressAutoHyphens/>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своение способами </w:t>
            </w:r>
            <w:r w:rsidR="00043D10" w:rsidRPr="00195C84">
              <w:rPr>
                <w:rFonts w:ascii="Times New Roman" w:eastAsia="Times New Roman" w:hAnsi="Times New Roman" w:cs="Times New Roman"/>
                <w:kern w:val="1"/>
                <w:sz w:val="24"/>
                <w:szCs w:val="24"/>
              </w:rPr>
              <w:lastRenderedPageBreak/>
              <w:t>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средствами </w:t>
            </w:r>
            <w:r w:rsidR="00043D10" w:rsidRPr="00195C84">
              <w:rPr>
                <w:rFonts w:ascii="Times New Roman" w:eastAsia="Times New Roman" w:hAnsi="Times New Roman" w:cs="Times New Roman"/>
                <w:kern w:val="1"/>
                <w:sz w:val="24"/>
                <w:szCs w:val="24"/>
              </w:rPr>
              <w:lastRenderedPageBreak/>
              <w:t>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lastRenderedPageBreak/>
              <w:t xml:space="preserve">Сравнивать самостоятельно </w:t>
            </w:r>
            <w:r w:rsidRPr="00195C84">
              <w:rPr>
                <w:rFonts w:ascii="Times New Roman" w:eastAsia="Times New Roman" w:hAnsi="Times New Roman" w:cs="Times New Roman"/>
                <w:kern w:val="1"/>
                <w:sz w:val="24"/>
                <w:szCs w:val="24"/>
                <w:lang w:eastAsia="ar-SA"/>
              </w:rPr>
              <w:lastRenderedPageBreak/>
              <w:t>прочитанный текст (художественный, научно-популярный, учебный) 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Пересказать от </w:t>
            </w:r>
            <w:r>
              <w:rPr>
                <w:rFonts w:ascii="Times New Roman" w:hAnsi="Times New Roman" w:cs="Times New Roman"/>
                <w:sz w:val="24"/>
                <w:szCs w:val="24"/>
              </w:rPr>
              <w:lastRenderedPageBreak/>
              <w:t>имени Мальки.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90</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w:t>
            </w:r>
            <w:r w:rsidR="00383405">
              <w:rPr>
                <w:rFonts w:ascii="Times New Roman" w:hAnsi="Times New Roman" w:cs="Times New Roman"/>
                <w:sz w:val="24"/>
                <w:szCs w:val="24"/>
              </w:rPr>
              <w:t xml:space="preserve"> Белов «Ещё раз </w:t>
            </w:r>
            <w:proofErr w:type="gramStart"/>
            <w:r w:rsidR="00383405">
              <w:rPr>
                <w:rFonts w:ascii="Times New Roman" w:hAnsi="Times New Roman" w:cs="Times New Roman"/>
                <w:sz w:val="24"/>
                <w:szCs w:val="24"/>
              </w:rPr>
              <w:t>про</w:t>
            </w:r>
            <w:proofErr w:type="gramEnd"/>
            <w:r w:rsidR="00383405">
              <w:rPr>
                <w:rFonts w:ascii="Times New Roman" w:hAnsi="Times New Roman" w:cs="Times New Roman"/>
                <w:sz w:val="24"/>
                <w:szCs w:val="24"/>
              </w:rPr>
              <w:t xml:space="preserve"> </w:t>
            </w:r>
            <w:r w:rsidRPr="00195C84">
              <w:rPr>
                <w:rFonts w:ascii="Times New Roman" w:hAnsi="Times New Roman" w:cs="Times New Roman"/>
                <w:sz w:val="24"/>
                <w:szCs w:val="24"/>
              </w:rPr>
              <w:t>Мальку».</w:t>
            </w:r>
          </w:p>
        </w:tc>
        <w:tc>
          <w:tcPr>
            <w:tcW w:w="1701" w:type="dxa"/>
            <w:tcBorders>
              <w:left w:val="single" w:sz="4" w:space="0" w:color="000000"/>
              <w:bottom w:val="single" w:sz="4" w:space="0" w:color="000000"/>
              <w:right w:val="single" w:sz="4" w:space="0" w:color="000000"/>
            </w:tcBorders>
          </w:tcPr>
          <w:p w:rsidR="00547ECC" w:rsidRPr="00547ECC" w:rsidRDefault="00547ECC" w:rsidP="00195C84">
            <w:pPr>
              <w:spacing w:after="0" w:line="240" w:lineRule="auto"/>
              <w:contextualSpacing/>
              <w:rPr>
                <w:rFonts w:ascii="Times New Roman" w:eastAsia="Calibri" w:hAnsi="Times New Roman" w:cs="Times New Roman"/>
                <w:sz w:val="24"/>
                <w:szCs w:val="24"/>
              </w:rPr>
            </w:pPr>
            <w:r w:rsidRPr="00547ECC">
              <w:rPr>
                <w:rFonts w:ascii="Times New Roman" w:eastAsia="Calibri" w:hAnsi="Times New Roman" w:cs="Times New Roman"/>
                <w:sz w:val="24"/>
                <w:szCs w:val="24"/>
              </w:rPr>
              <w:t>Что общего в этих рассказах?</w:t>
            </w:r>
          </w:p>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Над чем тебя заставили поразмышлять рассказы о Мальке?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е способы достижения результата.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соответствие темы пословице; выбирать пословицу, отражающую главную мысль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Придумать свою историю </w:t>
            </w:r>
            <w:proofErr w:type="gramStart"/>
            <w:r>
              <w:rPr>
                <w:rFonts w:ascii="Times New Roman" w:hAnsi="Times New Roman" w:cs="Times New Roman"/>
                <w:sz w:val="24"/>
                <w:szCs w:val="24"/>
              </w:rPr>
              <w:t>про</w:t>
            </w:r>
            <w:proofErr w:type="gramEnd"/>
            <w:r>
              <w:rPr>
                <w:rFonts w:ascii="Times New Roman" w:hAnsi="Times New Roman" w:cs="Times New Roman"/>
                <w:sz w:val="24"/>
                <w:szCs w:val="24"/>
              </w:rPr>
              <w:t xml:space="preserve"> Мальку.</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91</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 Бианки «Мышонок Пик».</w:t>
            </w:r>
          </w:p>
        </w:tc>
        <w:tc>
          <w:tcPr>
            <w:tcW w:w="1701" w:type="dxa"/>
            <w:tcBorders>
              <w:left w:val="single" w:sz="4" w:space="0" w:color="000000"/>
              <w:bottom w:val="single" w:sz="4" w:space="0" w:color="000000"/>
              <w:right w:val="single" w:sz="4" w:space="0" w:color="000000"/>
            </w:tcBorders>
          </w:tcPr>
          <w:p w:rsidR="00547ECC"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Что писатель мог наблюдать в жизни, а что придумал, когда сочинял </w:t>
            </w:r>
            <w:r w:rsidRPr="00195C84">
              <w:rPr>
                <w:rFonts w:ascii="Times New Roman" w:eastAsia="Calibri" w:hAnsi="Times New Roman" w:cs="Times New Roman"/>
                <w:sz w:val="24"/>
                <w:szCs w:val="24"/>
              </w:rPr>
              <w:lastRenderedPageBreak/>
              <w:t>историю про мышонка Пика?</w:t>
            </w:r>
          </w:p>
          <w:p w:rsidR="00043D10" w:rsidRPr="00195C84" w:rsidRDefault="00043D10" w:rsidP="00195C84">
            <w:pPr>
              <w:spacing w:after="0" w:line="240" w:lineRule="auto"/>
              <w:contextualSpacing/>
              <w:rPr>
                <w:rFonts w:ascii="Times New Roman" w:eastAsia="Andale Sans UI" w:hAnsi="Times New Roman" w:cs="Times New Roman"/>
                <w:sz w:val="24"/>
                <w:szCs w:val="24"/>
              </w:rPr>
            </w:pP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читать осознанно текст </w:t>
            </w:r>
            <w:r w:rsidRPr="00195C84">
              <w:rPr>
                <w:rFonts w:ascii="Times New Roman" w:eastAsia="Andale Sans UI" w:hAnsi="Times New Roman" w:cs="Times New Roman"/>
                <w:kern w:val="1"/>
                <w:sz w:val="24"/>
                <w:szCs w:val="24"/>
              </w:rPr>
              <w:lastRenderedPageBreak/>
              <w:t>художественного произведения</w:t>
            </w:r>
            <w:r w:rsidR="002A2B78">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lastRenderedPageBreak/>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043D10" w:rsidRPr="00195C84">
              <w:rPr>
                <w:rFonts w:ascii="Times New Roman" w:eastAsia="Times New Roman" w:hAnsi="Times New Roman" w:cs="Times New Roman"/>
                <w:kern w:val="1"/>
                <w:sz w:val="24"/>
                <w:szCs w:val="24"/>
              </w:rPr>
              <w:lastRenderedPageBreak/>
              <w:t>гуманистических</w:t>
            </w:r>
            <w:proofErr w:type="gramEnd"/>
            <w:r w:rsidR="00043D10" w:rsidRPr="00195C84">
              <w:rPr>
                <w:rFonts w:ascii="Times New Roman" w:eastAsia="Times New Roman" w:hAnsi="Times New Roman" w:cs="Times New Roman"/>
                <w:kern w:val="1"/>
                <w:sz w:val="24"/>
                <w:szCs w:val="24"/>
              </w:rPr>
              <w:t xml:space="preserve">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многонационального российског</w:t>
            </w:r>
            <w:r>
              <w:rPr>
                <w:rFonts w:ascii="Times New Roman" w:eastAsia="Times New Roman" w:hAnsi="Times New Roman" w:cs="Times New Roman"/>
                <w:kern w:val="1"/>
                <w:sz w:val="24"/>
                <w:szCs w:val="24"/>
              </w:rPr>
              <w:t>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Характеризовать текст: предполагать тему и содержание текста по заголовку, </w:t>
            </w:r>
            <w:r w:rsidRPr="00195C84">
              <w:rPr>
                <w:rFonts w:ascii="Times New Roman" w:eastAsia="Times New Roman" w:hAnsi="Times New Roman" w:cs="Times New Roman"/>
                <w:kern w:val="1"/>
                <w:sz w:val="24"/>
                <w:szCs w:val="24"/>
                <w:lang w:eastAsia="ar-SA"/>
              </w:rPr>
              <w:lastRenderedPageBreak/>
              <w:t>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5744B9">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w:t>
            </w:r>
            <w:r w:rsidR="005744B9">
              <w:rPr>
                <w:rFonts w:ascii="Times New Roman" w:hAnsi="Times New Roman" w:cs="Times New Roman"/>
                <w:sz w:val="24"/>
                <w:szCs w:val="24"/>
              </w:rPr>
              <w:t xml:space="preserve"> всю сказку</w:t>
            </w:r>
            <w:r>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7304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92</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 Бианки «Мышонок Пик».</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Чем Бианки хотел поделиться с читателем?</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E4741A">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2A2B78" w:rsidP="00195C84">
            <w:pPr>
              <w:widowControl w:val="0"/>
              <w:suppressAutoHyphens/>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left w:val="single" w:sz="4" w:space="0" w:color="000000"/>
              <w:bottom w:val="single" w:sz="4" w:space="0" w:color="000000"/>
            </w:tcBorders>
            <w:shd w:val="clear" w:color="auto" w:fill="auto"/>
          </w:tcPr>
          <w:p w:rsidR="00043D10" w:rsidRPr="00195C84" w:rsidRDefault="002A2B78"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sidR="00E4741A">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Найти эту сказку и дочитать до конца.</w:t>
            </w:r>
          </w:p>
        </w:tc>
      </w:tr>
      <w:tr w:rsidR="000E7B77" w:rsidRPr="00195C84" w:rsidTr="00043D10">
        <w:trPr>
          <w:trHeight w:val="147"/>
        </w:trPr>
        <w:tc>
          <w:tcPr>
            <w:tcW w:w="710" w:type="dxa"/>
            <w:tcBorders>
              <w:left w:val="single" w:sz="4" w:space="0" w:color="000000"/>
              <w:bottom w:val="single" w:sz="4" w:space="0" w:color="000000"/>
            </w:tcBorders>
          </w:tcPr>
          <w:p w:rsidR="000E7B77" w:rsidRPr="00195C84" w:rsidRDefault="000E7B7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93</w:t>
            </w:r>
          </w:p>
        </w:tc>
        <w:tc>
          <w:tcPr>
            <w:tcW w:w="1559" w:type="dxa"/>
            <w:tcBorders>
              <w:left w:val="single" w:sz="4" w:space="0" w:color="000000"/>
              <w:bottom w:val="single" w:sz="4" w:space="0" w:color="000000"/>
            </w:tcBorders>
            <w:shd w:val="clear" w:color="auto" w:fill="auto"/>
          </w:tcPr>
          <w:p w:rsidR="000E7B77" w:rsidRPr="00195C84" w:rsidRDefault="000E7B77"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В. Бианки «Мышонок Пик».</w:t>
            </w:r>
          </w:p>
        </w:tc>
        <w:tc>
          <w:tcPr>
            <w:tcW w:w="1701" w:type="dxa"/>
            <w:tcBorders>
              <w:left w:val="single" w:sz="4" w:space="0" w:color="000000"/>
              <w:bottom w:val="single" w:sz="4" w:space="0" w:color="000000"/>
              <w:right w:val="single" w:sz="4" w:space="0" w:color="000000"/>
            </w:tcBorders>
          </w:tcPr>
          <w:p w:rsidR="000E7B77" w:rsidRPr="00195C84" w:rsidRDefault="000E7B77" w:rsidP="00195C84">
            <w:pPr>
              <w:widowControl w:val="0"/>
              <w:suppressAutoHyphens/>
              <w:autoSpaceDE w:val="0"/>
              <w:spacing w:after="0" w:line="240" w:lineRule="auto"/>
              <w:contextualSpacing/>
              <w:rPr>
                <w:rFonts w:ascii="Times New Roman" w:eastAsia="Calibri" w:hAnsi="Times New Roman" w:cs="Times New Roman"/>
                <w:sz w:val="24"/>
                <w:szCs w:val="24"/>
              </w:rPr>
            </w:pPr>
            <w:r w:rsidRPr="00195C84">
              <w:rPr>
                <w:rFonts w:ascii="Times New Roman" w:eastAsia="Calibri" w:hAnsi="Times New Roman" w:cs="Times New Roman"/>
                <w:sz w:val="24"/>
                <w:szCs w:val="24"/>
              </w:rPr>
              <w:t>Чем Бианки хотел поделиться с читателем?</w:t>
            </w:r>
          </w:p>
        </w:tc>
        <w:tc>
          <w:tcPr>
            <w:tcW w:w="2126" w:type="dxa"/>
            <w:tcBorders>
              <w:left w:val="single" w:sz="4" w:space="0" w:color="000000"/>
              <w:bottom w:val="single" w:sz="4" w:space="0" w:color="000000"/>
            </w:tcBorders>
            <w:shd w:val="clear" w:color="auto" w:fill="auto"/>
          </w:tcPr>
          <w:p w:rsidR="000E7B77" w:rsidRPr="00195C84" w:rsidRDefault="000E7B77" w:rsidP="000E7B77">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E7B77" w:rsidRPr="00195C84" w:rsidRDefault="000E7B77" w:rsidP="000E7B77">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E7B77" w:rsidRPr="00195C84" w:rsidRDefault="000E7B77" w:rsidP="000E7B77">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E7B77" w:rsidRPr="00195C84" w:rsidRDefault="000E7B77" w:rsidP="000E7B77">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E7B77" w:rsidRPr="00195C84" w:rsidRDefault="000E7B77" w:rsidP="000E7B77">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xml:space="preserve">– </w:t>
            </w:r>
            <w:r>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E7B77" w:rsidRDefault="000E7B77" w:rsidP="00195C84">
            <w:pPr>
              <w:widowControl w:val="0"/>
              <w:suppressAutoHyphens/>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left w:val="single" w:sz="4" w:space="0" w:color="000000"/>
              <w:bottom w:val="single" w:sz="4" w:space="0" w:color="000000"/>
            </w:tcBorders>
            <w:shd w:val="clear" w:color="auto" w:fill="auto"/>
          </w:tcPr>
          <w:p w:rsidR="000E7B77" w:rsidRDefault="000E7B77"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E7B77" w:rsidRPr="00195C84" w:rsidRDefault="000E7B7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E7B77" w:rsidRPr="00195C84" w:rsidRDefault="000E7B7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E7B77" w:rsidRPr="00195C84" w:rsidRDefault="000E7B77" w:rsidP="00195C84">
            <w:pPr>
              <w:widowControl w:val="0"/>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1339" w:type="dxa"/>
            <w:tcBorders>
              <w:left w:val="single" w:sz="4" w:space="0" w:color="000000"/>
              <w:bottom w:val="single" w:sz="4" w:space="0" w:color="000000"/>
              <w:right w:val="single" w:sz="4" w:space="0" w:color="000000"/>
            </w:tcBorders>
            <w:shd w:val="clear" w:color="auto" w:fill="auto"/>
          </w:tcPr>
          <w:p w:rsidR="000E7B77" w:rsidRDefault="007E52F7" w:rsidP="00195C84">
            <w:pPr>
              <w:widowControl w:val="0"/>
              <w:suppressAutoHyphens/>
              <w:snapToGri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Выполнить все задания.</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E7B7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94</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Б. Житков </w:t>
            </w:r>
            <w:r w:rsidRPr="00195C84">
              <w:rPr>
                <w:rFonts w:ascii="Times New Roman" w:hAnsi="Times New Roman" w:cs="Times New Roman"/>
                <w:sz w:val="24"/>
                <w:szCs w:val="24"/>
              </w:rPr>
              <w:lastRenderedPageBreak/>
              <w:t>«Про обезьянку».</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lastRenderedPageBreak/>
              <w:t xml:space="preserve">От чьего </w:t>
            </w:r>
            <w:r w:rsidRPr="00195C84">
              <w:rPr>
                <w:rFonts w:ascii="Times New Roman" w:eastAsia="Calibri" w:hAnsi="Times New Roman" w:cs="Times New Roman"/>
                <w:sz w:val="24"/>
                <w:szCs w:val="24"/>
              </w:rPr>
              <w:lastRenderedPageBreak/>
              <w:t>имени ведется рассказ?</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lastRenderedPageBreak/>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И</w:t>
            </w:r>
            <w:r w:rsidR="00043D10" w:rsidRPr="00195C84">
              <w:rPr>
                <w:rFonts w:ascii="Times New Roman" w:eastAsia="Times New Roman" w:hAnsi="Times New Roman" w:cs="Times New Roman"/>
                <w:kern w:val="1"/>
                <w:sz w:val="24"/>
                <w:szCs w:val="24"/>
              </w:rPr>
              <w:t xml:space="preserve">спользование </w:t>
            </w:r>
            <w:r w:rsidR="00043D10" w:rsidRPr="00195C84">
              <w:rPr>
                <w:rFonts w:ascii="Times New Roman" w:eastAsia="Times New Roman" w:hAnsi="Times New Roman" w:cs="Times New Roman"/>
                <w:kern w:val="1"/>
                <w:sz w:val="24"/>
                <w:szCs w:val="24"/>
              </w:rPr>
              <w:lastRenderedPageBreak/>
              <w:t>знаково-символических сре</w:t>
            </w:r>
            <w:proofErr w:type="gramStart"/>
            <w:r w:rsidR="00043D10" w:rsidRPr="00195C84">
              <w:rPr>
                <w:rFonts w:ascii="Times New Roman" w:eastAsia="Times New Roman" w:hAnsi="Times New Roman" w:cs="Times New Roman"/>
                <w:kern w:val="1"/>
                <w:sz w:val="24"/>
                <w:szCs w:val="24"/>
              </w:rPr>
              <w:t>дств пр</w:t>
            </w:r>
            <w:proofErr w:type="gramEnd"/>
            <w:r w:rsidR="00043D10" w:rsidRPr="00195C84">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w:t>
            </w:r>
            <w:r w:rsidR="00043D10" w:rsidRPr="00195C84">
              <w:rPr>
                <w:rFonts w:ascii="Times New Roman" w:eastAsia="Times New Roman" w:hAnsi="Times New Roman" w:cs="Times New Roman"/>
                <w:kern w:val="1"/>
                <w:sz w:val="24"/>
                <w:szCs w:val="24"/>
              </w:rPr>
              <w:lastRenderedPageBreak/>
              <w:t>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lastRenderedPageBreak/>
              <w:t xml:space="preserve">Сравнивать </w:t>
            </w:r>
            <w:r w:rsidRPr="00195C84">
              <w:rPr>
                <w:rFonts w:ascii="Times New Roman" w:eastAsia="Times New Roman" w:hAnsi="Times New Roman" w:cs="Times New Roman"/>
                <w:kern w:val="1"/>
                <w:sz w:val="24"/>
                <w:szCs w:val="24"/>
                <w:lang w:eastAsia="ar-SA"/>
              </w:rPr>
              <w:lastRenderedPageBreak/>
              <w:t>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Читать </w:t>
            </w:r>
            <w:r>
              <w:rPr>
                <w:rFonts w:ascii="Times New Roman" w:hAnsi="Times New Roman" w:cs="Times New Roman"/>
                <w:sz w:val="24"/>
                <w:szCs w:val="24"/>
              </w:rPr>
              <w:lastRenderedPageBreak/>
              <w:t>текст.</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E7B7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lastRenderedPageBreak/>
              <w:t>95</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Б. Житков «Про обезьянку».</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Почему мальчику пришлось отказаться от обезьянки? </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E4741A">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w:t>
            </w:r>
            <w:proofErr w:type="gramStart"/>
            <w:r w:rsidR="00043D10" w:rsidRPr="00195C84">
              <w:rPr>
                <w:rFonts w:ascii="Times New Roman" w:eastAsia="Times New Roman" w:hAnsi="Times New Roman" w:cs="Times New Roman"/>
                <w:kern w:val="1"/>
                <w:sz w:val="24"/>
                <w:szCs w:val="24"/>
              </w:rPr>
              <w:t>дств дл</w:t>
            </w:r>
            <w:proofErr w:type="gramEnd"/>
            <w:r w:rsidR="00043D10" w:rsidRPr="00195C84">
              <w:rPr>
                <w:rFonts w:ascii="Times New Roman" w:eastAsia="Times New Roman" w:hAnsi="Times New Roman" w:cs="Times New Roman"/>
                <w:kern w:val="1"/>
                <w:sz w:val="24"/>
                <w:szCs w:val="24"/>
              </w:rPr>
              <w:t>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начальными навыками адаптации к школе, к школьн</w:t>
            </w:r>
            <w:r w:rsidR="004D2200">
              <w:rPr>
                <w:rFonts w:ascii="Times New Roman" w:eastAsia="Times New Roman" w:hAnsi="Times New Roman" w:cs="Times New Roman"/>
                <w:kern w:val="1"/>
                <w:sz w:val="24"/>
                <w:szCs w:val="24"/>
              </w:rPr>
              <w:t>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0150C"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Сочи</w:t>
            </w:r>
            <w:r w:rsidR="00D172C4">
              <w:rPr>
                <w:rFonts w:ascii="Times New Roman" w:hAnsi="Times New Roman" w:cs="Times New Roman"/>
                <w:sz w:val="24"/>
                <w:szCs w:val="24"/>
              </w:rPr>
              <w:t xml:space="preserve">нить историю про обезьяну, нарисовать </w:t>
            </w:r>
            <w:r>
              <w:rPr>
                <w:rFonts w:ascii="Times New Roman" w:hAnsi="Times New Roman" w:cs="Times New Roman"/>
                <w:sz w:val="24"/>
                <w:szCs w:val="24"/>
              </w:rPr>
              <w:t>ил</w:t>
            </w:r>
            <w:r w:rsidR="00D172C4">
              <w:rPr>
                <w:rFonts w:ascii="Times New Roman" w:hAnsi="Times New Roman" w:cs="Times New Roman"/>
                <w:sz w:val="24"/>
                <w:szCs w:val="24"/>
              </w:rPr>
              <w:t>люстрацию</w:t>
            </w:r>
            <w:r>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0E7B7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96</w:t>
            </w:r>
          </w:p>
        </w:tc>
        <w:tc>
          <w:tcPr>
            <w:tcW w:w="1559" w:type="dxa"/>
            <w:tcBorders>
              <w:left w:val="single" w:sz="4" w:space="0" w:color="000000"/>
              <w:bottom w:val="single" w:sz="4" w:space="0" w:color="000000"/>
            </w:tcBorders>
            <w:shd w:val="clear" w:color="auto" w:fill="auto"/>
          </w:tcPr>
          <w:p w:rsidR="00043D10" w:rsidRPr="00195C84" w:rsidRDefault="0007304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Б. Житков «Про обезьянку».</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Сожалели ли окружающие о том, что пришлось отказаться от обезьянки?</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создавать небольшой </w:t>
            </w:r>
            <w:r w:rsidRPr="00195C84">
              <w:rPr>
                <w:rFonts w:ascii="Times New Roman" w:eastAsia="Andale Sans UI" w:hAnsi="Times New Roman" w:cs="Times New Roman"/>
                <w:kern w:val="1"/>
                <w:sz w:val="24"/>
                <w:szCs w:val="24"/>
              </w:rPr>
              <w:lastRenderedPageBreak/>
              <w:t>устный текст на заданную тему</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И</w:t>
            </w:r>
            <w:r w:rsidR="00043D10" w:rsidRPr="00195C84">
              <w:rPr>
                <w:rFonts w:ascii="Times New Roman" w:eastAsia="Times New Roman" w:hAnsi="Times New Roman" w:cs="Times New Roman"/>
                <w:kern w:val="1"/>
                <w:sz w:val="24"/>
                <w:szCs w:val="24"/>
              </w:rPr>
              <w:t>спользование различных способов поиска учебной ин</w:t>
            </w:r>
            <w:r w:rsidR="00043D10"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043D10" w:rsidRPr="00195C84">
              <w:rPr>
                <w:rFonts w:ascii="Times New Roman" w:eastAsia="Times New Roman" w:hAnsi="Times New Roman" w:cs="Times New Roman"/>
                <w:kern w:val="1"/>
                <w:sz w:val="24"/>
                <w:szCs w:val="24"/>
              </w:rPr>
              <w:softHyphen/>
              <w:t xml:space="preserve">претации </w:t>
            </w:r>
            <w:r w:rsidR="00043D10" w:rsidRPr="00195C84">
              <w:rPr>
                <w:rFonts w:ascii="Times New Roman" w:eastAsia="Times New Roman" w:hAnsi="Times New Roman" w:cs="Times New Roman"/>
                <w:kern w:val="1"/>
                <w:sz w:val="24"/>
                <w:szCs w:val="24"/>
              </w:rPr>
              <w:lastRenderedPageBreak/>
              <w:t>информации в 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П</w:t>
            </w:r>
            <w:r w:rsidR="00043D10" w:rsidRPr="00195C84">
              <w:rPr>
                <w:rFonts w:ascii="Times New Roman" w:eastAsia="Times New Roman" w:hAnsi="Times New Roman" w:cs="Times New Roman"/>
                <w:kern w:val="1"/>
                <w:sz w:val="24"/>
                <w:szCs w:val="24"/>
              </w:rPr>
              <w:t>ринятие и освоение социальной роли обучающегося, 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 xml:space="preserve">ностного </w:t>
            </w:r>
            <w:r>
              <w:rPr>
                <w:rFonts w:ascii="Times New Roman" w:eastAsia="Times New Roman" w:hAnsi="Times New Roman" w:cs="Times New Roman"/>
                <w:kern w:val="1"/>
                <w:sz w:val="24"/>
                <w:szCs w:val="24"/>
              </w:rPr>
              <w:lastRenderedPageBreak/>
              <w:t>смысла учения.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Составлять план текста: делить текст на части, 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w:t>
            </w:r>
            <w:r w:rsidRPr="00195C84">
              <w:rPr>
                <w:rFonts w:ascii="Times New Roman" w:eastAsia="Times New Roman" w:hAnsi="Times New Roman" w:cs="Times New Roman"/>
                <w:kern w:val="1"/>
                <w:sz w:val="24"/>
                <w:szCs w:val="24"/>
                <w:lang w:eastAsia="ar-SA"/>
              </w:rPr>
              <w:lastRenderedPageBreak/>
              <w:t>фрагменту текста.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Выбрать отрывок,  выразительно читать.</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97</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 Астафьев «</w:t>
            </w:r>
            <w:proofErr w:type="spellStart"/>
            <w:r w:rsidRPr="00195C84">
              <w:rPr>
                <w:rFonts w:ascii="Times New Roman" w:hAnsi="Times New Roman" w:cs="Times New Roman"/>
                <w:sz w:val="24"/>
                <w:szCs w:val="24"/>
              </w:rPr>
              <w:t>Капалуха</w:t>
            </w:r>
            <w:proofErr w:type="spellEnd"/>
            <w:r w:rsidRPr="00195C84">
              <w:rPr>
                <w:rFonts w:ascii="Times New Roman" w:hAnsi="Times New Roman" w:cs="Times New Roman"/>
                <w:sz w:val="24"/>
                <w:szCs w:val="24"/>
              </w:rPr>
              <w:t>».</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Какую птицу охотники называют </w:t>
            </w:r>
            <w:proofErr w:type="spellStart"/>
            <w:r w:rsidRPr="00195C84">
              <w:rPr>
                <w:rFonts w:ascii="Times New Roman" w:eastAsia="Calibri" w:hAnsi="Times New Roman" w:cs="Times New Roman"/>
                <w:sz w:val="24"/>
                <w:szCs w:val="24"/>
              </w:rPr>
              <w:t>капалухой</w:t>
            </w:r>
            <w:proofErr w:type="spellEnd"/>
            <w:r w:rsidRPr="00195C84">
              <w:rPr>
                <w:rFonts w:ascii="Times New Roman" w:eastAsia="Calibri" w:hAnsi="Times New Roman" w:cs="Times New Roman"/>
                <w:sz w:val="24"/>
                <w:szCs w:val="24"/>
              </w:rPr>
              <w:t>? Откуда такое название?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E4741A">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Н</w:t>
            </w:r>
            <w:r w:rsidR="00043D10"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Характеризовать текст: предполагать тему и содержание текста по заголовку, 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Подготовить пересказ  от имени </w:t>
            </w:r>
            <w:proofErr w:type="spellStart"/>
            <w:r>
              <w:rPr>
                <w:rFonts w:ascii="Times New Roman" w:hAnsi="Times New Roman" w:cs="Times New Roman"/>
                <w:sz w:val="24"/>
                <w:szCs w:val="24"/>
              </w:rPr>
              <w:t>глухарки</w:t>
            </w:r>
            <w:proofErr w:type="spellEnd"/>
            <w:r>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98</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В. Драгунский «Он живой и светится</w:t>
            </w:r>
            <w:r w:rsidR="00416F3A" w:rsidRPr="00195C84">
              <w:rPr>
                <w:rFonts w:ascii="Times New Roman" w:hAnsi="Times New Roman" w:cs="Times New Roman"/>
                <w:sz w:val="24"/>
                <w:szCs w:val="24"/>
              </w:rPr>
              <w:t>…</w:t>
            </w:r>
            <w:r w:rsidRPr="00195C84">
              <w:rPr>
                <w:rFonts w:ascii="Times New Roman" w:hAnsi="Times New Roman" w:cs="Times New Roman"/>
                <w:sz w:val="24"/>
                <w:szCs w:val="24"/>
              </w:rPr>
              <w:t>».</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О ком написал автор свое произведение? Как ты понимаешь название рассказа?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У</w:t>
            </w:r>
            <w:r w:rsidR="00043D10" w:rsidRPr="00195C84">
              <w:rPr>
                <w:rFonts w:ascii="Times New Roman" w:eastAsia="Times New Roman" w:hAnsi="Times New Roman" w:cs="Times New Roman"/>
                <w:kern w:val="1"/>
                <w:sz w:val="24"/>
                <w:szCs w:val="24"/>
              </w:rPr>
              <w:t>мение договариваться о распределении ролей в совмест</w:t>
            </w:r>
            <w:r w:rsidR="00043D10" w:rsidRPr="00195C84">
              <w:rPr>
                <w:rFonts w:ascii="Times New Roman" w:eastAsia="Times New Roman" w:hAnsi="Times New Roman" w:cs="Times New Roman"/>
                <w:kern w:val="1"/>
                <w:sz w:val="24"/>
                <w:szCs w:val="24"/>
              </w:rPr>
              <w:softHyphen/>
              <w:t>ной деятельности, осуществлять взаимный контроль в совмест</w:t>
            </w:r>
            <w:r w:rsidR="00043D10"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043D10" w:rsidRPr="00195C84">
              <w:rPr>
                <w:rFonts w:ascii="Times New Roman" w:eastAsia="Times New Roman" w:hAnsi="Times New Roman" w:cs="Times New Roman"/>
                <w:kern w:val="1"/>
                <w:sz w:val="24"/>
                <w:szCs w:val="24"/>
              </w:rPr>
              <w:softHyphen/>
              <w:t xml:space="preserve">ливать собственное </w:t>
            </w:r>
            <w:r w:rsidR="00043D10" w:rsidRPr="00195C84">
              <w:rPr>
                <w:rFonts w:ascii="Times New Roman" w:eastAsia="Times New Roman" w:hAnsi="Times New Roman" w:cs="Times New Roman"/>
                <w:kern w:val="1"/>
                <w:sz w:val="24"/>
                <w:szCs w:val="24"/>
              </w:rPr>
              <w:lastRenderedPageBreak/>
              <w:t>п</w:t>
            </w:r>
            <w:r>
              <w:rPr>
                <w:rFonts w:ascii="Times New Roman" w:eastAsia="Times New Roman" w:hAnsi="Times New Roman" w:cs="Times New Roman"/>
                <w:kern w:val="1"/>
                <w:sz w:val="24"/>
                <w:szCs w:val="24"/>
              </w:rPr>
              <w:t>оведение и поведение окружающих.</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043D10" w:rsidRPr="00195C84">
              <w:rPr>
                <w:rFonts w:ascii="Times New Roman" w:eastAsia="Times New Roman" w:hAnsi="Times New Roman" w:cs="Times New Roman"/>
                <w:kern w:val="1"/>
                <w:sz w:val="24"/>
                <w:szCs w:val="24"/>
              </w:rPr>
              <w:t>гуманистических</w:t>
            </w:r>
            <w:proofErr w:type="gramEnd"/>
            <w:r w:rsidR="00043D10" w:rsidRPr="00195C84">
              <w:rPr>
                <w:rFonts w:ascii="Times New Roman" w:eastAsia="Times New Roman" w:hAnsi="Times New Roman" w:cs="Times New Roman"/>
                <w:kern w:val="1"/>
                <w:sz w:val="24"/>
                <w:szCs w:val="24"/>
              </w:rPr>
              <w:t xml:space="preserve">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Повторить произведение, разделить на части,  принести энциклопедию о животных.</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99</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Урок-конференция «Земля</w:t>
            </w:r>
            <w:r w:rsidR="00383405">
              <w:rPr>
                <w:rFonts w:ascii="Times New Roman" w:hAnsi="Times New Roman" w:cs="Times New Roman"/>
                <w:sz w:val="24"/>
                <w:szCs w:val="24"/>
              </w:rPr>
              <w:t xml:space="preserve"> </w:t>
            </w:r>
            <w:proofErr w:type="gramStart"/>
            <w:r w:rsidRPr="00195C84">
              <w:rPr>
                <w:rFonts w:ascii="Times New Roman" w:hAnsi="Times New Roman" w:cs="Times New Roman"/>
                <w:sz w:val="24"/>
                <w:szCs w:val="24"/>
              </w:rPr>
              <w:t>-н</w:t>
            </w:r>
            <w:proofErr w:type="gramEnd"/>
            <w:r w:rsidRPr="00195C84">
              <w:rPr>
                <w:rFonts w:ascii="Times New Roman" w:hAnsi="Times New Roman" w:cs="Times New Roman"/>
                <w:sz w:val="24"/>
                <w:szCs w:val="24"/>
              </w:rPr>
              <w:t>аш дом родной» (обобщающий урок по разделу «Люби живое»).</w:t>
            </w:r>
          </w:p>
        </w:tc>
        <w:tc>
          <w:tcPr>
            <w:tcW w:w="1701" w:type="dxa"/>
            <w:tcBorders>
              <w:left w:val="single" w:sz="4" w:space="0" w:color="000000"/>
              <w:bottom w:val="single" w:sz="4" w:space="0" w:color="000000"/>
              <w:right w:val="single" w:sz="4" w:space="0" w:color="000000"/>
            </w:tcBorders>
          </w:tcPr>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Что нового узнал о жизни животных, их повадках, отношениях между людьми и «братьями нашими меньшими»? </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конструктивно разрешать конфликты посред</w:t>
            </w:r>
            <w:r w:rsidR="00043D10"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книги о животных.</w:t>
            </w:r>
          </w:p>
        </w:tc>
      </w:tr>
      <w:tr w:rsidR="00DB2D8D" w:rsidRPr="00195C84" w:rsidTr="00043D10">
        <w:trPr>
          <w:trHeight w:val="147"/>
        </w:trPr>
        <w:tc>
          <w:tcPr>
            <w:tcW w:w="710" w:type="dxa"/>
            <w:tcBorders>
              <w:left w:val="single" w:sz="4" w:space="0" w:color="000000"/>
              <w:bottom w:val="single" w:sz="4" w:space="0" w:color="000000"/>
            </w:tcBorders>
          </w:tcPr>
          <w:p w:rsidR="006A6607"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100</w:t>
            </w:r>
          </w:p>
        </w:tc>
        <w:tc>
          <w:tcPr>
            <w:tcW w:w="1559" w:type="dxa"/>
            <w:tcBorders>
              <w:left w:val="single" w:sz="4" w:space="0" w:color="000000"/>
              <w:bottom w:val="single" w:sz="4" w:space="0" w:color="000000"/>
            </w:tcBorders>
            <w:shd w:val="clear" w:color="auto" w:fill="auto"/>
          </w:tcPr>
          <w:p w:rsidR="006A6607" w:rsidRPr="00195C84" w:rsidRDefault="006A660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Оценка достижений.</w:t>
            </w:r>
          </w:p>
        </w:tc>
        <w:tc>
          <w:tcPr>
            <w:tcW w:w="1701" w:type="dxa"/>
            <w:tcBorders>
              <w:left w:val="single" w:sz="4" w:space="0" w:color="000000"/>
              <w:bottom w:val="single" w:sz="4" w:space="0" w:color="000000"/>
              <w:right w:val="single" w:sz="4" w:space="0" w:color="000000"/>
            </w:tcBorders>
          </w:tcPr>
          <w:p w:rsidR="006A6607"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Какие рассказы запомнились больше всего?</w:t>
            </w: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6A6607"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6A6607"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6A79C4" w:rsidRPr="00195C84">
              <w:rPr>
                <w:rFonts w:ascii="Times New Roman" w:eastAsia="Times New Roman" w:hAnsi="Times New Roman" w:cs="Times New Roman"/>
                <w:kern w:val="1"/>
                <w:sz w:val="24"/>
                <w:szCs w:val="24"/>
              </w:rPr>
              <w:t>отовность конструктивно разрешать конфликты посред</w:t>
            </w:r>
            <w:r w:rsidR="006A79C4"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left w:val="single" w:sz="4" w:space="0" w:color="000000"/>
              <w:bottom w:val="single" w:sz="4" w:space="0" w:color="000000"/>
            </w:tcBorders>
            <w:shd w:val="clear" w:color="auto" w:fill="auto"/>
          </w:tcPr>
          <w:p w:rsidR="006A6607"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6A79C4"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6A6607"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6A6607"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6A6607" w:rsidRPr="00195C84" w:rsidRDefault="006A6607"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6A6607"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книги о животных.</w:t>
            </w:r>
          </w:p>
        </w:tc>
      </w:tr>
      <w:tr w:rsidR="00DB2D8D" w:rsidRPr="00195C84" w:rsidTr="008D42B6">
        <w:trPr>
          <w:trHeight w:val="147"/>
        </w:trPr>
        <w:tc>
          <w:tcPr>
            <w:tcW w:w="15515" w:type="dxa"/>
            <w:gridSpan w:val="10"/>
            <w:tcBorders>
              <w:left w:val="single" w:sz="4" w:space="0" w:color="000000"/>
              <w:bottom w:val="single" w:sz="4" w:space="0" w:color="000000"/>
              <w:right w:val="single" w:sz="4" w:space="0" w:color="000000"/>
            </w:tcBorders>
          </w:tcPr>
          <w:p w:rsidR="00DB2D8D" w:rsidRPr="00195C84" w:rsidRDefault="00DB2D8D" w:rsidP="00DB2D8D">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lang w:val="en-US"/>
              </w:rPr>
              <w:t>IV</w:t>
            </w:r>
            <w:r w:rsidRPr="00195C84">
              <w:rPr>
                <w:rFonts w:ascii="Times New Roman" w:hAnsi="Times New Roman" w:cs="Times New Roman"/>
                <w:b/>
                <w:sz w:val="24"/>
                <w:szCs w:val="24"/>
              </w:rPr>
              <w:t xml:space="preserve"> четверть (32 ч)</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BC1D9A" w:rsidRPr="00195C84" w:rsidRDefault="00BC1D9A"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t>Поэтическая тетрадь 2 (8 ч)</w:t>
            </w:r>
          </w:p>
        </w:tc>
      </w:tr>
      <w:tr w:rsidR="00DB2D8D" w:rsidRPr="00195C84" w:rsidTr="00043D10">
        <w:trPr>
          <w:trHeight w:val="147"/>
        </w:trPr>
        <w:tc>
          <w:tcPr>
            <w:tcW w:w="710" w:type="dxa"/>
            <w:tcBorders>
              <w:left w:val="single" w:sz="4" w:space="0" w:color="000000"/>
              <w:bottom w:val="single" w:sz="4" w:space="0" w:color="000000"/>
            </w:tcBorders>
          </w:tcPr>
          <w:p w:rsidR="006A6607"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101</w:t>
            </w:r>
          </w:p>
        </w:tc>
        <w:tc>
          <w:tcPr>
            <w:tcW w:w="1559" w:type="dxa"/>
            <w:tcBorders>
              <w:left w:val="single" w:sz="4" w:space="0" w:color="000000"/>
              <w:bottom w:val="single" w:sz="4" w:space="0" w:color="000000"/>
            </w:tcBorders>
            <w:shd w:val="clear" w:color="auto" w:fill="auto"/>
          </w:tcPr>
          <w:p w:rsidR="006A6607" w:rsidRPr="00195C84" w:rsidRDefault="006A660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 xml:space="preserve">Знакомство с названием </w:t>
            </w:r>
            <w:r w:rsidRPr="00195C84">
              <w:rPr>
                <w:rFonts w:ascii="Times New Roman" w:hAnsi="Times New Roman" w:cs="Times New Roman"/>
                <w:sz w:val="24"/>
                <w:szCs w:val="24"/>
              </w:rPr>
              <w:lastRenderedPageBreak/>
              <w:t>раздела.</w:t>
            </w:r>
          </w:p>
        </w:tc>
        <w:tc>
          <w:tcPr>
            <w:tcW w:w="1701" w:type="dxa"/>
            <w:tcBorders>
              <w:left w:val="single" w:sz="4" w:space="0" w:color="000000"/>
              <w:bottom w:val="single" w:sz="4" w:space="0" w:color="000000"/>
              <w:right w:val="single" w:sz="4" w:space="0" w:color="000000"/>
            </w:tcBorders>
          </w:tcPr>
          <w:p w:rsidR="006A6607" w:rsidRPr="007D3220" w:rsidRDefault="007D3220"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7D3220">
              <w:rPr>
                <w:rFonts w:ascii="Times New Roman" w:eastAsia="Andale Sans UI" w:hAnsi="Times New Roman" w:cs="Times New Roman"/>
                <w:bCs/>
                <w:iCs/>
                <w:kern w:val="1"/>
                <w:sz w:val="24"/>
                <w:szCs w:val="24"/>
              </w:rPr>
              <w:lastRenderedPageBreak/>
              <w:t xml:space="preserve">Как думаете, </w:t>
            </w:r>
            <w:r w:rsidR="00383405">
              <w:rPr>
                <w:rFonts w:ascii="Times New Roman" w:eastAsia="Andale Sans UI" w:hAnsi="Times New Roman" w:cs="Times New Roman"/>
                <w:bCs/>
                <w:iCs/>
                <w:kern w:val="1"/>
                <w:sz w:val="24"/>
                <w:szCs w:val="24"/>
              </w:rPr>
              <w:t xml:space="preserve">о чём будут  </w:t>
            </w:r>
            <w:proofErr w:type="spellStart"/>
            <w:r>
              <w:rPr>
                <w:rFonts w:ascii="Times New Roman" w:eastAsia="Andale Sans UI" w:hAnsi="Times New Roman" w:cs="Times New Roman"/>
                <w:bCs/>
                <w:iCs/>
                <w:kern w:val="1"/>
                <w:sz w:val="24"/>
                <w:szCs w:val="24"/>
              </w:rPr>
              <w:lastRenderedPageBreak/>
              <w:t>произведения</w:t>
            </w:r>
            <w:r w:rsidR="00383405">
              <w:rPr>
                <w:rFonts w:ascii="Times New Roman" w:eastAsia="Andale Sans UI" w:hAnsi="Times New Roman" w:cs="Times New Roman"/>
                <w:bCs/>
                <w:iCs/>
                <w:kern w:val="1"/>
                <w:sz w:val="24"/>
                <w:szCs w:val="24"/>
              </w:rPr>
              <w:t>в</w:t>
            </w:r>
            <w:proofErr w:type="spellEnd"/>
            <w:r w:rsidR="00383405">
              <w:rPr>
                <w:rFonts w:ascii="Times New Roman" w:eastAsia="Andale Sans UI" w:hAnsi="Times New Roman" w:cs="Times New Roman"/>
                <w:bCs/>
                <w:iCs/>
                <w:kern w:val="1"/>
                <w:sz w:val="24"/>
                <w:szCs w:val="24"/>
              </w:rPr>
              <w:t xml:space="preserve"> этом разделе?</w:t>
            </w: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анализировать </w:t>
            </w:r>
            <w:r w:rsidRPr="00195C84">
              <w:rPr>
                <w:rFonts w:ascii="Times New Roman" w:eastAsia="Andale Sans UI" w:hAnsi="Times New Roman" w:cs="Times New Roman"/>
                <w:kern w:val="1"/>
                <w:sz w:val="24"/>
                <w:szCs w:val="24"/>
              </w:rPr>
              <w:lastRenderedPageBreak/>
              <w:t>взаимоотношения героев;</w:t>
            </w:r>
          </w:p>
          <w:p w:rsidR="006A6607"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6A6607"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6A79C4" w:rsidRPr="00195C84">
              <w:rPr>
                <w:rFonts w:ascii="Times New Roman" w:eastAsia="Times New Roman" w:hAnsi="Times New Roman" w:cs="Times New Roman"/>
                <w:kern w:val="1"/>
                <w:sz w:val="24"/>
                <w:szCs w:val="24"/>
              </w:rPr>
              <w:t xml:space="preserve">владение способностью </w:t>
            </w:r>
            <w:r w:rsidR="006A79C4" w:rsidRPr="00195C84">
              <w:rPr>
                <w:rFonts w:ascii="Times New Roman" w:eastAsia="Times New Roman" w:hAnsi="Times New Roman" w:cs="Times New Roman"/>
                <w:kern w:val="1"/>
                <w:sz w:val="24"/>
                <w:szCs w:val="24"/>
              </w:rPr>
              <w:lastRenderedPageBreak/>
              <w:t xml:space="preserve">принимать и сохранять цели и задачи учебной деятельности, поиска </w:t>
            </w:r>
            <w:r>
              <w:rPr>
                <w:rFonts w:ascii="Times New Roman" w:eastAsia="Times New Roman" w:hAnsi="Times New Roman" w:cs="Times New Roman"/>
                <w:kern w:val="1"/>
                <w:sz w:val="24"/>
                <w:szCs w:val="24"/>
              </w:rPr>
              <w:t>средств её осуществления.</w:t>
            </w:r>
          </w:p>
        </w:tc>
        <w:tc>
          <w:tcPr>
            <w:tcW w:w="2126" w:type="dxa"/>
            <w:tcBorders>
              <w:left w:val="single" w:sz="4" w:space="0" w:color="000000"/>
              <w:bottom w:val="single" w:sz="4" w:space="0" w:color="000000"/>
            </w:tcBorders>
            <w:shd w:val="clear" w:color="auto" w:fill="auto"/>
          </w:tcPr>
          <w:p w:rsidR="006A6607"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В</w:t>
            </w:r>
            <w:r w:rsidR="006A79C4" w:rsidRPr="00195C84">
              <w:rPr>
                <w:rFonts w:ascii="Times New Roman" w:eastAsia="Times New Roman" w:hAnsi="Times New Roman" w:cs="Times New Roman"/>
                <w:kern w:val="1"/>
                <w:sz w:val="24"/>
                <w:szCs w:val="24"/>
              </w:rPr>
              <w:t>оспитание художественно-</w:t>
            </w:r>
            <w:r w:rsidR="006A79C4" w:rsidRPr="00195C84">
              <w:rPr>
                <w:rFonts w:ascii="Times New Roman" w:eastAsia="Times New Roman" w:hAnsi="Times New Roman" w:cs="Times New Roman"/>
                <w:kern w:val="1"/>
                <w:sz w:val="24"/>
                <w:szCs w:val="24"/>
              </w:rPr>
              <w:lastRenderedPageBreak/>
              <w:t>эстетического вкуса, эстетиче</w:t>
            </w:r>
            <w:r w:rsidR="006A79C4"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6A79C4"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left w:val="single" w:sz="4" w:space="0" w:color="000000"/>
              <w:bottom w:val="single" w:sz="4" w:space="0" w:color="000000"/>
            </w:tcBorders>
            <w:shd w:val="clear" w:color="auto" w:fill="auto"/>
          </w:tcPr>
          <w:p w:rsidR="006A6607"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Анализировать особенности </w:t>
            </w:r>
            <w:r w:rsidRPr="00195C84">
              <w:rPr>
                <w:rFonts w:ascii="Times New Roman" w:eastAsia="Times New Roman" w:hAnsi="Times New Roman" w:cs="Times New Roman"/>
                <w:kern w:val="1"/>
                <w:sz w:val="24"/>
                <w:szCs w:val="24"/>
                <w:lang w:eastAsia="ar-SA"/>
              </w:rPr>
              <w:lastRenderedPageBreak/>
              <w:t>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6A6607"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6A6607" w:rsidRPr="00195C84" w:rsidRDefault="006A6607"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6A6607"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Принести любой  </w:t>
            </w:r>
            <w:r>
              <w:rPr>
                <w:rFonts w:ascii="Times New Roman" w:hAnsi="Times New Roman" w:cs="Times New Roman"/>
                <w:sz w:val="24"/>
                <w:szCs w:val="24"/>
              </w:rPr>
              <w:lastRenderedPageBreak/>
              <w:t>сборник стихов.</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102</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С. Маршак «Гроза днём», «В лесу над росистой поляной…».</w:t>
            </w:r>
          </w:p>
        </w:tc>
        <w:tc>
          <w:tcPr>
            <w:tcW w:w="1701" w:type="dxa"/>
            <w:tcBorders>
              <w:left w:val="single" w:sz="4" w:space="0" w:color="000000"/>
              <w:bottom w:val="single" w:sz="4" w:space="0" w:color="000000"/>
              <w:right w:val="single" w:sz="4" w:space="0" w:color="000000"/>
            </w:tcBorders>
          </w:tcPr>
          <w:p w:rsidR="00547ECC" w:rsidRPr="00547ECC" w:rsidRDefault="00547ECC" w:rsidP="00195C84">
            <w:pPr>
              <w:spacing w:after="0" w:line="240" w:lineRule="auto"/>
              <w:contextualSpacing/>
              <w:rPr>
                <w:rFonts w:ascii="Times New Roman" w:eastAsia="Calibri" w:hAnsi="Times New Roman" w:cs="Times New Roman"/>
                <w:sz w:val="24"/>
                <w:szCs w:val="24"/>
              </w:rPr>
            </w:pPr>
            <w:r w:rsidRPr="00547ECC">
              <w:rPr>
                <w:rFonts w:ascii="Times New Roman" w:eastAsia="Calibri" w:hAnsi="Times New Roman" w:cs="Times New Roman"/>
                <w:sz w:val="24"/>
                <w:szCs w:val="24"/>
              </w:rPr>
              <w:t>Какое настроение</w:t>
            </w:r>
            <w:r w:rsidRPr="00195C84">
              <w:rPr>
                <w:rFonts w:ascii="Times New Roman" w:eastAsia="Calibri" w:hAnsi="Times New Roman" w:cs="Times New Roman"/>
                <w:sz w:val="24"/>
                <w:szCs w:val="24"/>
              </w:rPr>
              <w:t xml:space="preserve"> возникло у вас при чтении этих произведений</w:t>
            </w:r>
            <w:r w:rsidRPr="00547ECC">
              <w:rPr>
                <w:rFonts w:ascii="Times New Roman" w:eastAsia="Calibri" w:hAnsi="Times New Roman" w:cs="Times New Roman"/>
                <w:sz w:val="24"/>
                <w:szCs w:val="24"/>
              </w:rPr>
              <w:t>?</w:t>
            </w:r>
          </w:p>
          <w:p w:rsidR="00043D10" w:rsidRPr="00195C84" w:rsidRDefault="00547EC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Какие слова находит поэт, чтобы передать звуки грома?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любое стихотворение.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103</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А. </w:t>
            </w:r>
            <w:proofErr w:type="spellStart"/>
            <w:r w:rsidRPr="00195C84">
              <w:rPr>
                <w:rFonts w:ascii="Times New Roman" w:hAnsi="Times New Roman" w:cs="Times New Roman"/>
                <w:sz w:val="24"/>
                <w:szCs w:val="24"/>
              </w:rPr>
              <w:t>Барто</w:t>
            </w:r>
            <w:proofErr w:type="spellEnd"/>
            <w:r w:rsidRPr="00195C84">
              <w:rPr>
                <w:rFonts w:ascii="Times New Roman" w:hAnsi="Times New Roman" w:cs="Times New Roman"/>
                <w:sz w:val="24"/>
                <w:szCs w:val="24"/>
              </w:rPr>
              <w:t xml:space="preserve"> «Разлука».</w:t>
            </w:r>
          </w:p>
        </w:tc>
        <w:tc>
          <w:tcPr>
            <w:tcW w:w="1701" w:type="dxa"/>
            <w:tcBorders>
              <w:left w:val="single" w:sz="4" w:space="0" w:color="000000"/>
              <w:bottom w:val="single" w:sz="4" w:space="0" w:color="000000"/>
              <w:right w:val="single" w:sz="4" w:space="0" w:color="000000"/>
            </w:tcBorders>
          </w:tcPr>
          <w:p w:rsidR="00FC5F79" w:rsidRPr="00FC5F79" w:rsidRDefault="00FC5F79" w:rsidP="00195C84">
            <w:pPr>
              <w:spacing w:after="0" w:line="240" w:lineRule="auto"/>
              <w:contextualSpacing/>
              <w:rPr>
                <w:rFonts w:ascii="Times New Roman" w:eastAsia="Calibri" w:hAnsi="Times New Roman" w:cs="Times New Roman"/>
                <w:sz w:val="24"/>
                <w:szCs w:val="24"/>
              </w:rPr>
            </w:pPr>
            <w:r w:rsidRPr="00FC5F79">
              <w:rPr>
                <w:rFonts w:ascii="Times New Roman" w:eastAsia="Calibri" w:hAnsi="Times New Roman" w:cs="Times New Roman"/>
                <w:sz w:val="24"/>
                <w:szCs w:val="24"/>
              </w:rPr>
              <w:t>Действительно ли все поступки в стихотворении «Разлука» мальчик совершал для мамы?</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определять тему </w:t>
            </w:r>
            <w:r w:rsidRPr="00195C84">
              <w:rPr>
                <w:rFonts w:ascii="Times New Roman" w:eastAsia="Andale Sans UI" w:hAnsi="Times New Roman" w:cs="Times New Roman"/>
                <w:kern w:val="1"/>
                <w:sz w:val="24"/>
                <w:szCs w:val="24"/>
              </w:rPr>
              <w:lastRenderedPageBreak/>
              <w:t>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E4741A">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uppressAutoHyphens/>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своение способами решения проблем 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Times New Roman" w:hAnsi="Times New Roman" w:cs="Times New Roman"/>
                <w:kern w:val="1"/>
                <w:sz w:val="24"/>
                <w:szCs w:val="24"/>
              </w:rPr>
              <w:t>развитие этических чувств, доброжелательности и эмо</w:t>
            </w:r>
            <w:r w:rsidRPr="00195C84">
              <w:rPr>
                <w:rFonts w:ascii="Times New Roman" w:eastAsia="Times New Roman" w:hAnsi="Times New Roman" w:cs="Times New Roman"/>
                <w:kern w:val="1"/>
                <w:sz w:val="24"/>
                <w:szCs w:val="24"/>
              </w:rPr>
              <w:softHyphen/>
              <w:t>ционально-нравственной отзывчивости, понимания и сопер</w:t>
            </w:r>
            <w:r w:rsidR="00E4741A">
              <w:rPr>
                <w:rFonts w:ascii="Times New Roman" w:eastAsia="Times New Roman" w:hAnsi="Times New Roman" w:cs="Times New Roman"/>
                <w:kern w:val="1"/>
                <w:sz w:val="24"/>
                <w:szCs w:val="24"/>
              </w:rPr>
              <w:t>е</w:t>
            </w:r>
            <w:r w:rsidR="00E4741A">
              <w:rPr>
                <w:rFonts w:ascii="Times New Roman" w:eastAsia="Times New Roman" w:hAnsi="Times New Roman" w:cs="Times New Roman"/>
                <w:kern w:val="1"/>
                <w:sz w:val="24"/>
                <w:szCs w:val="24"/>
              </w:rPr>
              <w:softHyphen/>
              <w:t xml:space="preserve">живания </w:t>
            </w:r>
            <w:r w:rsidR="00E4741A">
              <w:rPr>
                <w:rFonts w:ascii="Times New Roman" w:eastAsia="Times New Roman" w:hAnsi="Times New Roman" w:cs="Times New Roman"/>
                <w:kern w:val="1"/>
                <w:sz w:val="24"/>
                <w:szCs w:val="24"/>
              </w:rPr>
              <w:lastRenderedPageBreak/>
              <w:t>чувствам других людей.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Выразительно читать стихотворные произведения по памяти.</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104</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А. </w:t>
            </w:r>
            <w:proofErr w:type="spellStart"/>
            <w:r w:rsidRPr="00195C84">
              <w:rPr>
                <w:rFonts w:ascii="Times New Roman" w:hAnsi="Times New Roman" w:cs="Times New Roman"/>
                <w:sz w:val="24"/>
                <w:szCs w:val="24"/>
              </w:rPr>
              <w:t>Барто</w:t>
            </w:r>
            <w:proofErr w:type="spellEnd"/>
            <w:r w:rsidRPr="00195C84">
              <w:rPr>
                <w:rFonts w:ascii="Times New Roman" w:hAnsi="Times New Roman" w:cs="Times New Roman"/>
                <w:sz w:val="24"/>
                <w:szCs w:val="24"/>
              </w:rPr>
              <w:t xml:space="preserve"> «В театре».</w:t>
            </w:r>
          </w:p>
        </w:tc>
        <w:tc>
          <w:tcPr>
            <w:tcW w:w="1701" w:type="dxa"/>
            <w:tcBorders>
              <w:left w:val="single" w:sz="4" w:space="0" w:color="000000"/>
              <w:bottom w:val="single" w:sz="4" w:space="0" w:color="000000"/>
              <w:right w:val="single" w:sz="4" w:space="0" w:color="000000"/>
            </w:tcBorders>
          </w:tcPr>
          <w:p w:rsidR="00043D10" w:rsidRPr="00195C84" w:rsidRDefault="00FC5F79"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Можно ли осуждать девочек в стихотворении «В театре»  за их поведение? Сравните эти два стихотворения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е способы достижения результата.</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стихи,  выучить любое стихотворение наизусть.</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105</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С. Михалков «Если», «Рисунок».</w:t>
            </w:r>
          </w:p>
        </w:tc>
        <w:tc>
          <w:tcPr>
            <w:tcW w:w="1701" w:type="dxa"/>
            <w:tcBorders>
              <w:left w:val="single" w:sz="4" w:space="0" w:color="000000"/>
              <w:bottom w:val="single" w:sz="4" w:space="0" w:color="000000"/>
              <w:right w:val="single" w:sz="4" w:space="0" w:color="000000"/>
            </w:tcBorders>
          </w:tcPr>
          <w:p w:rsidR="00043D10" w:rsidRPr="00195C84" w:rsidRDefault="00FC5F79"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Почему автор назвал своё стихотворение «Если»? Почему Е. А. Благинина так много пишет о любви к животным?</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 xml:space="preserve">ормирование умения понимать причины успеха/неуспеха учебной деятельности и способности конструктивно действовать даже </w:t>
            </w:r>
            <w:r>
              <w:rPr>
                <w:rFonts w:ascii="Times New Roman" w:eastAsia="Times New Roman" w:hAnsi="Times New Roman" w:cs="Times New Roman"/>
                <w:kern w:val="1"/>
                <w:sz w:val="24"/>
                <w:szCs w:val="24"/>
              </w:rPr>
              <w:t>в ситуациях неуспеха.</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стихотворные произведения по памяти.</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Выучить стихотворение  «Если».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106</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Е. Благинина «Кукушка», «Котёнок».</w:t>
            </w:r>
          </w:p>
        </w:tc>
        <w:tc>
          <w:tcPr>
            <w:tcW w:w="1701" w:type="dxa"/>
            <w:tcBorders>
              <w:left w:val="single" w:sz="4" w:space="0" w:color="000000"/>
              <w:bottom w:val="single" w:sz="4" w:space="0" w:color="000000"/>
              <w:right w:val="single" w:sz="4" w:space="0" w:color="000000"/>
            </w:tcBorders>
          </w:tcPr>
          <w:p w:rsidR="00043D10" w:rsidRPr="007D3220" w:rsidRDefault="007D3220"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7D3220">
              <w:rPr>
                <w:rFonts w:ascii="Times New Roman" w:eastAsia="Andale Sans UI" w:hAnsi="Times New Roman" w:cs="Times New Roman"/>
                <w:bCs/>
                <w:iCs/>
                <w:kern w:val="1"/>
                <w:sz w:val="24"/>
                <w:szCs w:val="24"/>
              </w:rPr>
              <w:t xml:space="preserve">Какое </w:t>
            </w:r>
            <w:r>
              <w:rPr>
                <w:rFonts w:ascii="Times New Roman" w:eastAsia="Andale Sans UI" w:hAnsi="Times New Roman" w:cs="Times New Roman"/>
                <w:kern w:val="1"/>
                <w:sz w:val="24"/>
                <w:szCs w:val="24"/>
              </w:rPr>
              <w:t>взаимоотношение героев?</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w:t>
            </w:r>
            <w:proofErr w:type="gramStart"/>
            <w:r w:rsidR="00043D10" w:rsidRPr="00195C84">
              <w:rPr>
                <w:rFonts w:ascii="Times New Roman" w:eastAsia="Times New Roman" w:hAnsi="Times New Roman" w:cs="Times New Roman"/>
                <w:kern w:val="1"/>
                <w:sz w:val="24"/>
                <w:szCs w:val="24"/>
              </w:rPr>
              <w:t>дств пр</w:t>
            </w:r>
            <w:proofErr w:type="gramEnd"/>
            <w:r w:rsidR="00043D10" w:rsidRPr="00195C84">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П</w:t>
            </w:r>
            <w:r w:rsidR="00043D10" w:rsidRPr="00195C84">
              <w:rPr>
                <w:rFonts w:ascii="Times New Roman" w:eastAsia="Times New Roman" w:hAnsi="Times New Roman" w:cs="Times New Roman"/>
                <w:kern w:val="1"/>
                <w:sz w:val="24"/>
                <w:szCs w:val="24"/>
              </w:rPr>
              <w:t>ринятие и освоение социальной роли обучающегося, 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ностного смысла учения.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Выразительно читать стихотворные произведения по памяти.</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172C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Повторить произведение нарисовать иллюстрацию.</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107</w:t>
            </w:r>
          </w:p>
        </w:tc>
        <w:tc>
          <w:tcPr>
            <w:tcW w:w="1559" w:type="dxa"/>
            <w:tcBorders>
              <w:left w:val="single" w:sz="4" w:space="0" w:color="000000"/>
              <w:bottom w:val="single" w:sz="4" w:space="0" w:color="000000"/>
            </w:tcBorders>
            <w:shd w:val="clear" w:color="auto" w:fill="auto"/>
          </w:tcPr>
          <w:p w:rsidR="00043D10" w:rsidRPr="00195C84" w:rsidRDefault="006A6607"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«Крестики-нолики» (обобщающий урок по разделу «</w:t>
            </w:r>
            <w:r w:rsidR="00416F3A" w:rsidRPr="00195C84">
              <w:rPr>
                <w:rFonts w:ascii="Times New Roman" w:hAnsi="Times New Roman" w:cs="Times New Roman"/>
                <w:sz w:val="24"/>
                <w:szCs w:val="24"/>
              </w:rPr>
              <w:t>Поэтическая тетрадь</w:t>
            </w:r>
            <w:proofErr w:type="gramStart"/>
            <w:r w:rsidRPr="00195C84">
              <w:rPr>
                <w:rFonts w:ascii="Times New Roman" w:hAnsi="Times New Roman" w:cs="Times New Roman"/>
                <w:sz w:val="24"/>
                <w:szCs w:val="24"/>
              </w:rPr>
              <w:t>2</w:t>
            </w:r>
            <w:proofErr w:type="gramEnd"/>
            <w:r w:rsidRPr="00195C84">
              <w:rPr>
                <w:rFonts w:ascii="Times New Roman" w:hAnsi="Times New Roman" w:cs="Times New Roman"/>
                <w:sz w:val="24"/>
                <w:szCs w:val="24"/>
              </w:rPr>
              <w:t xml:space="preserve">»). </w:t>
            </w:r>
            <w:r w:rsidR="00043D10" w:rsidRPr="00195C84">
              <w:rPr>
                <w:rFonts w:ascii="Times New Roman" w:eastAsia="Times New Roman" w:hAnsi="Times New Roman" w:cs="Times New Roman"/>
                <w:kern w:val="1"/>
                <w:sz w:val="24"/>
                <w:szCs w:val="24"/>
                <w:lang w:eastAsia="ar-SA"/>
              </w:rPr>
              <w:t>Тест № 10 по теме «Поэтическа</w:t>
            </w:r>
            <w:r w:rsidRPr="00195C84">
              <w:rPr>
                <w:rFonts w:ascii="Times New Roman" w:eastAsia="Times New Roman" w:hAnsi="Times New Roman" w:cs="Times New Roman"/>
                <w:kern w:val="1"/>
                <w:sz w:val="24"/>
                <w:szCs w:val="24"/>
                <w:lang w:eastAsia="ar-SA"/>
              </w:rPr>
              <w:t>я тетрадь 2</w:t>
            </w:r>
            <w:r w:rsidR="00043D10" w:rsidRPr="00195C84">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043D10" w:rsidRPr="00195C84" w:rsidRDefault="008D1EB9"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Какие стихотворения русских поэтов о временах года и о природе вы знаете?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E4741A">
              <w:rPr>
                <w:rFonts w:ascii="Times New Roman" w:eastAsia="Andale Sans UI" w:hAnsi="Times New Roman" w:cs="Times New Roman"/>
                <w:kern w:val="1"/>
                <w:sz w:val="24"/>
                <w:szCs w:val="24"/>
              </w:rPr>
              <w:t>делить текст на 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w:t>
            </w:r>
            <w:proofErr w:type="gramStart"/>
            <w:r w:rsidR="00043D10" w:rsidRPr="00195C84">
              <w:rPr>
                <w:rFonts w:ascii="Times New Roman" w:eastAsia="Times New Roman" w:hAnsi="Times New Roman" w:cs="Times New Roman"/>
                <w:kern w:val="1"/>
                <w:sz w:val="24"/>
                <w:szCs w:val="24"/>
              </w:rPr>
              <w:t>дств дл</w:t>
            </w:r>
            <w:proofErr w:type="gramEnd"/>
            <w:r w:rsidR="00043D10" w:rsidRPr="00195C84">
              <w:rPr>
                <w:rFonts w:ascii="Times New Roman" w:eastAsia="Times New Roman" w:hAnsi="Times New Roman" w:cs="Times New Roman"/>
                <w:kern w:val="1"/>
                <w:sz w:val="24"/>
                <w:szCs w:val="24"/>
              </w:rPr>
              <w:t>я решения коммуникативных и познав</w:t>
            </w:r>
            <w:r>
              <w:rPr>
                <w:rFonts w:ascii="Times New Roman" w:eastAsia="Times New Roman" w:hAnsi="Times New Roman" w:cs="Times New Roman"/>
                <w:kern w:val="1"/>
                <w:sz w:val="24"/>
                <w:szCs w:val="24"/>
              </w:rPr>
              <w:t>ательных задач.</w:t>
            </w:r>
          </w:p>
        </w:tc>
        <w:tc>
          <w:tcPr>
            <w:tcW w:w="2126" w:type="dxa"/>
            <w:tcBorders>
              <w:left w:val="single" w:sz="4" w:space="0" w:color="000000"/>
              <w:bottom w:val="single" w:sz="4" w:space="0" w:color="000000"/>
            </w:tcBorders>
            <w:shd w:val="clear" w:color="auto" w:fill="auto"/>
          </w:tcPr>
          <w:p w:rsidR="00043D10" w:rsidRPr="00195C84" w:rsidRDefault="00E4741A"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самостоятельности и личной ответственности за свои поступки на основе представлени</w:t>
            </w:r>
            <w:r>
              <w:rPr>
                <w:rFonts w:ascii="Times New Roman" w:eastAsia="Times New Roman" w:hAnsi="Times New Roman" w:cs="Times New Roman"/>
                <w:kern w:val="1"/>
                <w:sz w:val="24"/>
                <w:szCs w:val="24"/>
              </w:rPr>
              <w:t>й о нравственных нормах общения.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Начать подготовку к проекту.</w:t>
            </w:r>
          </w:p>
        </w:tc>
      </w:tr>
      <w:tr w:rsidR="00DB2D8D" w:rsidRPr="00195C84" w:rsidTr="00043D10">
        <w:trPr>
          <w:trHeight w:val="147"/>
        </w:trPr>
        <w:tc>
          <w:tcPr>
            <w:tcW w:w="710" w:type="dxa"/>
            <w:tcBorders>
              <w:left w:val="single" w:sz="4" w:space="0" w:color="000000"/>
              <w:bottom w:val="single" w:sz="4" w:space="0" w:color="000000"/>
            </w:tcBorders>
          </w:tcPr>
          <w:p w:rsidR="006A6607"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108</w:t>
            </w:r>
          </w:p>
        </w:tc>
        <w:tc>
          <w:tcPr>
            <w:tcW w:w="1559" w:type="dxa"/>
            <w:tcBorders>
              <w:left w:val="single" w:sz="4" w:space="0" w:color="000000"/>
              <w:bottom w:val="single" w:sz="4" w:space="0" w:color="000000"/>
            </w:tcBorders>
            <w:shd w:val="clear" w:color="auto" w:fill="auto"/>
          </w:tcPr>
          <w:p w:rsidR="006A6607" w:rsidRPr="00195C84" w:rsidRDefault="006A6607"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Оценка достижений.</w:t>
            </w:r>
          </w:p>
        </w:tc>
        <w:tc>
          <w:tcPr>
            <w:tcW w:w="1701" w:type="dxa"/>
            <w:tcBorders>
              <w:left w:val="single" w:sz="4" w:space="0" w:color="000000"/>
              <w:bottom w:val="single" w:sz="4" w:space="0" w:color="000000"/>
              <w:right w:val="single" w:sz="4" w:space="0" w:color="000000"/>
            </w:tcBorders>
          </w:tcPr>
          <w:p w:rsidR="006A6607" w:rsidRPr="00195C84" w:rsidRDefault="008D1EB9"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На какую тему, о ком пишут  Маршак, Михалков, </w:t>
            </w:r>
            <w:proofErr w:type="spellStart"/>
            <w:r w:rsidRPr="00195C84">
              <w:rPr>
                <w:rFonts w:ascii="Times New Roman" w:eastAsia="Calibri" w:hAnsi="Times New Roman" w:cs="Times New Roman"/>
                <w:sz w:val="24"/>
                <w:szCs w:val="24"/>
              </w:rPr>
              <w:t>Барто</w:t>
            </w:r>
            <w:proofErr w:type="spellEnd"/>
            <w:r w:rsidRPr="00195C84">
              <w:rPr>
                <w:rFonts w:ascii="Times New Roman" w:eastAsia="Calibri" w:hAnsi="Times New Roman" w:cs="Times New Roman"/>
                <w:sz w:val="24"/>
                <w:szCs w:val="24"/>
              </w:rPr>
              <w:t>, Благинина?</w:t>
            </w: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6A6607"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lastRenderedPageBreak/>
              <w:t xml:space="preserve">– </w:t>
            </w:r>
            <w:r w:rsidR="00E4741A">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6A6607"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А</w:t>
            </w:r>
            <w:r w:rsidR="006A79C4" w:rsidRPr="00195C84">
              <w:rPr>
                <w:rFonts w:ascii="Times New Roman" w:eastAsia="Times New Roman" w:hAnsi="Times New Roman" w:cs="Times New Roman"/>
                <w:kern w:val="1"/>
                <w:sz w:val="24"/>
                <w:szCs w:val="24"/>
              </w:rPr>
              <w:t>ктивное использование речевых сре</w:t>
            </w:r>
            <w:proofErr w:type="gramStart"/>
            <w:r w:rsidR="006A79C4" w:rsidRPr="00195C84">
              <w:rPr>
                <w:rFonts w:ascii="Times New Roman" w:eastAsia="Times New Roman" w:hAnsi="Times New Roman" w:cs="Times New Roman"/>
                <w:kern w:val="1"/>
                <w:sz w:val="24"/>
                <w:szCs w:val="24"/>
              </w:rPr>
              <w:t>дств дл</w:t>
            </w:r>
            <w:proofErr w:type="gramEnd"/>
            <w:r w:rsidR="006A79C4" w:rsidRPr="00195C84">
              <w:rPr>
                <w:rFonts w:ascii="Times New Roman" w:eastAsia="Times New Roman" w:hAnsi="Times New Roman" w:cs="Times New Roman"/>
                <w:kern w:val="1"/>
                <w:sz w:val="24"/>
                <w:szCs w:val="24"/>
              </w:rPr>
              <w:t>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6A6607"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Р</w:t>
            </w:r>
            <w:r w:rsidR="006A79C4" w:rsidRPr="00195C84">
              <w:rPr>
                <w:rFonts w:ascii="Times New Roman" w:eastAsia="Times New Roman" w:hAnsi="Times New Roman" w:cs="Times New Roman"/>
                <w:kern w:val="1"/>
                <w:sz w:val="24"/>
                <w:szCs w:val="24"/>
              </w:rPr>
              <w:t>азвитие самостоятельности и личной ответственности за свои поступки на основе представлени</w:t>
            </w:r>
            <w:r>
              <w:rPr>
                <w:rFonts w:ascii="Times New Roman" w:eastAsia="Times New Roman" w:hAnsi="Times New Roman" w:cs="Times New Roman"/>
                <w:kern w:val="1"/>
                <w:sz w:val="24"/>
                <w:szCs w:val="24"/>
              </w:rPr>
              <w:t>й о нравственных нормах общения.</w:t>
            </w:r>
          </w:p>
        </w:tc>
        <w:tc>
          <w:tcPr>
            <w:tcW w:w="2126" w:type="dxa"/>
            <w:tcBorders>
              <w:left w:val="single" w:sz="4" w:space="0" w:color="000000"/>
              <w:bottom w:val="single" w:sz="4" w:space="0" w:color="000000"/>
            </w:tcBorders>
            <w:shd w:val="clear" w:color="auto" w:fill="auto"/>
          </w:tcPr>
          <w:p w:rsidR="006A6607"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 xml:space="preserve">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w:t>
            </w:r>
            <w:r w:rsidRPr="00195C84">
              <w:rPr>
                <w:rFonts w:ascii="Times New Roman" w:eastAsia="Times New Roman" w:hAnsi="Times New Roman" w:cs="Times New Roman"/>
                <w:kern w:val="1"/>
                <w:sz w:val="24"/>
                <w:szCs w:val="24"/>
                <w:lang w:eastAsia="ar-SA"/>
              </w:rPr>
              <w:lastRenderedPageBreak/>
              <w:t>выбирать выразительные средства языка.</w:t>
            </w:r>
          </w:p>
        </w:tc>
        <w:tc>
          <w:tcPr>
            <w:tcW w:w="851" w:type="dxa"/>
            <w:tcBorders>
              <w:left w:val="single" w:sz="4" w:space="0" w:color="000000"/>
              <w:bottom w:val="single" w:sz="4" w:space="0" w:color="000000"/>
            </w:tcBorders>
            <w:shd w:val="clear" w:color="auto" w:fill="auto"/>
          </w:tcPr>
          <w:p w:rsidR="006A6607" w:rsidRPr="00195C84" w:rsidRDefault="006A6607"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6A6607" w:rsidRPr="00195C84" w:rsidRDefault="006A6607"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6A6607"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Продолжить подготовку к проекту.</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BC1D9A" w:rsidRPr="00195C84" w:rsidRDefault="00BC1D9A"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lastRenderedPageBreak/>
              <w:t>Собирай по ягодке</w:t>
            </w:r>
            <w:r w:rsidR="00416F3A" w:rsidRPr="00195C84">
              <w:rPr>
                <w:rFonts w:ascii="Times New Roman" w:hAnsi="Times New Roman" w:cs="Times New Roman"/>
                <w:b/>
                <w:sz w:val="24"/>
                <w:szCs w:val="24"/>
              </w:rPr>
              <w:t xml:space="preserve"> </w:t>
            </w:r>
            <w:r w:rsidRPr="00195C84">
              <w:rPr>
                <w:rFonts w:ascii="Times New Roman" w:hAnsi="Times New Roman" w:cs="Times New Roman"/>
                <w:b/>
                <w:sz w:val="24"/>
                <w:szCs w:val="24"/>
              </w:rPr>
              <w:t>-</w:t>
            </w:r>
            <w:r w:rsidR="00416F3A" w:rsidRPr="00195C84">
              <w:rPr>
                <w:rFonts w:ascii="Times New Roman" w:hAnsi="Times New Roman" w:cs="Times New Roman"/>
                <w:b/>
                <w:sz w:val="24"/>
                <w:szCs w:val="24"/>
              </w:rPr>
              <w:t xml:space="preserve"> </w:t>
            </w:r>
            <w:r w:rsidRPr="00195C84">
              <w:rPr>
                <w:rFonts w:ascii="Times New Roman" w:hAnsi="Times New Roman" w:cs="Times New Roman"/>
                <w:b/>
                <w:sz w:val="24"/>
                <w:szCs w:val="24"/>
              </w:rPr>
              <w:t>наберёшь кузовок (12 ч)</w:t>
            </w:r>
          </w:p>
        </w:tc>
      </w:tr>
      <w:tr w:rsidR="00DB2D8D" w:rsidRPr="00195C84" w:rsidTr="00043D10">
        <w:trPr>
          <w:trHeight w:val="147"/>
        </w:trPr>
        <w:tc>
          <w:tcPr>
            <w:tcW w:w="710" w:type="dxa"/>
            <w:tcBorders>
              <w:left w:val="single" w:sz="4" w:space="0" w:color="000000"/>
              <w:bottom w:val="single" w:sz="4" w:space="0" w:color="000000"/>
            </w:tcBorders>
          </w:tcPr>
          <w:p w:rsidR="00A53DF1"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109</w:t>
            </w:r>
          </w:p>
        </w:tc>
        <w:tc>
          <w:tcPr>
            <w:tcW w:w="1559" w:type="dxa"/>
            <w:tcBorders>
              <w:left w:val="single" w:sz="4" w:space="0" w:color="000000"/>
              <w:bottom w:val="single" w:sz="4" w:space="0" w:color="000000"/>
            </w:tcBorders>
            <w:shd w:val="clear" w:color="auto" w:fill="auto"/>
          </w:tcPr>
          <w:p w:rsidR="00A53DF1" w:rsidRPr="00195C84" w:rsidRDefault="00A53DF1"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Знакомство с названием раздела.</w:t>
            </w:r>
          </w:p>
        </w:tc>
        <w:tc>
          <w:tcPr>
            <w:tcW w:w="1701" w:type="dxa"/>
            <w:tcBorders>
              <w:left w:val="single" w:sz="4" w:space="0" w:color="000000"/>
              <w:bottom w:val="single" w:sz="4" w:space="0" w:color="000000"/>
              <w:right w:val="single" w:sz="4" w:space="0" w:color="000000"/>
            </w:tcBorders>
          </w:tcPr>
          <w:p w:rsidR="00B43E87" w:rsidRPr="00B43E87" w:rsidRDefault="00B43E87" w:rsidP="00195C84">
            <w:pPr>
              <w:spacing w:after="0" w:line="240" w:lineRule="auto"/>
              <w:contextualSpacing/>
              <w:rPr>
                <w:rFonts w:ascii="Times New Roman" w:eastAsia="Calibri" w:hAnsi="Times New Roman" w:cs="Times New Roman"/>
                <w:sz w:val="24"/>
                <w:szCs w:val="24"/>
              </w:rPr>
            </w:pPr>
            <w:r w:rsidRPr="00B43E87">
              <w:rPr>
                <w:rFonts w:ascii="Times New Roman" w:eastAsia="Calibri" w:hAnsi="Times New Roman" w:cs="Times New Roman"/>
                <w:sz w:val="24"/>
                <w:szCs w:val="24"/>
              </w:rPr>
              <w:t>Почему дал</w:t>
            </w:r>
            <w:r w:rsidRPr="00195C84">
              <w:rPr>
                <w:rFonts w:ascii="Times New Roman" w:eastAsia="Calibri" w:hAnsi="Times New Roman" w:cs="Times New Roman"/>
                <w:sz w:val="24"/>
                <w:szCs w:val="24"/>
              </w:rPr>
              <w:t>и</w:t>
            </w:r>
            <w:r w:rsidRPr="00B43E87">
              <w:rPr>
                <w:rFonts w:ascii="Times New Roman" w:eastAsia="Calibri" w:hAnsi="Times New Roman" w:cs="Times New Roman"/>
                <w:sz w:val="24"/>
                <w:szCs w:val="24"/>
              </w:rPr>
              <w:t xml:space="preserve"> название </w:t>
            </w:r>
            <w:r w:rsidRPr="00195C84">
              <w:rPr>
                <w:rFonts w:ascii="Times New Roman" w:eastAsia="Calibri" w:hAnsi="Times New Roman" w:cs="Times New Roman"/>
                <w:sz w:val="24"/>
                <w:szCs w:val="24"/>
              </w:rPr>
              <w:t xml:space="preserve">этому </w:t>
            </w:r>
            <w:r w:rsidRPr="00B43E87">
              <w:rPr>
                <w:rFonts w:ascii="Times New Roman" w:eastAsia="Calibri" w:hAnsi="Times New Roman" w:cs="Times New Roman"/>
                <w:sz w:val="24"/>
                <w:szCs w:val="24"/>
              </w:rPr>
              <w:t>ра</w:t>
            </w:r>
            <w:r w:rsidRPr="00195C84">
              <w:rPr>
                <w:rFonts w:ascii="Times New Roman" w:eastAsia="Calibri" w:hAnsi="Times New Roman" w:cs="Times New Roman"/>
                <w:sz w:val="24"/>
                <w:szCs w:val="24"/>
              </w:rPr>
              <w:t xml:space="preserve">зделу </w:t>
            </w:r>
            <w:r w:rsidRPr="00B43E87">
              <w:rPr>
                <w:rFonts w:ascii="Times New Roman" w:eastAsia="Calibri" w:hAnsi="Times New Roman" w:cs="Times New Roman"/>
                <w:sz w:val="24"/>
                <w:szCs w:val="24"/>
              </w:rPr>
              <w:t xml:space="preserve"> пословицей?</w:t>
            </w:r>
          </w:p>
          <w:p w:rsidR="00A53DF1" w:rsidRPr="00195C84" w:rsidRDefault="00A53DF1"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A53DF1"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E4741A">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A53DF1"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6A79C4" w:rsidRPr="00195C84">
              <w:rPr>
                <w:rFonts w:ascii="Times New Roman" w:eastAsia="Times New Roman" w:hAnsi="Times New Roman" w:cs="Times New Roman"/>
                <w:kern w:val="1"/>
                <w:sz w:val="24"/>
                <w:szCs w:val="24"/>
              </w:rPr>
              <w:t>спользование различных способов поиска учебной ин</w:t>
            </w:r>
            <w:r w:rsidR="006A79C4"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6A79C4" w:rsidRPr="00195C84">
              <w:rPr>
                <w:rFonts w:ascii="Times New Roman" w:eastAsia="Times New Roman" w:hAnsi="Times New Roman" w:cs="Times New Roman"/>
                <w:kern w:val="1"/>
                <w:sz w:val="24"/>
                <w:szCs w:val="24"/>
              </w:rPr>
              <w:softHyphen/>
              <w:t>претации информации в 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left w:val="single" w:sz="4" w:space="0" w:color="000000"/>
              <w:bottom w:val="single" w:sz="4" w:space="0" w:color="000000"/>
            </w:tcBorders>
            <w:shd w:val="clear" w:color="auto" w:fill="auto"/>
          </w:tcPr>
          <w:p w:rsidR="00A53DF1" w:rsidRPr="00195C84" w:rsidRDefault="00E4741A"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Р</w:t>
            </w:r>
            <w:r w:rsidR="006A79C4" w:rsidRPr="00195C84">
              <w:rPr>
                <w:rFonts w:ascii="Times New Roman" w:eastAsia="Times New Roman" w:hAnsi="Times New Roman" w:cs="Times New Roman"/>
                <w:kern w:val="1"/>
                <w:sz w:val="24"/>
                <w:szCs w:val="24"/>
              </w:rPr>
              <w:t xml:space="preserve">азвитие навыков сотрудничества </w:t>
            </w:r>
            <w:proofErr w:type="gramStart"/>
            <w:r w:rsidR="006A79C4" w:rsidRPr="00195C84">
              <w:rPr>
                <w:rFonts w:ascii="Times New Roman" w:eastAsia="Times New Roman" w:hAnsi="Times New Roman" w:cs="Times New Roman"/>
                <w:kern w:val="1"/>
                <w:sz w:val="24"/>
                <w:szCs w:val="24"/>
              </w:rPr>
              <w:t>со</w:t>
            </w:r>
            <w:proofErr w:type="gramEnd"/>
            <w:r w:rsidR="006A79C4" w:rsidRPr="00195C84">
              <w:rPr>
                <w:rFonts w:ascii="Times New Roman" w:eastAsia="Times New Roman" w:hAnsi="Times New Roman" w:cs="Times New Roman"/>
                <w:kern w:val="1"/>
                <w:sz w:val="24"/>
                <w:szCs w:val="24"/>
              </w:rPr>
              <w:t xml:space="preserve"> взрослыми и сверст</w:t>
            </w:r>
            <w:r w:rsidR="006A79C4"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6A79C4"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6A79C4"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sidR="006A1564">
              <w:rPr>
                <w:rFonts w:ascii="Times New Roman" w:eastAsia="Times New Roman" w:hAnsi="Times New Roman" w:cs="Times New Roman"/>
                <w:kern w:val="1"/>
                <w:sz w:val="24"/>
                <w:szCs w:val="24"/>
              </w:rPr>
              <w:t>ми, осмысливать поступки героев.</w:t>
            </w:r>
          </w:p>
        </w:tc>
        <w:tc>
          <w:tcPr>
            <w:tcW w:w="2126" w:type="dxa"/>
            <w:tcBorders>
              <w:left w:val="single" w:sz="4" w:space="0" w:color="000000"/>
              <w:bottom w:val="single" w:sz="4" w:space="0" w:color="000000"/>
            </w:tcBorders>
            <w:shd w:val="clear" w:color="auto" w:fill="auto"/>
          </w:tcPr>
          <w:p w:rsidR="00A53DF1"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A53DF1"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A53DF1" w:rsidRPr="00195C84" w:rsidRDefault="00A53DF1"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A53DF1"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Подготовить рассказ о своём друге.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110</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Б. Шергин «Собирай по ягодке</w:t>
            </w:r>
            <w:r w:rsidR="00383405">
              <w:rPr>
                <w:rFonts w:ascii="Times New Roman" w:hAnsi="Times New Roman" w:cs="Times New Roman"/>
                <w:sz w:val="24"/>
                <w:szCs w:val="24"/>
              </w:rPr>
              <w:t xml:space="preserve"> </w:t>
            </w:r>
            <w:proofErr w:type="gramStart"/>
            <w:r w:rsidRPr="00195C84">
              <w:rPr>
                <w:rFonts w:ascii="Times New Roman" w:hAnsi="Times New Roman" w:cs="Times New Roman"/>
                <w:sz w:val="24"/>
                <w:szCs w:val="24"/>
              </w:rPr>
              <w:t>-н</w:t>
            </w:r>
            <w:proofErr w:type="gramEnd"/>
            <w:r w:rsidRPr="00195C84">
              <w:rPr>
                <w:rFonts w:ascii="Times New Roman" w:hAnsi="Times New Roman" w:cs="Times New Roman"/>
                <w:sz w:val="24"/>
                <w:szCs w:val="24"/>
              </w:rPr>
              <w:t>аберёшь кузовок». Особенность заголовка произведения.</w:t>
            </w:r>
          </w:p>
        </w:tc>
        <w:tc>
          <w:tcPr>
            <w:tcW w:w="1701" w:type="dxa"/>
            <w:tcBorders>
              <w:left w:val="single" w:sz="4" w:space="0" w:color="000000"/>
              <w:bottom w:val="single" w:sz="4" w:space="0" w:color="000000"/>
              <w:right w:val="single" w:sz="4" w:space="0" w:color="000000"/>
            </w:tcBorders>
          </w:tcPr>
          <w:p w:rsidR="00B43E87" w:rsidRPr="00B43E87" w:rsidRDefault="00B43E87" w:rsidP="00195C84">
            <w:pPr>
              <w:spacing w:after="0" w:line="240" w:lineRule="auto"/>
              <w:contextualSpacing/>
              <w:rPr>
                <w:rFonts w:ascii="Times New Roman" w:eastAsia="Calibri" w:hAnsi="Times New Roman" w:cs="Times New Roman"/>
                <w:sz w:val="24"/>
                <w:szCs w:val="24"/>
              </w:rPr>
            </w:pPr>
            <w:r w:rsidRPr="00B43E87">
              <w:rPr>
                <w:rFonts w:ascii="Times New Roman" w:eastAsia="Calibri" w:hAnsi="Times New Roman" w:cs="Times New Roman"/>
                <w:sz w:val="24"/>
                <w:szCs w:val="24"/>
              </w:rPr>
              <w:t>Почему автор дал название своему рассказу пословицей?</w:t>
            </w:r>
          </w:p>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Как вы понимаете эту пословицу? Какие пословицы </w:t>
            </w:r>
            <w:r w:rsidRPr="00195C84">
              <w:rPr>
                <w:rFonts w:ascii="Times New Roman" w:eastAsia="Calibri" w:hAnsi="Times New Roman" w:cs="Times New Roman"/>
                <w:sz w:val="24"/>
                <w:szCs w:val="24"/>
              </w:rPr>
              <w:lastRenderedPageBreak/>
              <w:t>встретились в тексте и каково их значение?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создавать небольшой устный текст на </w:t>
            </w:r>
            <w:r w:rsidRPr="00195C84">
              <w:rPr>
                <w:rFonts w:ascii="Times New Roman" w:eastAsia="Andale Sans UI" w:hAnsi="Times New Roman" w:cs="Times New Roman"/>
                <w:kern w:val="1"/>
                <w:sz w:val="24"/>
                <w:szCs w:val="24"/>
              </w:rPr>
              <w:lastRenderedPageBreak/>
              <w:t>заданную тему</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И</w:t>
            </w:r>
            <w:r w:rsidR="00043D10" w:rsidRPr="00195C84">
              <w:rPr>
                <w:rFonts w:ascii="Times New Roman" w:eastAsia="Times New Roman" w:hAnsi="Times New Roman" w:cs="Times New Roman"/>
                <w:kern w:val="1"/>
                <w:sz w:val="24"/>
                <w:szCs w:val="24"/>
              </w:rPr>
              <w:t>спользование различных способов поиска учебной ин</w:t>
            </w:r>
            <w:r w:rsidR="00043D10"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043D10" w:rsidRPr="00195C84">
              <w:rPr>
                <w:rFonts w:ascii="Times New Roman" w:eastAsia="Times New Roman" w:hAnsi="Times New Roman" w:cs="Times New Roman"/>
                <w:kern w:val="1"/>
                <w:sz w:val="24"/>
                <w:szCs w:val="24"/>
              </w:rPr>
              <w:softHyphen/>
              <w:t xml:space="preserve">претации информации в </w:t>
            </w:r>
            <w:r w:rsidR="00043D10" w:rsidRPr="00195C84">
              <w:rPr>
                <w:rFonts w:ascii="Times New Roman" w:eastAsia="Times New Roman" w:hAnsi="Times New Roman" w:cs="Times New Roman"/>
                <w:kern w:val="1"/>
                <w:sz w:val="24"/>
                <w:szCs w:val="24"/>
              </w:rPr>
              <w:lastRenderedPageBreak/>
              <w:t>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 xml:space="preserve">азвитие навыков сотрудничества </w:t>
            </w:r>
            <w:proofErr w:type="gramStart"/>
            <w:r w:rsidR="00043D10" w:rsidRPr="00195C84">
              <w:rPr>
                <w:rFonts w:ascii="Times New Roman" w:eastAsia="Times New Roman" w:hAnsi="Times New Roman" w:cs="Times New Roman"/>
                <w:kern w:val="1"/>
                <w:sz w:val="24"/>
                <w:szCs w:val="24"/>
              </w:rPr>
              <w:t>со</w:t>
            </w:r>
            <w:proofErr w:type="gramEnd"/>
            <w:r w:rsidR="00043D10" w:rsidRPr="00195C84">
              <w:rPr>
                <w:rFonts w:ascii="Times New Roman" w:eastAsia="Times New Roman" w:hAnsi="Times New Roman" w:cs="Times New Roman"/>
                <w:kern w:val="1"/>
                <w:sz w:val="24"/>
                <w:szCs w:val="24"/>
              </w:rPr>
              <w:t xml:space="preserve">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 xml:space="preserve">фликтов и находить выходы </w:t>
            </w:r>
            <w:r w:rsidR="00043D10" w:rsidRPr="00195C84">
              <w:rPr>
                <w:rFonts w:ascii="Times New Roman" w:eastAsia="Times New Roman" w:hAnsi="Times New Roman" w:cs="Times New Roman"/>
                <w:kern w:val="1"/>
                <w:sz w:val="24"/>
                <w:szCs w:val="24"/>
              </w:rPr>
              <w:lastRenderedPageBreak/>
              <w:t>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lastRenderedPageBreak/>
              <w:t xml:space="preserve">Сравнивать самостоятельно прочитанный текст (художественный, научно-популярный, учебный) определять особенности </w:t>
            </w:r>
            <w:r w:rsidRPr="00195C84">
              <w:rPr>
                <w:rFonts w:ascii="Times New Roman" w:eastAsia="Times New Roman" w:hAnsi="Times New Roman" w:cs="Times New Roman"/>
                <w:kern w:val="1"/>
                <w:sz w:val="24"/>
                <w:szCs w:val="24"/>
                <w:lang w:eastAsia="ar-SA"/>
              </w:rPr>
              <w:lastRenderedPageBreak/>
              <w:t>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Составить рассказ о бабушке по произведению Б. Шергина.</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111</w:t>
            </w:r>
          </w:p>
        </w:tc>
        <w:tc>
          <w:tcPr>
            <w:tcW w:w="1559"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eastAsia="Times New Roman" w:hAnsi="Times New Roman" w:cs="Times New Roman"/>
                <w:kern w:val="1"/>
                <w:sz w:val="24"/>
                <w:szCs w:val="24"/>
                <w:lang w:eastAsia="ar-SA"/>
              </w:rPr>
              <w:t>А. П. Платонов «Цветок на земле»</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Почему автор так озаглавил свой рассказ? </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proofErr w:type="gramStart"/>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навыками смыслового чтения текстов в соот</w:t>
            </w:r>
            <w:r w:rsidR="00043D10" w:rsidRPr="00195C84">
              <w:rPr>
                <w:rFonts w:ascii="Times New Roman" w:eastAsia="Times New Roman" w:hAnsi="Times New Roman" w:cs="Times New Roman"/>
                <w:kern w:val="1"/>
                <w:sz w:val="24"/>
                <w:szCs w:val="24"/>
              </w:rPr>
              <w:softHyphen/>
              <w:t>ветствии с целями и задачами, осознанного построения речевого высказывания в соответствии с задачами коммуникации и со</w:t>
            </w:r>
            <w:r w:rsidR="00043D10" w:rsidRPr="00195C84">
              <w:rPr>
                <w:rFonts w:ascii="Times New Roman" w:eastAsia="Times New Roman" w:hAnsi="Times New Roman" w:cs="Times New Roman"/>
                <w:kern w:val="1"/>
                <w:sz w:val="24"/>
                <w:szCs w:val="24"/>
              </w:rPr>
              <w:softHyphen/>
              <w:t>ставления текст</w:t>
            </w:r>
            <w:r>
              <w:rPr>
                <w:rFonts w:ascii="Times New Roman" w:eastAsia="Times New Roman" w:hAnsi="Times New Roman" w:cs="Times New Roman"/>
                <w:kern w:val="1"/>
                <w:sz w:val="24"/>
                <w:szCs w:val="24"/>
              </w:rPr>
              <w:t>ов в устной и письменной формах.</w:t>
            </w:r>
            <w:proofErr w:type="gramEnd"/>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Н</w:t>
            </w:r>
            <w:r w:rsidR="00043D10"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нарисовать иллюстрацию.</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112</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А. Платонов «Цветок на земле».</w:t>
            </w:r>
          </w:p>
        </w:tc>
        <w:tc>
          <w:tcPr>
            <w:tcW w:w="1701" w:type="dxa"/>
            <w:tcBorders>
              <w:left w:val="single" w:sz="4" w:space="0" w:color="000000"/>
              <w:bottom w:val="single" w:sz="4" w:space="0" w:color="000000"/>
              <w:right w:val="single" w:sz="4" w:space="0" w:color="000000"/>
            </w:tcBorders>
          </w:tcPr>
          <w:p w:rsidR="00043D10" w:rsidRPr="00195C84" w:rsidRDefault="00DB3FC3"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Pr>
                <w:rFonts w:ascii="Times New Roman" w:eastAsia="Calibri" w:hAnsi="Times New Roman" w:cs="Times New Roman"/>
                <w:sz w:val="24"/>
                <w:szCs w:val="24"/>
              </w:rPr>
              <w:t>Как в</w:t>
            </w:r>
            <w:r w:rsidR="00B43E87" w:rsidRPr="00195C84">
              <w:rPr>
                <w:rFonts w:ascii="Times New Roman" w:eastAsia="Calibri" w:hAnsi="Times New Roman" w:cs="Times New Roman"/>
                <w:sz w:val="24"/>
                <w:szCs w:val="24"/>
              </w:rPr>
              <w:t>ы понимаете название рассказа?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читать осознанно текст </w:t>
            </w:r>
            <w:r w:rsidRPr="00195C84">
              <w:rPr>
                <w:rFonts w:ascii="Times New Roman" w:eastAsia="Andale Sans UI" w:hAnsi="Times New Roman" w:cs="Times New Roman"/>
                <w:kern w:val="1"/>
                <w:sz w:val="24"/>
                <w:szCs w:val="24"/>
              </w:rPr>
              <w:lastRenderedPageBreak/>
              <w:t>художественного произведения</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логическими действиями сравнения, анализа, синтеза, обобщения, </w:t>
            </w:r>
            <w:r w:rsidR="00043D10" w:rsidRPr="00195C84">
              <w:rPr>
                <w:rFonts w:ascii="Times New Roman" w:eastAsia="Times New Roman" w:hAnsi="Times New Roman" w:cs="Times New Roman"/>
                <w:kern w:val="1"/>
                <w:sz w:val="24"/>
                <w:szCs w:val="24"/>
              </w:rPr>
              <w:lastRenderedPageBreak/>
              <w:t>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043D10" w:rsidRPr="00195C84">
              <w:rPr>
                <w:rFonts w:ascii="Times New Roman" w:eastAsia="Times New Roman" w:hAnsi="Times New Roman" w:cs="Times New Roman"/>
                <w:kern w:val="1"/>
                <w:sz w:val="24"/>
                <w:szCs w:val="24"/>
              </w:rPr>
              <w:lastRenderedPageBreak/>
              <w:t>гуманистических</w:t>
            </w:r>
            <w:proofErr w:type="gramEnd"/>
            <w:r w:rsidR="00043D10" w:rsidRPr="00195C84">
              <w:rPr>
                <w:rFonts w:ascii="Times New Roman" w:eastAsia="Times New Roman" w:hAnsi="Times New Roman" w:cs="Times New Roman"/>
                <w:kern w:val="1"/>
                <w:sz w:val="24"/>
                <w:szCs w:val="24"/>
              </w:rPr>
              <w:t xml:space="preserve">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Наблюдать: проводить разметку текста, определять логические ударения, слова </w:t>
            </w:r>
            <w:r w:rsidRPr="00195C84">
              <w:rPr>
                <w:rFonts w:ascii="Times New Roman" w:eastAsia="Times New Roman" w:hAnsi="Times New Roman" w:cs="Times New Roman"/>
                <w:kern w:val="1"/>
                <w:sz w:val="24"/>
                <w:szCs w:val="24"/>
                <w:lang w:eastAsia="ar-SA"/>
              </w:rPr>
              <w:lastRenderedPageBreak/>
              <w:t>для выделения голосом, паузы – логические и психологические с помощью учителя и самостоятельно.</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Перечитать рассказ «</w:t>
            </w:r>
            <w:proofErr w:type="spellStart"/>
            <w:r>
              <w:rPr>
                <w:rFonts w:ascii="Times New Roman" w:hAnsi="Times New Roman" w:cs="Times New Roman"/>
                <w:sz w:val="24"/>
                <w:szCs w:val="24"/>
              </w:rPr>
              <w:t>Филипок</w:t>
            </w:r>
            <w:proofErr w:type="spellEnd"/>
            <w:r>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113</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А. Платонов «Ещё мама».</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Почему автор так озаглавил свой </w:t>
            </w:r>
            <w:r w:rsidR="00DB3FC3">
              <w:rPr>
                <w:rFonts w:ascii="Times New Roman" w:eastAsia="Calibri" w:hAnsi="Times New Roman" w:cs="Times New Roman"/>
                <w:sz w:val="24"/>
                <w:szCs w:val="24"/>
              </w:rPr>
              <w:t>рассказ? Как в</w:t>
            </w:r>
            <w:r w:rsidRPr="00195C84">
              <w:rPr>
                <w:rFonts w:ascii="Times New Roman" w:eastAsia="Calibri" w:hAnsi="Times New Roman" w:cs="Times New Roman"/>
                <w:sz w:val="24"/>
                <w:szCs w:val="24"/>
              </w:rPr>
              <w:t>ы его понимаете?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6A1564">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знавать различные точки зрения и право каждого иметь и излагать 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sidR="00043D10" w:rsidRPr="00195C84">
              <w:rPr>
                <w:rFonts w:ascii="Times New Roman" w:eastAsia="Times New Roman" w:hAnsi="Times New Roman" w:cs="Times New Roman"/>
                <w:kern w:val="1"/>
                <w:sz w:val="24"/>
                <w:szCs w:val="24"/>
              </w:rPr>
              <w:t>оценку событий</w:t>
            </w:r>
            <w:r>
              <w:rPr>
                <w:rFonts w:ascii="Times New Roman" w:eastAsia="Times New Roman" w:hAnsi="Times New Roman" w:cs="Times New Roman"/>
                <w:kern w:val="1"/>
                <w:sz w:val="24"/>
                <w:szCs w:val="24"/>
              </w:rPr>
              <w:t>.</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val="en-US" w:eastAsia="ar-SA"/>
              </w:rPr>
            </w:pPr>
            <w:r w:rsidRPr="00195C84">
              <w:rPr>
                <w:rFonts w:ascii="Times New Roman" w:eastAsia="Times New Roman" w:hAnsi="Times New Roman" w:cs="Times New Roman"/>
                <w:kern w:val="1"/>
                <w:sz w:val="24"/>
                <w:szCs w:val="24"/>
                <w:lang w:eastAsia="ar-SA"/>
              </w:rPr>
              <w:t xml:space="preserve">Составлять план текста: делить текст на части, 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фрагменту текста.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114</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А. Платонов «Ещё мама».</w:t>
            </w:r>
          </w:p>
        </w:tc>
        <w:tc>
          <w:tcPr>
            <w:tcW w:w="1701" w:type="dxa"/>
            <w:tcBorders>
              <w:left w:val="single" w:sz="4" w:space="0" w:color="000000"/>
              <w:bottom w:val="single" w:sz="4" w:space="0" w:color="000000"/>
              <w:right w:val="single" w:sz="4" w:space="0" w:color="000000"/>
            </w:tcBorders>
          </w:tcPr>
          <w:p w:rsidR="00043D10" w:rsidRPr="004D2200" w:rsidRDefault="004D2200"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4D2200">
              <w:rPr>
                <w:rFonts w:ascii="Times New Roman" w:eastAsia="Andale Sans UI" w:hAnsi="Times New Roman" w:cs="Times New Roman"/>
                <w:bCs/>
                <w:iCs/>
                <w:kern w:val="1"/>
                <w:sz w:val="24"/>
                <w:szCs w:val="24"/>
              </w:rPr>
              <w:t>Ч</w:t>
            </w:r>
            <w:r>
              <w:rPr>
                <w:rFonts w:ascii="Times New Roman" w:eastAsia="Andale Sans UI" w:hAnsi="Times New Roman" w:cs="Times New Roman"/>
                <w:bCs/>
                <w:iCs/>
                <w:kern w:val="1"/>
                <w:sz w:val="24"/>
                <w:szCs w:val="24"/>
              </w:rPr>
              <w:t>ему научил вас этот рассказ?</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У</w:t>
            </w:r>
            <w:r w:rsidR="00043D10" w:rsidRPr="00195C84">
              <w:rPr>
                <w:rFonts w:ascii="Times New Roman" w:eastAsia="Times New Roman" w:hAnsi="Times New Roman" w:cs="Times New Roman"/>
                <w:kern w:val="1"/>
                <w:sz w:val="24"/>
                <w:szCs w:val="24"/>
              </w:rPr>
              <w:t>мение договариваться о распределении ролей в совмест</w:t>
            </w:r>
            <w:r w:rsidR="00043D10" w:rsidRPr="00195C84">
              <w:rPr>
                <w:rFonts w:ascii="Times New Roman" w:eastAsia="Times New Roman" w:hAnsi="Times New Roman" w:cs="Times New Roman"/>
                <w:kern w:val="1"/>
                <w:sz w:val="24"/>
                <w:szCs w:val="24"/>
              </w:rPr>
              <w:softHyphen/>
              <w:t>ной деятельности, осуществлять взаимный контроль в совмест</w:t>
            </w:r>
            <w:r w:rsidR="00043D10" w:rsidRPr="00195C84">
              <w:rPr>
                <w:rFonts w:ascii="Times New Roman" w:eastAsia="Times New Roman" w:hAnsi="Times New Roman" w:cs="Times New Roman"/>
                <w:kern w:val="1"/>
                <w:sz w:val="24"/>
                <w:szCs w:val="24"/>
              </w:rPr>
              <w:softHyphen/>
              <w:t xml:space="preserve">ной деятельности, общей цели и путей её достижения, </w:t>
            </w:r>
            <w:r w:rsidR="00043D10" w:rsidRPr="00195C84">
              <w:rPr>
                <w:rFonts w:ascii="Times New Roman" w:eastAsia="Times New Roman" w:hAnsi="Times New Roman" w:cs="Times New Roman"/>
                <w:kern w:val="1"/>
                <w:sz w:val="24"/>
                <w:szCs w:val="24"/>
              </w:rPr>
              <w:lastRenderedPageBreak/>
              <w:t>осмыс</w:t>
            </w:r>
            <w:r w:rsidR="00043D10"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 xml:space="preserve">дений художественной </w:t>
            </w:r>
            <w:r>
              <w:rPr>
                <w:rFonts w:ascii="Times New Roman" w:eastAsia="Times New Roman" w:hAnsi="Times New Roman" w:cs="Times New Roman"/>
                <w:kern w:val="1"/>
                <w:sz w:val="24"/>
                <w:szCs w:val="24"/>
              </w:rPr>
              <w:lastRenderedPageBreak/>
              <w:t>литературы.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Анализировать соответствие темы пословице; выбирать пословицу, отражающую главную мысль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E1152F">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E1152F">
            <w:pPr>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Придумать продолжение.</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115</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М. Зощенко «Золотые слова».</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Как вы думаете, о чем рассказ? Почему автор выбрал именно такое название?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конструктивно разрешать конфликты посред</w:t>
            </w:r>
            <w:r w:rsidR="00043D10"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t>ционально-нравственной отзывчивости, понимания и 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val="en-US" w:eastAsia="ar-SA"/>
              </w:rPr>
            </w:pPr>
            <w:r w:rsidRPr="00195C84">
              <w:rPr>
                <w:rFonts w:ascii="Times New Roman" w:eastAsia="Times New Roman" w:hAnsi="Times New Roman" w:cs="Times New Roman"/>
                <w:kern w:val="1"/>
                <w:sz w:val="24"/>
                <w:szCs w:val="24"/>
                <w:lang w:eastAsia="ar-SA"/>
              </w:rPr>
              <w:t xml:space="preserve">Составлять план текста: делить текст на части, 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фрагменту текста.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Составить краткий пересказ текста.</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116</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М. Зощенко «Великие путешественники».</w:t>
            </w:r>
          </w:p>
        </w:tc>
        <w:tc>
          <w:tcPr>
            <w:tcW w:w="1701" w:type="dxa"/>
            <w:tcBorders>
              <w:left w:val="single" w:sz="4" w:space="0" w:color="000000"/>
              <w:bottom w:val="single" w:sz="4" w:space="0" w:color="000000"/>
              <w:right w:val="single" w:sz="4" w:space="0" w:color="000000"/>
            </w:tcBorders>
          </w:tcPr>
          <w:p w:rsidR="00B43E87" w:rsidRPr="00B43E87" w:rsidRDefault="00B43E87" w:rsidP="00195C84">
            <w:pPr>
              <w:spacing w:after="0" w:line="240" w:lineRule="auto"/>
              <w:contextualSpacing/>
              <w:rPr>
                <w:rFonts w:ascii="Times New Roman" w:eastAsia="Calibri" w:hAnsi="Times New Roman" w:cs="Times New Roman"/>
                <w:sz w:val="24"/>
                <w:szCs w:val="24"/>
              </w:rPr>
            </w:pPr>
            <w:r w:rsidRPr="00B43E87">
              <w:rPr>
                <w:rFonts w:ascii="Times New Roman" w:eastAsia="Calibri" w:hAnsi="Times New Roman" w:cs="Times New Roman"/>
                <w:sz w:val="24"/>
                <w:szCs w:val="24"/>
              </w:rPr>
              <w:t>Почему автор назвал ребят «Великими путешественниками»?</w:t>
            </w:r>
          </w:p>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По каким признакам можно назвать этот рассказ юмористическим? Почему?</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выразительно читать произведения наизусть</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способностью принимать и сохранять цели и задачи учебной деятельности, </w:t>
            </w:r>
            <w:r>
              <w:rPr>
                <w:rFonts w:ascii="Times New Roman" w:eastAsia="Times New Roman" w:hAnsi="Times New Roman" w:cs="Times New Roman"/>
                <w:kern w:val="1"/>
                <w:sz w:val="24"/>
                <w:szCs w:val="24"/>
              </w:rPr>
              <w:t>поиска средств её осуществления.</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043D10"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Читать по ролям: выбирать фрагмент для чтения по ролям, распределять роли, отбирать выразительные средства (тон, темп, интонация), раскрывающие особенности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B51BF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Краткий пересказ  без прямой речи,  нарисовать иллюстрацию.</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117</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Н. Носов «Федина задача».</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Calibri" w:hAnsi="Times New Roman" w:cs="Times New Roman"/>
                <w:sz w:val="24"/>
                <w:szCs w:val="24"/>
              </w:rPr>
              <w:t xml:space="preserve">Можно ли этот рассказ назвать </w:t>
            </w:r>
            <w:r w:rsidRPr="00195C84">
              <w:rPr>
                <w:rFonts w:ascii="Times New Roman" w:eastAsia="Calibri" w:hAnsi="Times New Roman" w:cs="Times New Roman"/>
                <w:sz w:val="24"/>
                <w:szCs w:val="24"/>
              </w:rPr>
              <w:lastRenderedPageBreak/>
              <w:t>юмористическим? Почему? Определи особенности юмористического рассказа. Почему автор дал такое название рассказу?</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lastRenderedPageBreak/>
              <w:t xml:space="preserve">Участие в диалоге при обсуждении произведения. </w:t>
            </w:r>
            <w:r w:rsidRPr="00195C84">
              <w:rPr>
                <w:rFonts w:ascii="Times New Roman" w:eastAsia="Andale Sans UI" w:hAnsi="Times New Roman" w:cs="Times New Roman"/>
                <w:kern w:val="1"/>
                <w:sz w:val="24"/>
                <w:szCs w:val="24"/>
              </w:rPr>
              <w:lastRenderedPageBreak/>
              <w:t xml:space="preserve">Выражение личного отношения к </w:t>
            </w:r>
            <w:proofErr w:type="gramStart"/>
            <w:r w:rsidRPr="00195C84">
              <w:rPr>
                <w:rFonts w:ascii="Times New Roman" w:eastAsia="Andale Sans UI" w:hAnsi="Times New Roman" w:cs="Times New Roman"/>
                <w:kern w:val="1"/>
                <w:sz w:val="24"/>
                <w:szCs w:val="24"/>
              </w:rPr>
              <w:t>прочитанному</w:t>
            </w:r>
            <w:proofErr w:type="gramEnd"/>
            <w:r w:rsidRPr="00195C84">
              <w:rPr>
                <w:rFonts w:ascii="Times New Roman" w:eastAsia="Andale Sans UI" w:hAnsi="Times New Roman" w:cs="Times New Roman"/>
                <w:kern w:val="1"/>
                <w:sz w:val="24"/>
                <w:szCs w:val="24"/>
              </w:rPr>
              <w:t>, аргументация своей позиции с привлечением текста произведения</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uppressAutoHyphens/>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своение способами решения проблем </w:t>
            </w:r>
            <w:r w:rsidR="00043D10" w:rsidRPr="00195C84">
              <w:rPr>
                <w:rFonts w:ascii="Times New Roman" w:eastAsia="Times New Roman" w:hAnsi="Times New Roman" w:cs="Times New Roman"/>
                <w:kern w:val="1"/>
                <w:sz w:val="24"/>
                <w:szCs w:val="24"/>
              </w:rPr>
              <w:lastRenderedPageBreak/>
              <w:t>твор</w:t>
            </w:r>
            <w:r>
              <w:rPr>
                <w:rFonts w:ascii="Times New Roman" w:eastAsia="Times New Roman" w:hAnsi="Times New Roman" w:cs="Times New Roman"/>
                <w:kern w:val="1"/>
                <w:sz w:val="24"/>
                <w:szCs w:val="24"/>
              </w:rPr>
              <w:t>ческого и по</w:t>
            </w:r>
            <w:r>
              <w:rPr>
                <w:rFonts w:ascii="Times New Roman" w:eastAsia="Times New Roman" w:hAnsi="Times New Roman" w:cs="Times New Roman"/>
                <w:kern w:val="1"/>
                <w:sz w:val="24"/>
                <w:szCs w:val="24"/>
              </w:rPr>
              <w:softHyphen/>
              <w:t>искового характера.</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 xml:space="preserve">владение начальными навыками </w:t>
            </w:r>
            <w:r w:rsidR="00043D10" w:rsidRPr="00195C84">
              <w:rPr>
                <w:rFonts w:ascii="Times New Roman" w:eastAsia="Times New Roman" w:hAnsi="Times New Roman" w:cs="Times New Roman"/>
                <w:kern w:val="1"/>
                <w:sz w:val="24"/>
                <w:szCs w:val="24"/>
              </w:rPr>
              <w:lastRenderedPageBreak/>
              <w:t xml:space="preserve">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Характеризовать текст: предполагать тему </w:t>
            </w:r>
            <w:r w:rsidRPr="00195C84">
              <w:rPr>
                <w:rFonts w:ascii="Times New Roman" w:eastAsia="Times New Roman" w:hAnsi="Times New Roman" w:cs="Times New Roman"/>
                <w:kern w:val="1"/>
                <w:sz w:val="24"/>
                <w:szCs w:val="24"/>
                <w:lang w:eastAsia="ar-SA"/>
              </w:rPr>
              <w:lastRenderedPageBreak/>
              <w:t>и содержание текста по заголовку, иллюстрациям, аннотации. Определять жанр, тему. Формулировать главную мысль текста, его частей.</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8165C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Выразительно читать</w:t>
            </w:r>
            <w:r w:rsidR="00B51BF1">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118</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Н. Носов «Телефон».</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Calibri" w:hAnsi="Times New Roman" w:cs="Times New Roman"/>
                <w:sz w:val="24"/>
                <w:szCs w:val="24"/>
              </w:rPr>
              <w:t>В чем особенность данного юмористического рассказа?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Пересказ текста. Умение ставить вопросы по содержанию </w:t>
            </w:r>
            <w:proofErr w:type="gramStart"/>
            <w:r w:rsidRPr="00195C84">
              <w:rPr>
                <w:rFonts w:ascii="Times New Roman" w:eastAsia="Andale Sans UI" w:hAnsi="Times New Roman" w:cs="Times New Roman"/>
                <w:kern w:val="1"/>
                <w:sz w:val="24"/>
                <w:szCs w:val="24"/>
              </w:rPr>
              <w:t>прочитанного</w:t>
            </w:r>
            <w:proofErr w:type="gramEnd"/>
            <w:r w:rsidRPr="00195C84">
              <w:rPr>
                <w:rFonts w:ascii="Times New Roman" w:eastAsia="Andale Sans UI" w:hAnsi="Times New Roman" w:cs="Times New Roman"/>
                <w:kern w:val="1"/>
                <w:sz w:val="24"/>
                <w:szCs w:val="24"/>
              </w:rPr>
              <w:t>, отвечать на них</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е способы достижения результата.</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П</w:t>
            </w:r>
            <w:r w:rsidR="00043D10" w:rsidRPr="00195C84">
              <w:rPr>
                <w:rFonts w:ascii="Times New Roman" w:eastAsia="Times New Roman" w:hAnsi="Times New Roman" w:cs="Times New Roman"/>
                <w:kern w:val="1"/>
                <w:sz w:val="24"/>
                <w:szCs w:val="24"/>
              </w:rPr>
              <w:t>ринятие и освоение социальной роли обучающегося, развитие мотивов учебной деятельности и формиров</w:t>
            </w:r>
            <w:r>
              <w:rPr>
                <w:rFonts w:ascii="Times New Roman" w:eastAsia="Times New Roman" w:hAnsi="Times New Roman" w:cs="Times New Roman"/>
                <w:kern w:val="1"/>
                <w:sz w:val="24"/>
                <w:szCs w:val="24"/>
              </w:rPr>
              <w:t>ание лич</w:t>
            </w:r>
            <w:r>
              <w:rPr>
                <w:rFonts w:ascii="Times New Roman" w:eastAsia="Times New Roman" w:hAnsi="Times New Roman" w:cs="Times New Roman"/>
                <w:kern w:val="1"/>
                <w:sz w:val="24"/>
                <w:szCs w:val="24"/>
              </w:rPr>
              <w:softHyphen/>
              <w:t>ностного смысла учения.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Читать по ролям: выбирать фрагмент для чтения по ролям, распределять роли, отбирать выразительные средства (тон, темп, интонация), раскрывающие особенности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8165C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Найти и принести рассказ Драгунского «Друга детства».</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119</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В. Драгунский «Друг детства».</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Calibri" w:hAnsi="Times New Roman" w:cs="Times New Roman"/>
                <w:sz w:val="24"/>
                <w:szCs w:val="24"/>
              </w:rPr>
              <w:t>В чем особенность данного юмористического рассказа?</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Построение небольшого монологического высказывания о произведении (героях, событиях)</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 xml:space="preserve">ормирование умения понимать причины успеха/неуспеха учебной деятельности и способности конструктивно </w:t>
            </w:r>
            <w:r w:rsidR="00043D10" w:rsidRPr="00195C84">
              <w:rPr>
                <w:rFonts w:ascii="Times New Roman" w:eastAsia="Times New Roman" w:hAnsi="Times New Roman" w:cs="Times New Roman"/>
                <w:kern w:val="1"/>
                <w:sz w:val="24"/>
                <w:szCs w:val="24"/>
              </w:rPr>
              <w:lastRenderedPageBreak/>
              <w:t>действ</w:t>
            </w:r>
            <w:r>
              <w:rPr>
                <w:rFonts w:ascii="Times New Roman" w:eastAsia="Times New Roman" w:hAnsi="Times New Roman" w:cs="Times New Roman"/>
                <w:kern w:val="1"/>
                <w:sz w:val="24"/>
                <w:szCs w:val="24"/>
              </w:rPr>
              <w:t>овать даже в ситуациях неуспеха.</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азвитие самостоятельности и личной ответственности за свои поступки на основе представлени</w:t>
            </w:r>
            <w:r>
              <w:rPr>
                <w:rFonts w:ascii="Times New Roman" w:eastAsia="Times New Roman" w:hAnsi="Times New Roman" w:cs="Times New Roman"/>
                <w:kern w:val="1"/>
                <w:sz w:val="24"/>
                <w:szCs w:val="24"/>
              </w:rPr>
              <w:t xml:space="preserve">й о нравственных </w:t>
            </w:r>
            <w:r>
              <w:rPr>
                <w:rFonts w:ascii="Times New Roman" w:eastAsia="Times New Roman" w:hAnsi="Times New Roman" w:cs="Times New Roman"/>
                <w:kern w:val="1"/>
                <w:sz w:val="24"/>
                <w:szCs w:val="24"/>
              </w:rPr>
              <w:lastRenderedPageBreak/>
              <w:t>нормах общения.</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Составлять план текста: делить текст на части, определять </w:t>
            </w:r>
            <w:proofErr w:type="spellStart"/>
            <w:r w:rsidRPr="00195C84">
              <w:rPr>
                <w:rFonts w:ascii="Times New Roman" w:eastAsia="Times New Roman" w:hAnsi="Times New Roman" w:cs="Times New Roman"/>
                <w:kern w:val="1"/>
                <w:sz w:val="24"/>
                <w:szCs w:val="24"/>
                <w:lang w:eastAsia="ar-SA"/>
              </w:rPr>
              <w:t>микротемы</w:t>
            </w:r>
            <w:proofErr w:type="spellEnd"/>
            <w:r w:rsidRPr="00195C84">
              <w:rPr>
                <w:rFonts w:ascii="Times New Roman" w:eastAsia="Times New Roman" w:hAnsi="Times New Roman" w:cs="Times New Roman"/>
                <w:kern w:val="1"/>
                <w:sz w:val="24"/>
                <w:szCs w:val="24"/>
                <w:lang w:eastAsia="ar-SA"/>
              </w:rPr>
              <w:t xml:space="preserve"> каждой части, озаглавливать их. Формулировать </w:t>
            </w:r>
            <w:r w:rsidRPr="00195C84">
              <w:rPr>
                <w:rFonts w:ascii="Times New Roman" w:eastAsia="Times New Roman" w:hAnsi="Times New Roman" w:cs="Times New Roman"/>
                <w:kern w:val="1"/>
                <w:sz w:val="24"/>
                <w:szCs w:val="24"/>
                <w:lang w:eastAsia="ar-SA"/>
              </w:rPr>
              <w:lastRenderedPageBreak/>
              <w:t>вопрос по фрагменту текста.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8165C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рассказ писатель из раздела.</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120</w:t>
            </w:r>
          </w:p>
        </w:tc>
        <w:tc>
          <w:tcPr>
            <w:tcW w:w="1559" w:type="dxa"/>
            <w:tcBorders>
              <w:left w:val="single" w:sz="4" w:space="0" w:color="000000"/>
              <w:bottom w:val="single" w:sz="4" w:space="0" w:color="000000"/>
            </w:tcBorders>
            <w:shd w:val="clear" w:color="auto" w:fill="auto"/>
          </w:tcPr>
          <w:p w:rsidR="00043D10" w:rsidRPr="00195C84" w:rsidRDefault="00A53DF1"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Урок-конкурс по разделу «Собирай по ягодке</w:t>
            </w:r>
            <w:r w:rsidR="00383405">
              <w:rPr>
                <w:rFonts w:ascii="Times New Roman" w:hAnsi="Times New Roman" w:cs="Times New Roman"/>
                <w:sz w:val="24"/>
                <w:szCs w:val="24"/>
              </w:rPr>
              <w:t xml:space="preserve"> </w:t>
            </w:r>
            <w:proofErr w:type="gramStart"/>
            <w:r w:rsidRPr="00195C84">
              <w:rPr>
                <w:rFonts w:ascii="Times New Roman" w:hAnsi="Times New Roman" w:cs="Times New Roman"/>
                <w:sz w:val="24"/>
                <w:szCs w:val="24"/>
              </w:rPr>
              <w:t>-н</w:t>
            </w:r>
            <w:proofErr w:type="gramEnd"/>
            <w:r w:rsidRPr="00195C84">
              <w:rPr>
                <w:rFonts w:ascii="Times New Roman" w:hAnsi="Times New Roman" w:cs="Times New Roman"/>
                <w:sz w:val="24"/>
                <w:szCs w:val="24"/>
              </w:rPr>
              <w:t>абер</w:t>
            </w:r>
            <w:r w:rsidR="00DB3FC3">
              <w:rPr>
                <w:rFonts w:ascii="Times New Roman" w:hAnsi="Times New Roman" w:cs="Times New Roman"/>
                <w:sz w:val="24"/>
                <w:szCs w:val="24"/>
              </w:rPr>
              <w:t xml:space="preserve">ёшь кузовок». Оценка достижений. </w:t>
            </w:r>
            <w:r w:rsidR="00043D10" w:rsidRPr="00195C84">
              <w:rPr>
                <w:rFonts w:ascii="Times New Roman" w:eastAsia="Times New Roman" w:hAnsi="Times New Roman" w:cs="Times New Roman"/>
                <w:kern w:val="1"/>
                <w:sz w:val="24"/>
                <w:szCs w:val="24"/>
                <w:lang w:eastAsia="ar-SA"/>
              </w:rPr>
              <w:t>Тест №11 по теме «Собирай по ягодке – наберёшь кузовок»</w:t>
            </w:r>
            <w:r w:rsidR="00383405">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B43E87" w:rsidRPr="00B43E87" w:rsidRDefault="00B43E87" w:rsidP="00195C84">
            <w:pPr>
              <w:spacing w:after="0" w:line="240" w:lineRule="auto"/>
              <w:contextualSpacing/>
              <w:rPr>
                <w:rFonts w:ascii="Times New Roman" w:eastAsia="Calibri" w:hAnsi="Times New Roman" w:cs="Times New Roman"/>
                <w:sz w:val="24"/>
                <w:szCs w:val="24"/>
              </w:rPr>
            </w:pPr>
            <w:r w:rsidRPr="00B43E87">
              <w:rPr>
                <w:rFonts w:ascii="Times New Roman" w:eastAsia="Calibri" w:hAnsi="Times New Roman" w:cs="Times New Roman"/>
                <w:sz w:val="24"/>
                <w:szCs w:val="24"/>
              </w:rPr>
              <w:t>Какие юмористические рассказы понравились больше всего?</w:t>
            </w:r>
          </w:p>
          <w:p w:rsidR="00B43E87" w:rsidRPr="00B43E87" w:rsidRDefault="00B43E87" w:rsidP="00195C84">
            <w:pPr>
              <w:spacing w:after="0" w:line="240" w:lineRule="auto"/>
              <w:contextualSpacing/>
              <w:rPr>
                <w:rFonts w:ascii="Times New Roman" w:eastAsia="Calibri" w:hAnsi="Times New Roman" w:cs="Times New Roman"/>
                <w:sz w:val="24"/>
                <w:szCs w:val="24"/>
              </w:rPr>
            </w:pPr>
            <w:r w:rsidRPr="00B43E87">
              <w:rPr>
                <w:rFonts w:ascii="Times New Roman" w:eastAsia="Calibri" w:hAnsi="Times New Roman" w:cs="Times New Roman"/>
                <w:sz w:val="24"/>
                <w:szCs w:val="24"/>
              </w:rPr>
              <w:t>В чем особенность таких рассказов?</w:t>
            </w:r>
          </w:p>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Кто является героями?</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6A1564">
              <w:rPr>
                <w:rFonts w:ascii="Times New Roman" w:eastAsia="Andale Sans UI" w:hAnsi="Times New Roman" w:cs="Times New Roman"/>
                <w:kern w:val="1"/>
                <w:sz w:val="24"/>
                <w:szCs w:val="24"/>
              </w:rPr>
              <w:t>делить текст на 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знаково-символических сре</w:t>
            </w:r>
            <w:proofErr w:type="gramStart"/>
            <w:r w:rsidR="00043D10" w:rsidRPr="00195C84">
              <w:rPr>
                <w:rFonts w:ascii="Times New Roman" w:eastAsia="Times New Roman" w:hAnsi="Times New Roman" w:cs="Times New Roman"/>
                <w:kern w:val="1"/>
                <w:sz w:val="24"/>
                <w:szCs w:val="24"/>
              </w:rPr>
              <w:t>дств пр</w:t>
            </w:r>
            <w:proofErr w:type="gramEnd"/>
            <w:r w:rsidR="00043D10" w:rsidRPr="00195C84">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t>дстав</w:t>
            </w:r>
            <w:r>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Р</w:t>
            </w:r>
            <w:r w:rsidR="00043D10" w:rsidRPr="00195C84">
              <w:rPr>
                <w:rFonts w:ascii="Times New Roman" w:eastAsia="Times New Roman" w:hAnsi="Times New Roman" w:cs="Times New Roman"/>
                <w:kern w:val="1"/>
                <w:sz w:val="24"/>
                <w:szCs w:val="24"/>
              </w:rPr>
              <w:t xml:space="preserve">азвитие навыков сотрудничества </w:t>
            </w:r>
            <w:proofErr w:type="gramStart"/>
            <w:r w:rsidR="00043D10" w:rsidRPr="00195C84">
              <w:rPr>
                <w:rFonts w:ascii="Times New Roman" w:eastAsia="Times New Roman" w:hAnsi="Times New Roman" w:cs="Times New Roman"/>
                <w:kern w:val="1"/>
                <w:sz w:val="24"/>
                <w:szCs w:val="24"/>
              </w:rPr>
              <w:t>со</w:t>
            </w:r>
            <w:proofErr w:type="gramEnd"/>
            <w:r w:rsidR="00043D10" w:rsidRPr="00195C84">
              <w:rPr>
                <w:rFonts w:ascii="Times New Roman" w:eastAsia="Times New Roman" w:hAnsi="Times New Roman" w:cs="Times New Roman"/>
                <w:kern w:val="1"/>
                <w:sz w:val="24"/>
                <w:szCs w:val="24"/>
              </w:rPr>
              <w:t xml:space="preserve">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нивать поступки героев 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Конструировать монологическое высказывание: формулировать главную мысль, отбирать доказательства, логично и 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8165CD"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Принести любой журнал</w:t>
            </w:r>
            <w:r w:rsidR="00DD55BF">
              <w:rPr>
                <w:rFonts w:ascii="Times New Roman" w:hAnsi="Times New Roman" w:cs="Times New Roman"/>
                <w:sz w:val="24"/>
                <w:szCs w:val="24"/>
              </w:rPr>
              <w:t>.</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BC1D9A" w:rsidRPr="00195C84" w:rsidRDefault="00BC1D9A"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t>По страницам детских журналов (8 ч)</w:t>
            </w:r>
          </w:p>
        </w:tc>
      </w:tr>
      <w:tr w:rsidR="00DB2D8D" w:rsidRPr="00195C84" w:rsidTr="00043D10">
        <w:trPr>
          <w:trHeight w:val="147"/>
        </w:trPr>
        <w:tc>
          <w:tcPr>
            <w:tcW w:w="710" w:type="dxa"/>
            <w:tcBorders>
              <w:left w:val="single" w:sz="4" w:space="0" w:color="000000"/>
              <w:bottom w:val="single" w:sz="4" w:space="0" w:color="000000"/>
            </w:tcBorders>
          </w:tcPr>
          <w:p w:rsidR="00A53DF1"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121</w:t>
            </w:r>
          </w:p>
        </w:tc>
        <w:tc>
          <w:tcPr>
            <w:tcW w:w="1559" w:type="dxa"/>
            <w:tcBorders>
              <w:left w:val="single" w:sz="4" w:space="0" w:color="000000"/>
              <w:bottom w:val="single" w:sz="4" w:space="0" w:color="000000"/>
            </w:tcBorders>
            <w:shd w:val="clear" w:color="auto" w:fill="auto"/>
          </w:tcPr>
          <w:p w:rsidR="00A53DF1" w:rsidRPr="00195C84" w:rsidRDefault="00A53DF1"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Знакомство с названием раздела.</w:t>
            </w:r>
          </w:p>
        </w:tc>
        <w:tc>
          <w:tcPr>
            <w:tcW w:w="1701" w:type="dxa"/>
            <w:tcBorders>
              <w:left w:val="single" w:sz="4" w:space="0" w:color="000000"/>
              <w:bottom w:val="single" w:sz="4" w:space="0" w:color="000000"/>
              <w:right w:val="single" w:sz="4" w:space="0" w:color="000000"/>
            </w:tcBorders>
          </w:tcPr>
          <w:p w:rsidR="00B43E87" w:rsidRPr="00B43E87" w:rsidRDefault="00B43E87" w:rsidP="00195C84">
            <w:pPr>
              <w:spacing w:after="0" w:line="240" w:lineRule="auto"/>
              <w:contextualSpacing/>
              <w:rPr>
                <w:rFonts w:ascii="Times New Roman" w:eastAsia="Calibri" w:hAnsi="Times New Roman" w:cs="Times New Roman"/>
                <w:sz w:val="24"/>
                <w:szCs w:val="24"/>
              </w:rPr>
            </w:pPr>
            <w:r w:rsidRPr="00B43E87">
              <w:rPr>
                <w:rFonts w:ascii="Times New Roman" w:eastAsia="Calibri" w:hAnsi="Times New Roman" w:cs="Times New Roman"/>
                <w:sz w:val="24"/>
                <w:szCs w:val="24"/>
              </w:rPr>
              <w:t>Какие журналы вы читали?</w:t>
            </w:r>
          </w:p>
          <w:p w:rsidR="00B43E87" w:rsidRPr="00B43E87" w:rsidRDefault="00B43E87" w:rsidP="00195C84">
            <w:pPr>
              <w:spacing w:after="0" w:line="240" w:lineRule="auto"/>
              <w:contextualSpacing/>
              <w:rPr>
                <w:rFonts w:ascii="Times New Roman" w:eastAsia="Calibri" w:hAnsi="Times New Roman" w:cs="Times New Roman"/>
                <w:sz w:val="24"/>
                <w:szCs w:val="24"/>
              </w:rPr>
            </w:pPr>
            <w:r w:rsidRPr="00B43E87">
              <w:rPr>
                <w:rFonts w:ascii="Times New Roman" w:eastAsia="Calibri" w:hAnsi="Times New Roman" w:cs="Times New Roman"/>
                <w:sz w:val="24"/>
                <w:szCs w:val="24"/>
              </w:rPr>
              <w:t>А какие интересные журналы Вам читали ваши родители?</w:t>
            </w:r>
          </w:p>
          <w:p w:rsidR="00A53DF1" w:rsidRPr="00195C84" w:rsidRDefault="00A53DF1" w:rsidP="00195C84">
            <w:pPr>
              <w:spacing w:after="0" w:line="240" w:lineRule="auto"/>
              <w:contextualSpacing/>
              <w:rPr>
                <w:rFonts w:ascii="Times New Roman" w:eastAsia="Andale Sans UI" w:hAnsi="Times New Roman" w:cs="Times New Roman"/>
                <w:sz w:val="24"/>
                <w:szCs w:val="24"/>
              </w:rPr>
            </w:pP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A53DF1"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xml:space="preserve">– создавать небольшой устный текст на </w:t>
            </w:r>
            <w:r w:rsidRPr="00195C84">
              <w:rPr>
                <w:rFonts w:ascii="Times New Roman" w:eastAsia="Andale Sans UI" w:hAnsi="Times New Roman" w:cs="Times New Roman"/>
                <w:kern w:val="1"/>
                <w:sz w:val="24"/>
                <w:szCs w:val="24"/>
              </w:rPr>
              <w:lastRenderedPageBreak/>
              <w:t>заданную тему</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A53DF1"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А</w:t>
            </w:r>
            <w:r w:rsidR="006A79C4" w:rsidRPr="00195C84">
              <w:rPr>
                <w:rFonts w:ascii="Times New Roman" w:eastAsia="Times New Roman" w:hAnsi="Times New Roman" w:cs="Times New Roman"/>
                <w:kern w:val="1"/>
                <w:sz w:val="24"/>
                <w:szCs w:val="24"/>
              </w:rPr>
              <w:t>ктивное использование речевых сре</w:t>
            </w:r>
            <w:proofErr w:type="gramStart"/>
            <w:r w:rsidR="006A79C4" w:rsidRPr="00195C84">
              <w:rPr>
                <w:rFonts w:ascii="Times New Roman" w:eastAsia="Times New Roman" w:hAnsi="Times New Roman" w:cs="Times New Roman"/>
                <w:kern w:val="1"/>
                <w:sz w:val="24"/>
                <w:szCs w:val="24"/>
              </w:rPr>
              <w:t>дств дл</w:t>
            </w:r>
            <w:proofErr w:type="gramEnd"/>
            <w:r w:rsidR="006A79C4" w:rsidRPr="00195C84">
              <w:rPr>
                <w:rFonts w:ascii="Times New Roman" w:eastAsia="Times New Roman" w:hAnsi="Times New Roman" w:cs="Times New Roman"/>
                <w:kern w:val="1"/>
                <w:sz w:val="24"/>
                <w:szCs w:val="24"/>
              </w:rPr>
              <w:t>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A53DF1"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Н</w:t>
            </w:r>
            <w:r w:rsidR="006A79C4"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6A79C4" w:rsidRPr="00195C84">
              <w:rPr>
                <w:rFonts w:ascii="Times New Roman" w:eastAsia="Times New Roman" w:hAnsi="Times New Roman" w:cs="Times New Roman"/>
                <w:kern w:val="1"/>
                <w:sz w:val="24"/>
                <w:szCs w:val="24"/>
              </w:rPr>
              <w:softHyphen/>
              <w:t xml:space="preserve">вание </w:t>
            </w:r>
            <w:r w:rsidR="006A79C4" w:rsidRPr="00195C84">
              <w:rPr>
                <w:rFonts w:ascii="Times New Roman" w:eastAsia="Times New Roman" w:hAnsi="Times New Roman" w:cs="Times New Roman"/>
                <w:kern w:val="1"/>
                <w:sz w:val="24"/>
                <w:szCs w:val="24"/>
              </w:rPr>
              <w:lastRenderedPageBreak/>
              <w:t>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A53DF1"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Наблюдать: проводить разметку текста, определять логические ударения, слова для выделения голосом, паузы – логические и психологические </w:t>
            </w:r>
            <w:r w:rsidRPr="00195C84">
              <w:rPr>
                <w:rFonts w:ascii="Times New Roman" w:eastAsia="Times New Roman" w:hAnsi="Times New Roman" w:cs="Times New Roman"/>
                <w:kern w:val="1"/>
                <w:sz w:val="24"/>
                <w:szCs w:val="24"/>
                <w:lang w:eastAsia="ar-SA"/>
              </w:rPr>
              <w:lastRenderedPageBreak/>
              <w:t>с помощью учителя и самостоятельно.</w:t>
            </w:r>
          </w:p>
        </w:tc>
        <w:tc>
          <w:tcPr>
            <w:tcW w:w="851" w:type="dxa"/>
            <w:tcBorders>
              <w:left w:val="single" w:sz="4" w:space="0" w:color="000000"/>
              <w:bottom w:val="single" w:sz="4" w:space="0" w:color="000000"/>
            </w:tcBorders>
            <w:shd w:val="clear" w:color="auto" w:fill="auto"/>
          </w:tcPr>
          <w:p w:rsidR="00A53DF1"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A53DF1" w:rsidRPr="00195C84" w:rsidRDefault="00A53DF1"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A53DF1" w:rsidRPr="00195C84" w:rsidRDefault="00DD55BF"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Дописать название детских журналов,  пересказать любую статью.</w:t>
            </w:r>
          </w:p>
        </w:tc>
      </w:tr>
      <w:tr w:rsidR="00DB2D8D" w:rsidRPr="00195C84" w:rsidTr="00043D10">
        <w:trPr>
          <w:trHeight w:val="147"/>
        </w:trPr>
        <w:tc>
          <w:tcPr>
            <w:tcW w:w="710" w:type="dxa"/>
            <w:tcBorders>
              <w:left w:val="single" w:sz="4" w:space="0" w:color="000000"/>
              <w:bottom w:val="single" w:sz="4" w:space="0" w:color="000000"/>
            </w:tcBorders>
          </w:tcPr>
          <w:p w:rsidR="00A53DF1"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122</w:t>
            </w:r>
          </w:p>
        </w:tc>
        <w:tc>
          <w:tcPr>
            <w:tcW w:w="1559" w:type="dxa"/>
            <w:tcBorders>
              <w:left w:val="single" w:sz="4" w:space="0" w:color="000000"/>
              <w:bottom w:val="single" w:sz="4" w:space="0" w:color="000000"/>
            </w:tcBorders>
            <w:shd w:val="clear" w:color="auto" w:fill="auto"/>
          </w:tcPr>
          <w:p w:rsidR="00A53DF1" w:rsidRPr="00195C84" w:rsidRDefault="00A53DF1"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Л. Кассиль «Отметки Риммы Лебедевой».</w:t>
            </w:r>
          </w:p>
        </w:tc>
        <w:tc>
          <w:tcPr>
            <w:tcW w:w="1701" w:type="dxa"/>
            <w:tcBorders>
              <w:left w:val="single" w:sz="4" w:space="0" w:color="000000"/>
              <w:bottom w:val="single" w:sz="4" w:space="0" w:color="000000"/>
              <w:right w:val="single" w:sz="4" w:space="0" w:color="000000"/>
            </w:tcBorders>
          </w:tcPr>
          <w:p w:rsidR="00A53DF1" w:rsidRPr="00195C84" w:rsidRDefault="004D2200"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4D2200">
              <w:rPr>
                <w:rFonts w:ascii="Times New Roman" w:eastAsia="Andale Sans UI" w:hAnsi="Times New Roman" w:cs="Times New Roman"/>
                <w:bCs/>
                <w:iCs/>
                <w:kern w:val="1"/>
                <w:sz w:val="24"/>
                <w:szCs w:val="24"/>
              </w:rPr>
              <w:t>Кто такая</w:t>
            </w:r>
            <w:r>
              <w:rPr>
                <w:rFonts w:ascii="Times New Roman" w:eastAsia="Andale Sans UI" w:hAnsi="Times New Roman" w:cs="Times New Roman"/>
                <w:b/>
                <w:bCs/>
                <w:iCs/>
                <w:kern w:val="1"/>
                <w:sz w:val="24"/>
                <w:szCs w:val="24"/>
              </w:rPr>
              <w:t xml:space="preserve"> </w:t>
            </w:r>
            <w:r>
              <w:rPr>
                <w:rFonts w:ascii="Times New Roman" w:hAnsi="Times New Roman" w:cs="Times New Roman"/>
                <w:sz w:val="24"/>
                <w:szCs w:val="24"/>
              </w:rPr>
              <w:t>Римма Лебедева?</w:t>
            </w:r>
          </w:p>
        </w:tc>
        <w:tc>
          <w:tcPr>
            <w:tcW w:w="2126" w:type="dxa"/>
            <w:tcBorders>
              <w:left w:val="single" w:sz="4" w:space="0" w:color="000000"/>
              <w:bottom w:val="single" w:sz="4" w:space="0" w:color="000000"/>
            </w:tcBorders>
            <w:shd w:val="clear" w:color="auto" w:fill="auto"/>
          </w:tcPr>
          <w:p w:rsidR="00E425C5" w:rsidRPr="00195C84" w:rsidRDefault="00E425C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E425C5" w:rsidRPr="00195C84" w:rsidRDefault="00E425C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A53DF1" w:rsidRPr="00195C84" w:rsidRDefault="00E425C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p>
        </w:tc>
        <w:tc>
          <w:tcPr>
            <w:tcW w:w="2127" w:type="dxa"/>
            <w:tcBorders>
              <w:left w:val="single" w:sz="4" w:space="0" w:color="000000"/>
              <w:bottom w:val="single" w:sz="4" w:space="0" w:color="000000"/>
            </w:tcBorders>
            <w:shd w:val="clear" w:color="auto" w:fill="auto"/>
          </w:tcPr>
          <w:p w:rsidR="00A53DF1" w:rsidRPr="00195C84" w:rsidRDefault="004D220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А</w:t>
            </w:r>
            <w:r w:rsidRPr="00195C84">
              <w:rPr>
                <w:rFonts w:ascii="Times New Roman" w:eastAsia="Times New Roman" w:hAnsi="Times New Roman" w:cs="Times New Roman"/>
                <w:kern w:val="1"/>
                <w:sz w:val="24"/>
                <w:szCs w:val="24"/>
              </w:rPr>
              <w:t>ктивное использование речевых сре</w:t>
            </w:r>
            <w:proofErr w:type="gramStart"/>
            <w:r w:rsidRPr="00195C84">
              <w:rPr>
                <w:rFonts w:ascii="Times New Roman" w:eastAsia="Times New Roman" w:hAnsi="Times New Roman" w:cs="Times New Roman"/>
                <w:kern w:val="1"/>
                <w:sz w:val="24"/>
                <w:szCs w:val="24"/>
              </w:rPr>
              <w:t>дств дл</w:t>
            </w:r>
            <w:proofErr w:type="gramEnd"/>
            <w:r w:rsidRPr="00195C84">
              <w:rPr>
                <w:rFonts w:ascii="Times New Roman" w:eastAsia="Times New Roman" w:hAnsi="Times New Roman" w:cs="Times New Roman"/>
                <w:kern w:val="1"/>
                <w:sz w:val="24"/>
                <w:szCs w:val="24"/>
              </w:rPr>
              <w:t>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A53DF1" w:rsidRPr="00195C84" w:rsidRDefault="004D2200"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Н</w:t>
            </w:r>
            <w:r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A53DF1" w:rsidRPr="00195C84" w:rsidRDefault="004D220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left w:val="single" w:sz="4" w:space="0" w:color="000000"/>
              <w:bottom w:val="single" w:sz="4" w:space="0" w:color="000000"/>
            </w:tcBorders>
            <w:shd w:val="clear" w:color="auto" w:fill="auto"/>
          </w:tcPr>
          <w:p w:rsidR="00A53DF1" w:rsidRPr="00195C84" w:rsidRDefault="00A53DF1"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A53DF1" w:rsidRPr="00195C84" w:rsidRDefault="00A53DF1"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A53DF1" w:rsidRPr="00195C84" w:rsidRDefault="00DD55BF"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Подготовить выразительное чтение рассказа.</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123</w:t>
            </w:r>
          </w:p>
        </w:tc>
        <w:tc>
          <w:tcPr>
            <w:tcW w:w="1559" w:type="dxa"/>
            <w:tcBorders>
              <w:left w:val="single" w:sz="4" w:space="0" w:color="000000"/>
              <w:bottom w:val="single" w:sz="4" w:space="0" w:color="000000"/>
            </w:tcBorders>
            <w:shd w:val="clear" w:color="auto" w:fill="auto"/>
          </w:tcPr>
          <w:p w:rsidR="00043D10" w:rsidRPr="00195C84" w:rsidRDefault="0038340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Pr>
                <w:rFonts w:ascii="Times New Roman" w:hAnsi="Times New Roman" w:cs="Times New Roman"/>
                <w:sz w:val="24"/>
                <w:szCs w:val="24"/>
              </w:rPr>
              <w:t xml:space="preserve">Ю. </w:t>
            </w:r>
            <w:r w:rsidR="00170F65" w:rsidRPr="00195C84">
              <w:rPr>
                <w:rFonts w:ascii="Times New Roman" w:hAnsi="Times New Roman" w:cs="Times New Roman"/>
                <w:sz w:val="24"/>
                <w:szCs w:val="24"/>
              </w:rPr>
              <w:t>Ермолаев «Проговорился».</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О чем проговорился попугай?</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w:t>
            </w:r>
            <w:proofErr w:type="gramStart"/>
            <w:r w:rsidR="00043D10" w:rsidRPr="00195C84">
              <w:rPr>
                <w:rFonts w:ascii="Times New Roman" w:eastAsia="Times New Roman" w:hAnsi="Times New Roman" w:cs="Times New Roman"/>
                <w:kern w:val="1"/>
                <w:sz w:val="24"/>
                <w:szCs w:val="24"/>
              </w:rPr>
              <w:t>дств дл</w:t>
            </w:r>
            <w:proofErr w:type="gramEnd"/>
            <w:r w:rsidR="00043D10" w:rsidRPr="00195C84">
              <w:rPr>
                <w:rFonts w:ascii="Times New Roman" w:eastAsia="Times New Roman" w:hAnsi="Times New Roman" w:cs="Times New Roman"/>
                <w:kern w:val="1"/>
                <w:sz w:val="24"/>
                <w:szCs w:val="24"/>
              </w:rPr>
              <w:t>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Н</w:t>
            </w:r>
            <w:r w:rsidR="00043D10" w:rsidRPr="00195C84">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195C84">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D55BF"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Составить вопросы по прочитанному рассказу для одноклассников.  Подготовить чтение  по ролям,  найти материал  о писателе Ермолаеве</w:t>
            </w:r>
          </w:p>
        </w:tc>
      </w:tr>
      <w:tr w:rsidR="00DB2D8D" w:rsidRPr="00195C84" w:rsidTr="00043D10">
        <w:trPr>
          <w:trHeight w:val="147"/>
        </w:trPr>
        <w:tc>
          <w:tcPr>
            <w:tcW w:w="710" w:type="dxa"/>
            <w:tcBorders>
              <w:left w:val="single" w:sz="4" w:space="0" w:color="000000"/>
              <w:bottom w:val="single" w:sz="4" w:space="0" w:color="000000"/>
            </w:tcBorders>
          </w:tcPr>
          <w:p w:rsidR="00170F65"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124</w:t>
            </w:r>
          </w:p>
        </w:tc>
        <w:tc>
          <w:tcPr>
            <w:tcW w:w="1559" w:type="dxa"/>
            <w:tcBorders>
              <w:left w:val="single" w:sz="4" w:space="0" w:color="000000"/>
              <w:bottom w:val="single" w:sz="4" w:space="0" w:color="000000"/>
            </w:tcBorders>
            <w:shd w:val="clear" w:color="auto" w:fill="auto"/>
          </w:tcPr>
          <w:p w:rsidR="00170F65" w:rsidRPr="00195C84" w:rsidRDefault="00170F65" w:rsidP="00195C84">
            <w:pPr>
              <w:suppressAutoHyphens/>
              <w:spacing w:after="0" w:line="240" w:lineRule="auto"/>
              <w:contextualSpacing/>
              <w:rPr>
                <w:rFonts w:ascii="Times New Roman" w:hAnsi="Times New Roman" w:cs="Times New Roman"/>
                <w:sz w:val="24"/>
                <w:szCs w:val="24"/>
              </w:rPr>
            </w:pPr>
            <w:r w:rsidRPr="00195C84">
              <w:rPr>
                <w:rFonts w:ascii="Times New Roman" w:hAnsi="Times New Roman" w:cs="Times New Roman"/>
                <w:sz w:val="24"/>
                <w:szCs w:val="24"/>
              </w:rPr>
              <w:t>Ю.</w:t>
            </w:r>
            <w:r w:rsidR="00383405">
              <w:rPr>
                <w:rFonts w:ascii="Times New Roman" w:hAnsi="Times New Roman" w:cs="Times New Roman"/>
                <w:sz w:val="24"/>
                <w:szCs w:val="24"/>
              </w:rPr>
              <w:t xml:space="preserve"> </w:t>
            </w:r>
            <w:r w:rsidRPr="00195C84">
              <w:rPr>
                <w:rFonts w:ascii="Times New Roman" w:hAnsi="Times New Roman" w:cs="Times New Roman"/>
                <w:sz w:val="24"/>
                <w:szCs w:val="24"/>
              </w:rPr>
              <w:lastRenderedPageBreak/>
              <w:t>Ермолаев «Воспитатели».</w:t>
            </w:r>
          </w:p>
        </w:tc>
        <w:tc>
          <w:tcPr>
            <w:tcW w:w="1701" w:type="dxa"/>
            <w:tcBorders>
              <w:left w:val="single" w:sz="4" w:space="0" w:color="000000"/>
              <w:bottom w:val="single" w:sz="4" w:space="0" w:color="000000"/>
              <w:right w:val="single" w:sz="4" w:space="0" w:color="000000"/>
            </w:tcBorders>
          </w:tcPr>
          <w:p w:rsidR="00170F65"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lastRenderedPageBreak/>
              <w:t xml:space="preserve">Почему </w:t>
            </w:r>
            <w:r w:rsidRPr="00195C84">
              <w:rPr>
                <w:rFonts w:ascii="Times New Roman" w:eastAsia="Calibri" w:hAnsi="Times New Roman" w:cs="Times New Roman"/>
                <w:sz w:val="24"/>
                <w:szCs w:val="24"/>
              </w:rPr>
              <w:lastRenderedPageBreak/>
              <w:t>получилась такая неприятность?</w:t>
            </w:r>
          </w:p>
        </w:tc>
        <w:tc>
          <w:tcPr>
            <w:tcW w:w="2126" w:type="dxa"/>
            <w:tcBorders>
              <w:left w:val="single" w:sz="4" w:space="0" w:color="000000"/>
              <w:bottom w:val="single" w:sz="4" w:space="0" w:color="000000"/>
            </w:tcBorders>
            <w:shd w:val="clear" w:color="auto" w:fill="auto"/>
          </w:tcPr>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lastRenderedPageBreak/>
              <w:t>Уметь:</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lastRenderedPageBreak/>
              <w:t>– подбирать пословицы и поговорки к прочитанному произведению;</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6A79C4"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170F65" w:rsidRPr="00195C84" w:rsidRDefault="006A79C4"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170F65"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И</w:t>
            </w:r>
            <w:r w:rsidR="006A79C4" w:rsidRPr="00195C84">
              <w:rPr>
                <w:rFonts w:ascii="Times New Roman" w:eastAsia="Times New Roman" w:hAnsi="Times New Roman" w:cs="Times New Roman"/>
                <w:kern w:val="1"/>
                <w:sz w:val="24"/>
                <w:szCs w:val="24"/>
              </w:rPr>
              <w:t xml:space="preserve">спользование </w:t>
            </w:r>
            <w:r w:rsidR="006A79C4" w:rsidRPr="00195C84">
              <w:rPr>
                <w:rFonts w:ascii="Times New Roman" w:eastAsia="Times New Roman" w:hAnsi="Times New Roman" w:cs="Times New Roman"/>
                <w:kern w:val="1"/>
                <w:sz w:val="24"/>
                <w:szCs w:val="24"/>
              </w:rPr>
              <w:lastRenderedPageBreak/>
              <w:t>различных способов поиска учебной ин</w:t>
            </w:r>
            <w:r w:rsidR="006A79C4"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6A79C4" w:rsidRPr="00195C84">
              <w:rPr>
                <w:rFonts w:ascii="Times New Roman" w:eastAsia="Times New Roman" w:hAnsi="Times New Roman" w:cs="Times New Roman"/>
                <w:kern w:val="1"/>
                <w:sz w:val="24"/>
                <w:szCs w:val="24"/>
              </w:rPr>
              <w:softHyphen/>
              <w:t>претации информации в 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left w:val="single" w:sz="4" w:space="0" w:color="000000"/>
              <w:bottom w:val="single" w:sz="4" w:space="0" w:color="000000"/>
            </w:tcBorders>
            <w:shd w:val="clear" w:color="auto" w:fill="auto"/>
          </w:tcPr>
          <w:p w:rsidR="00170F65"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Ф</w:t>
            </w:r>
            <w:r w:rsidR="006A79C4" w:rsidRPr="00195C84">
              <w:rPr>
                <w:rFonts w:ascii="Times New Roman" w:eastAsia="Times New Roman" w:hAnsi="Times New Roman" w:cs="Times New Roman"/>
                <w:kern w:val="1"/>
                <w:sz w:val="24"/>
                <w:szCs w:val="24"/>
              </w:rPr>
              <w:t xml:space="preserve">ормирование </w:t>
            </w:r>
            <w:r w:rsidR="006A79C4" w:rsidRPr="00195C84">
              <w:rPr>
                <w:rFonts w:ascii="Times New Roman" w:eastAsia="Times New Roman" w:hAnsi="Times New Roman" w:cs="Times New Roman"/>
                <w:kern w:val="1"/>
                <w:sz w:val="24"/>
                <w:szCs w:val="24"/>
              </w:rPr>
              <w:lastRenderedPageBreak/>
              <w:t>чувства гордости за свою Родину, её исто</w:t>
            </w:r>
            <w:r w:rsidR="006A79C4"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6A79C4" w:rsidRPr="00195C84">
              <w:rPr>
                <w:rFonts w:ascii="Times New Roman" w:eastAsia="Times New Roman" w:hAnsi="Times New Roman" w:cs="Times New Roman"/>
                <w:kern w:val="1"/>
                <w:sz w:val="24"/>
                <w:szCs w:val="24"/>
              </w:rPr>
              <w:t>гуманистических</w:t>
            </w:r>
            <w:proofErr w:type="gramEnd"/>
            <w:r w:rsidR="006A79C4" w:rsidRPr="00195C84">
              <w:rPr>
                <w:rFonts w:ascii="Times New Roman" w:eastAsia="Times New Roman" w:hAnsi="Times New Roman" w:cs="Times New Roman"/>
                <w:kern w:val="1"/>
                <w:sz w:val="24"/>
                <w:szCs w:val="24"/>
              </w:rPr>
              <w:t xml:space="preserve"> и де</w:t>
            </w:r>
            <w:r w:rsidR="006A79C4" w:rsidRPr="00195C84">
              <w:rPr>
                <w:rFonts w:ascii="Times New Roman" w:eastAsia="Times New Roman" w:hAnsi="Times New Roman" w:cs="Times New Roman"/>
                <w:kern w:val="1"/>
                <w:sz w:val="24"/>
                <w:szCs w:val="24"/>
              </w:rPr>
              <w:softHyphen/>
              <w:t>мократических ценностных ориентации многонац</w:t>
            </w:r>
            <w:r>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170F65" w:rsidRPr="00195C84" w:rsidRDefault="006A79C4"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Анализировать </w:t>
            </w:r>
            <w:r w:rsidRPr="00195C84">
              <w:rPr>
                <w:rFonts w:ascii="Times New Roman" w:eastAsia="Times New Roman" w:hAnsi="Times New Roman" w:cs="Times New Roman"/>
                <w:kern w:val="1"/>
                <w:sz w:val="24"/>
                <w:szCs w:val="24"/>
                <w:lang w:eastAsia="ar-SA"/>
              </w:rPr>
              <w:lastRenderedPageBreak/>
              <w:t>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170F65"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170F65" w:rsidRPr="00195C84" w:rsidRDefault="00170F65"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170F65" w:rsidRPr="00195C84" w:rsidRDefault="00DD55BF"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Читать  </w:t>
            </w:r>
            <w:r>
              <w:rPr>
                <w:rFonts w:ascii="Times New Roman" w:hAnsi="Times New Roman" w:cs="Times New Roman"/>
                <w:sz w:val="24"/>
                <w:szCs w:val="24"/>
              </w:rPr>
              <w:lastRenderedPageBreak/>
              <w:t>детские  журналы.</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125</w:t>
            </w:r>
          </w:p>
        </w:tc>
        <w:tc>
          <w:tcPr>
            <w:tcW w:w="1559" w:type="dxa"/>
            <w:tcBorders>
              <w:left w:val="single" w:sz="4" w:space="0" w:color="000000"/>
              <w:bottom w:val="single" w:sz="4" w:space="0" w:color="000000"/>
            </w:tcBorders>
            <w:shd w:val="clear" w:color="auto" w:fill="auto"/>
          </w:tcPr>
          <w:p w:rsidR="00043D10" w:rsidRPr="00195C84"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Г. </w:t>
            </w:r>
            <w:proofErr w:type="gramStart"/>
            <w:r w:rsidRPr="00195C84">
              <w:rPr>
                <w:rFonts w:ascii="Times New Roman" w:hAnsi="Times New Roman" w:cs="Times New Roman"/>
                <w:sz w:val="24"/>
                <w:szCs w:val="24"/>
              </w:rPr>
              <w:t>Остер</w:t>
            </w:r>
            <w:proofErr w:type="gramEnd"/>
            <w:r w:rsidRPr="00195C84">
              <w:rPr>
                <w:rFonts w:ascii="Times New Roman" w:hAnsi="Times New Roman" w:cs="Times New Roman"/>
                <w:sz w:val="24"/>
                <w:szCs w:val="24"/>
              </w:rPr>
              <w:t xml:space="preserve"> «Вредные советы».</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 xml:space="preserve">Почему писатель даёт именно такие советы? Можно ли эти советы переделать </w:t>
            </w:r>
            <w:proofErr w:type="gramStart"/>
            <w:r w:rsidRPr="00195C84">
              <w:rPr>
                <w:rFonts w:ascii="Times New Roman" w:eastAsia="Calibri" w:hAnsi="Times New Roman" w:cs="Times New Roman"/>
                <w:sz w:val="24"/>
                <w:szCs w:val="24"/>
              </w:rPr>
              <w:t>в</w:t>
            </w:r>
            <w:proofErr w:type="gramEnd"/>
            <w:r w:rsidRPr="00195C84">
              <w:rPr>
                <w:rFonts w:ascii="Times New Roman" w:eastAsia="Calibri" w:hAnsi="Times New Roman" w:cs="Times New Roman"/>
                <w:sz w:val="24"/>
                <w:szCs w:val="24"/>
              </w:rPr>
              <w:t xml:space="preserve"> добрые</w:t>
            </w:r>
            <w:r w:rsidR="006A1564">
              <w:rPr>
                <w:rFonts w:ascii="Times New Roman" w:eastAsia="Calibri" w:hAnsi="Times New Roman" w:cs="Times New Roman"/>
                <w:sz w:val="24"/>
                <w:szCs w:val="24"/>
              </w:rPr>
              <w:t>.</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подбирать пословицы и поговорки к прочитанному произведению;</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поступки главных героев;</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пересказывать с опорой на картинный план;</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делить текст на смысловые части</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И</w:t>
            </w:r>
            <w:r w:rsidR="00043D10" w:rsidRPr="00195C84">
              <w:rPr>
                <w:rFonts w:ascii="Times New Roman" w:eastAsia="Times New Roman" w:hAnsi="Times New Roman" w:cs="Times New Roman"/>
                <w:kern w:val="1"/>
                <w:sz w:val="24"/>
                <w:szCs w:val="24"/>
              </w:rPr>
              <w:t>спользование различных способов поиска учебной ин</w:t>
            </w:r>
            <w:r w:rsidR="00043D10" w:rsidRPr="00195C84">
              <w:rPr>
                <w:rFonts w:ascii="Times New Roman" w:eastAsia="Times New Roman" w:hAnsi="Times New Roman" w:cs="Times New Roman"/>
                <w:kern w:val="1"/>
                <w:sz w:val="24"/>
                <w:szCs w:val="24"/>
              </w:rPr>
              <w:softHyphen/>
              <w:t>формации в справочниках, словарях, энциклопедиях и интер</w:t>
            </w:r>
            <w:r w:rsidR="00043D10" w:rsidRPr="00195C84">
              <w:rPr>
                <w:rFonts w:ascii="Times New Roman" w:eastAsia="Times New Roman" w:hAnsi="Times New Roman" w:cs="Times New Roman"/>
                <w:kern w:val="1"/>
                <w:sz w:val="24"/>
                <w:szCs w:val="24"/>
              </w:rPr>
              <w:softHyphen/>
              <w:t>претации информации в соответствии с коммуникатив</w:t>
            </w:r>
            <w:r>
              <w:rPr>
                <w:rFonts w:ascii="Times New Roman" w:eastAsia="Times New Roman" w:hAnsi="Times New Roman" w:cs="Times New Roman"/>
                <w:kern w:val="1"/>
                <w:sz w:val="24"/>
                <w:szCs w:val="24"/>
              </w:rPr>
              <w:t>ными и познавательными задачами.</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чувства гордости за свою Родину, её исто</w:t>
            </w:r>
            <w:r w:rsidR="00043D10" w:rsidRPr="00195C84">
              <w:rPr>
                <w:rFonts w:ascii="Times New Roman" w:eastAsia="Times New Roman" w:hAnsi="Times New Roman" w:cs="Times New Roman"/>
                <w:kern w:val="1"/>
                <w:sz w:val="24"/>
                <w:szCs w:val="24"/>
              </w:rPr>
              <w:softHyphen/>
              <w:t xml:space="preserve">рию, российский народ, становление </w:t>
            </w:r>
            <w:proofErr w:type="gramStart"/>
            <w:r w:rsidR="00043D10" w:rsidRPr="00195C84">
              <w:rPr>
                <w:rFonts w:ascii="Times New Roman" w:eastAsia="Times New Roman" w:hAnsi="Times New Roman" w:cs="Times New Roman"/>
                <w:kern w:val="1"/>
                <w:sz w:val="24"/>
                <w:szCs w:val="24"/>
              </w:rPr>
              <w:t>гуманистических</w:t>
            </w:r>
            <w:proofErr w:type="gramEnd"/>
            <w:r w:rsidR="00043D10" w:rsidRPr="00195C84">
              <w:rPr>
                <w:rFonts w:ascii="Times New Roman" w:eastAsia="Times New Roman" w:hAnsi="Times New Roman" w:cs="Times New Roman"/>
                <w:kern w:val="1"/>
                <w:sz w:val="24"/>
                <w:szCs w:val="24"/>
              </w:rPr>
              <w:t xml:space="preserve"> и де</w:t>
            </w:r>
            <w:r w:rsidR="00043D10" w:rsidRPr="00195C84">
              <w:rPr>
                <w:rFonts w:ascii="Times New Roman" w:eastAsia="Times New Roman" w:hAnsi="Times New Roman" w:cs="Times New Roman"/>
                <w:kern w:val="1"/>
                <w:sz w:val="24"/>
                <w:szCs w:val="24"/>
              </w:rPr>
              <w:softHyphen/>
              <w:t>мократических ценностных ориентации многонационального российс</w:t>
            </w:r>
            <w:r>
              <w:rPr>
                <w:rFonts w:ascii="Times New Roman" w:eastAsia="Times New Roman" w:hAnsi="Times New Roman" w:cs="Times New Roman"/>
                <w:kern w:val="1"/>
                <w:sz w:val="24"/>
                <w:szCs w:val="24"/>
              </w:rPr>
              <w:t>кого общества.</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D55BF"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Попробовать сочинить  вредный совет.</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126</w:t>
            </w:r>
          </w:p>
        </w:tc>
        <w:tc>
          <w:tcPr>
            <w:tcW w:w="1559" w:type="dxa"/>
            <w:tcBorders>
              <w:left w:val="single" w:sz="4" w:space="0" w:color="000000"/>
              <w:bottom w:val="single" w:sz="4" w:space="0" w:color="000000"/>
            </w:tcBorders>
            <w:shd w:val="clear" w:color="auto" w:fill="auto"/>
          </w:tcPr>
          <w:p w:rsidR="00043D10" w:rsidRPr="00195C84"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Г. </w:t>
            </w:r>
            <w:proofErr w:type="gramStart"/>
            <w:r w:rsidRPr="00195C84">
              <w:rPr>
                <w:rFonts w:ascii="Times New Roman" w:hAnsi="Times New Roman" w:cs="Times New Roman"/>
                <w:sz w:val="24"/>
                <w:szCs w:val="24"/>
              </w:rPr>
              <w:t>Остер</w:t>
            </w:r>
            <w:proofErr w:type="gramEnd"/>
            <w:r w:rsidRPr="00195C84">
              <w:rPr>
                <w:rFonts w:ascii="Times New Roman" w:hAnsi="Times New Roman" w:cs="Times New Roman"/>
                <w:sz w:val="24"/>
                <w:szCs w:val="24"/>
              </w:rPr>
              <w:t xml:space="preserve"> «Как получаются легенды».</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Что такое легенда? Как получаются легенды?</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читать осознанно текст </w:t>
            </w:r>
            <w:r w:rsidRPr="00195C84">
              <w:rPr>
                <w:rFonts w:ascii="Times New Roman" w:eastAsia="Andale Sans UI" w:hAnsi="Times New Roman" w:cs="Times New Roman"/>
                <w:kern w:val="1"/>
                <w:sz w:val="24"/>
                <w:szCs w:val="24"/>
              </w:rPr>
              <w:lastRenderedPageBreak/>
              <w:t>художественного произведения</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proofErr w:type="gramStart"/>
            <w:r>
              <w:rPr>
                <w:rFonts w:ascii="Times New Roman" w:eastAsia="Times New Roman" w:hAnsi="Times New Roman" w:cs="Times New Roman"/>
                <w:kern w:val="1"/>
                <w:sz w:val="24"/>
                <w:szCs w:val="24"/>
              </w:rPr>
              <w:lastRenderedPageBreak/>
              <w:t>О</w:t>
            </w:r>
            <w:r w:rsidR="00043D10" w:rsidRPr="00195C84">
              <w:rPr>
                <w:rFonts w:ascii="Times New Roman" w:eastAsia="Times New Roman" w:hAnsi="Times New Roman" w:cs="Times New Roman"/>
                <w:kern w:val="1"/>
                <w:sz w:val="24"/>
                <w:szCs w:val="24"/>
              </w:rPr>
              <w:t>владение навыками смыслового чтения текстов в соот</w:t>
            </w:r>
            <w:r w:rsidR="00043D10" w:rsidRPr="00195C84">
              <w:rPr>
                <w:rFonts w:ascii="Times New Roman" w:eastAsia="Times New Roman" w:hAnsi="Times New Roman" w:cs="Times New Roman"/>
                <w:kern w:val="1"/>
                <w:sz w:val="24"/>
                <w:szCs w:val="24"/>
              </w:rPr>
              <w:softHyphen/>
              <w:t xml:space="preserve">ветствии с целями и </w:t>
            </w:r>
            <w:r w:rsidR="00043D10" w:rsidRPr="00195C84">
              <w:rPr>
                <w:rFonts w:ascii="Times New Roman" w:eastAsia="Times New Roman" w:hAnsi="Times New Roman" w:cs="Times New Roman"/>
                <w:kern w:val="1"/>
                <w:sz w:val="24"/>
                <w:szCs w:val="24"/>
              </w:rPr>
              <w:lastRenderedPageBreak/>
              <w:t>задачами, осознанного построения речевого высказывания в соответствии с задачами коммуникации и со</w:t>
            </w:r>
            <w:r w:rsidR="00043D10" w:rsidRPr="00195C84">
              <w:rPr>
                <w:rFonts w:ascii="Times New Roman" w:eastAsia="Times New Roman" w:hAnsi="Times New Roman" w:cs="Times New Roman"/>
                <w:kern w:val="1"/>
                <w:sz w:val="24"/>
                <w:szCs w:val="24"/>
              </w:rPr>
              <w:softHyphen/>
              <w:t>ставления текстов в устной и письменно</w:t>
            </w:r>
            <w:r>
              <w:rPr>
                <w:rFonts w:ascii="Times New Roman" w:eastAsia="Times New Roman" w:hAnsi="Times New Roman" w:cs="Times New Roman"/>
                <w:kern w:val="1"/>
                <w:sz w:val="24"/>
                <w:szCs w:val="24"/>
              </w:rPr>
              <w:t>й формах.</w:t>
            </w:r>
            <w:proofErr w:type="gramEnd"/>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 xml:space="preserve">ормирование средствами литературных произведений целостного взгляда на мир в </w:t>
            </w:r>
            <w:r w:rsidR="00043D10" w:rsidRPr="00195C84">
              <w:rPr>
                <w:rFonts w:ascii="Times New Roman" w:eastAsia="Times New Roman" w:hAnsi="Times New Roman" w:cs="Times New Roman"/>
                <w:kern w:val="1"/>
                <w:sz w:val="24"/>
                <w:szCs w:val="24"/>
              </w:rPr>
              <w:lastRenderedPageBreak/>
              <w:t>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Наблюдать: проводить разметку текста, определять логические ударения, слова </w:t>
            </w:r>
            <w:r w:rsidRPr="00195C84">
              <w:rPr>
                <w:rFonts w:ascii="Times New Roman" w:eastAsia="Times New Roman" w:hAnsi="Times New Roman" w:cs="Times New Roman"/>
                <w:kern w:val="1"/>
                <w:sz w:val="24"/>
                <w:szCs w:val="24"/>
                <w:lang w:eastAsia="ar-SA"/>
              </w:rPr>
              <w:lastRenderedPageBreak/>
              <w:t>для выделения голосом, паузы – логические и психологические с помощью учителя и самостоятельно.</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D55BF" w:rsidP="00DD55BF">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 xml:space="preserve">Принести стихи </w:t>
            </w:r>
            <w:proofErr w:type="spellStart"/>
            <w:r>
              <w:rPr>
                <w:rFonts w:ascii="Times New Roman" w:hAnsi="Times New Roman" w:cs="Times New Roman"/>
                <w:sz w:val="24"/>
                <w:szCs w:val="24"/>
              </w:rPr>
              <w:t>Сэфа</w:t>
            </w:r>
            <w:proofErr w:type="spellEnd"/>
            <w:r>
              <w:rPr>
                <w:rFonts w:ascii="Times New Roman" w:hAnsi="Times New Roman" w:cs="Times New Roman"/>
                <w:sz w:val="24"/>
                <w:szCs w:val="24"/>
              </w:rPr>
              <w:t>,  выразительно читать.</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127</w:t>
            </w:r>
          </w:p>
        </w:tc>
        <w:tc>
          <w:tcPr>
            <w:tcW w:w="1559" w:type="dxa"/>
            <w:tcBorders>
              <w:left w:val="single" w:sz="4" w:space="0" w:color="000000"/>
              <w:bottom w:val="single" w:sz="4" w:space="0" w:color="000000"/>
            </w:tcBorders>
            <w:shd w:val="clear" w:color="auto" w:fill="auto"/>
          </w:tcPr>
          <w:p w:rsidR="00043D10" w:rsidRPr="00195C84"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Р. </w:t>
            </w:r>
            <w:proofErr w:type="spellStart"/>
            <w:r w:rsidRPr="00195C84">
              <w:rPr>
                <w:rFonts w:ascii="Times New Roman" w:hAnsi="Times New Roman" w:cs="Times New Roman"/>
                <w:sz w:val="24"/>
                <w:szCs w:val="24"/>
              </w:rPr>
              <w:t>Сеф</w:t>
            </w:r>
            <w:proofErr w:type="spellEnd"/>
            <w:r w:rsidRPr="00195C84">
              <w:rPr>
                <w:rFonts w:ascii="Times New Roman" w:hAnsi="Times New Roman" w:cs="Times New Roman"/>
                <w:sz w:val="24"/>
                <w:szCs w:val="24"/>
              </w:rPr>
              <w:t xml:space="preserve"> «Весёлые стихи».</w:t>
            </w:r>
          </w:p>
        </w:tc>
        <w:tc>
          <w:tcPr>
            <w:tcW w:w="1701" w:type="dxa"/>
            <w:tcBorders>
              <w:left w:val="single" w:sz="4" w:space="0" w:color="000000"/>
              <w:bottom w:val="single" w:sz="4" w:space="0" w:color="000000"/>
              <w:right w:val="single" w:sz="4" w:space="0" w:color="000000"/>
            </w:tcBorders>
          </w:tcPr>
          <w:p w:rsidR="00043D10" w:rsidRPr="00195C84" w:rsidRDefault="00B43E87"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Почему автор назвал свои стихи веселыми?</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6A1564">
              <w:rPr>
                <w:rFonts w:ascii="Times New Roman" w:eastAsia="Andale Sans UI" w:hAnsi="Times New Roman" w:cs="Times New Roman"/>
                <w:kern w:val="1"/>
                <w:sz w:val="24"/>
                <w:szCs w:val="24"/>
              </w:rPr>
              <w:t>делить текст на смысловые части.</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владение логическими действиями сравнения, анализа, синтеза, обобщения, классификации по родовидовым призна</w:t>
            </w:r>
            <w:r w:rsidR="00043D10" w:rsidRPr="00195C84">
              <w:rPr>
                <w:rFonts w:ascii="Times New Roman" w:eastAsia="Times New Roman" w:hAnsi="Times New Roman" w:cs="Times New Roman"/>
                <w:kern w:val="1"/>
                <w:sz w:val="24"/>
                <w:szCs w:val="24"/>
              </w:rPr>
              <w:softHyphen/>
              <w:t>кам, установления причинно-следственных</w:t>
            </w:r>
            <w:r>
              <w:rPr>
                <w:rFonts w:ascii="Times New Roman" w:eastAsia="Times New Roman" w:hAnsi="Times New Roman" w:cs="Times New Roman"/>
                <w:kern w:val="1"/>
                <w:sz w:val="24"/>
                <w:szCs w:val="24"/>
              </w:rPr>
              <w:t xml:space="preserve"> связей, построения рассуждений.</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В</w:t>
            </w:r>
            <w:r w:rsidR="00043D10" w:rsidRPr="00195C84">
              <w:rPr>
                <w:rFonts w:ascii="Times New Roman" w:eastAsia="Times New Roman" w:hAnsi="Times New Roman" w:cs="Times New Roman"/>
                <w:kern w:val="1"/>
                <w:sz w:val="24"/>
                <w:szCs w:val="24"/>
              </w:rPr>
              <w:t>оспитание художественно-эстетического вкуса, эстетиче</w:t>
            </w:r>
            <w:r w:rsidR="00043D10" w:rsidRPr="00195C84">
              <w:rPr>
                <w:rFonts w:ascii="Times New Roman" w:eastAsia="Times New Roman" w:hAnsi="Times New Roman" w:cs="Times New Roman"/>
                <w:kern w:val="1"/>
                <w:sz w:val="24"/>
                <w:szCs w:val="24"/>
              </w:rPr>
              <w:softHyphen/>
              <w:t>ских потребностей, ценностей и чувств на основе опыта слу</w:t>
            </w:r>
            <w:r w:rsidR="00043D10" w:rsidRPr="00195C84">
              <w:rPr>
                <w:rFonts w:ascii="Times New Roman" w:eastAsia="Times New Roman" w:hAnsi="Times New Roman" w:cs="Times New Roman"/>
                <w:kern w:val="1"/>
                <w:sz w:val="24"/>
                <w:szCs w:val="24"/>
              </w:rPr>
              <w:softHyphen/>
              <w:t>шания и заучивания наизусть произве</w:t>
            </w:r>
            <w:r>
              <w:rPr>
                <w:rFonts w:ascii="Times New Roman" w:eastAsia="Times New Roman" w:hAnsi="Times New Roman" w:cs="Times New Roman"/>
                <w:kern w:val="1"/>
                <w:sz w:val="24"/>
                <w:szCs w:val="24"/>
              </w:rPr>
              <w:t>дений художественной литературы.</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left w:val="single" w:sz="4" w:space="0" w:color="000000"/>
              <w:bottom w:val="single" w:sz="4" w:space="0" w:color="000000"/>
            </w:tcBorders>
            <w:shd w:val="clear" w:color="auto" w:fill="auto"/>
          </w:tcPr>
          <w:p w:rsidR="00043D10" w:rsidRPr="00195C84" w:rsidRDefault="00043D10" w:rsidP="00DB6D9B">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DD55BF"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Попробовать сочинить  свои весёлые стихи</w:t>
            </w:r>
            <w:r w:rsidR="00176701">
              <w:rPr>
                <w:rFonts w:ascii="Times New Roman" w:hAnsi="Times New Roman" w:cs="Times New Roman"/>
                <w:sz w:val="24"/>
                <w:szCs w:val="24"/>
              </w:rPr>
              <w:t>.</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128</w:t>
            </w:r>
          </w:p>
        </w:tc>
        <w:tc>
          <w:tcPr>
            <w:tcW w:w="1559" w:type="dxa"/>
            <w:tcBorders>
              <w:left w:val="single" w:sz="4" w:space="0" w:color="000000"/>
              <w:bottom w:val="single" w:sz="4" w:space="0" w:color="000000"/>
            </w:tcBorders>
            <w:shd w:val="clear" w:color="auto" w:fill="auto"/>
          </w:tcPr>
          <w:p w:rsidR="00043D10" w:rsidRPr="00195C84"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Читательская конференция «По страницам детских журналов» (обобщающ</w:t>
            </w:r>
            <w:r w:rsidRPr="00195C84">
              <w:rPr>
                <w:rFonts w:ascii="Times New Roman" w:hAnsi="Times New Roman" w:cs="Times New Roman"/>
                <w:sz w:val="24"/>
                <w:szCs w:val="24"/>
              </w:rPr>
              <w:lastRenderedPageBreak/>
              <w:t>ий урок).</w:t>
            </w:r>
            <w:r w:rsidR="00BB588E" w:rsidRPr="00195C84">
              <w:rPr>
                <w:rFonts w:ascii="Times New Roman" w:hAnsi="Times New Roman" w:cs="Times New Roman"/>
                <w:sz w:val="24"/>
                <w:szCs w:val="24"/>
              </w:rPr>
              <w:t xml:space="preserve"> </w:t>
            </w:r>
            <w:r w:rsidRPr="00195C84">
              <w:rPr>
                <w:rFonts w:ascii="Times New Roman" w:hAnsi="Times New Roman" w:cs="Times New Roman"/>
                <w:sz w:val="24"/>
                <w:szCs w:val="24"/>
              </w:rPr>
              <w:t>Оценка достижений.</w:t>
            </w:r>
            <w:r w:rsidR="00DB3FC3">
              <w:rPr>
                <w:rFonts w:ascii="Times New Roman" w:hAnsi="Times New Roman" w:cs="Times New Roman"/>
                <w:sz w:val="24"/>
                <w:szCs w:val="24"/>
              </w:rPr>
              <w:t xml:space="preserve"> </w:t>
            </w:r>
            <w:r w:rsidR="00043D10" w:rsidRPr="00195C84">
              <w:rPr>
                <w:rFonts w:ascii="Times New Roman" w:eastAsia="Times New Roman" w:hAnsi="Times New Roman" w:cs="Times New Roman"/>
                <w:kern w:val="1"/>
                <w:sz w:val="24"/>
                <w:szCs w:val="24"/>
                <w:lang w:eastAsia="ar-SA"/>
              </w:rPr>
              <w:t>Тест № 12 по теме «По страницам детских журналов»</w:t>
            </w:r>
            <w:r w:rsidR="006A1564">
              <w:rPr>
                <w:rFonts w:ascii="Times New Roman" w:eastAsia="Times New Roman" w:hAnsi="Times New Roman" w:cs="Times New Roman"/>
                <w:kern w:val="1"/>
                <w:sz w:val="24"/>
                <w:szCs w:val="24"/>
                <w:lang w:eastAsia="ar-SA"/>
              </w:rPr>
              <w:t>.</w:t>
            </w:r>
          </w:p>
        </w:tc>
        <w:tc>
          <w:tcPr>
            <w:tcW w:w="1701" w:type="dxa"/>
            <w:tcBorders>
              <w:left w:val="single" w:sz="4" w:space="0" w:color="000000"/>
              <w:bottom w:val="single" w:sz="4" w:space="0" w:color="000000"/>
              <w:right w:val="single" w:sz="4" w:space="0" w:color="000000"/>
            </w:tcBorders>
          </w:tcPr>
          <w:p w:rsidR="00043D10" w:rsidRPr="004D2200" w:rsidRDefault="004D2200"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4D2200">
              <w:rPr>
                <w:rFonts w:ascii="Times New Roman" w:eastAsia="Andale Sans UI" w:hAnsi="Times New Roman" w:cs="Times New Roman"/>
                <w:bCs/>
                <w:iCs/>
                <w:kern w:val="1"/>
                <w:sz w:val="24"/>
                <w:szCs w:val="24"/>
              </w:rPr>
              <w:lastRenderedPageBreak/>
              <w:t>Ч</w:t>
            </w:r>
            <w:r>
              <w:rPr>
                <w:rFonts w:ascii="Times New Roman" w:eastAsia="Andale Sans UI" w:hAnsi="Times New Roman" w:cs="Times New Roman"/>
                <w:bCs/>
                <w:iCs/>
                <w:kern w:val="1"/>
                <w:sz w:val="24"/>
                <w:szCs w:val="24"/>
              </w:rPr>
              <w:t>то интересного узнали в этом разделе?</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xml:space="preserve">– создавать </w:t>
            </w:r>
            <w:r w:rsidRPr="00195C84">
              <w:rPr>
                <w:rFonts w:ascii="Times New Roman" w:eastAsia="Andale Sans UI" w:hAnsi="Times New Roman" w:cs="Times New Roman"/>
                <w:kern w:val="1"/>
                <w:sz w:val="24"/>
                <w:szCs w:val="24"/>
              </w:rPr>
              <w:lastRenderedPageBreak/>
              <w:t>небольшой устный текст на заданную тему</w:t>
            </w:r>
            <w:r w:rsidR="006A1564">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lastRenderedPageBreak/>
              <w:t>Г</w:t>
            </w:r>
            <w:r w:rsidR="00043D10" w:rsidRPr="00195C84">
              <w:rPr>
                <w:rFonts w:ascii="Times New Roman" w:eastAsia="Times New Roman" w:hAnsi="Times New Roman" w:cs="Times New Roman"/>
                <w:kern w:val="1"/>
                <w:sz w:val="24"/>
                <w:szCs w:val="24"/>
              </w:rPr>
              <w:t>отовность слушать собеседника и вести диалог, при</w:t>
            </w:r>
            <w:r w:rsidR="00043D10" w:rsidRPr="00195C84">
              <w:rPr>
                <w:rFonts w:ascii="Times New Roman" w:eastAsia="Times New Roman" w:hAnsi="Times New Roman" w:cs="Times New Roman"/>
                <w:kern w:val="1"/>
                <w:sz w:val="24"/>
                <w:szCs w:val="24"/>
              </w:rPr>
              <w:softHyphen/>
              <w:t xml:space="preserve">знавать различные точки зрения и право каждого иметь и излагать </w:t>
            </w:r>
            <w:r w:rsidR="00043D10" w:rsidRPr="00195C84">
              <w:rPr>
                <w:rFonts w:ascii="Times New Roman" w:eastAsia="Times New Roman" w:hAnsi="Times New Roman" w:cs="Times New Roman"/>
                <w:kern w:val="1"/>
                <w:sz w:val="24"/>
                <w:szCs w:val="24"/>
              </w:rPr>
              <w:lastRenderedPageBreak/>
              <w:t>своё мнение и аргументировать свою точку зрения и</w:t>
            </w:r>
            <w:r w:rsidR="00043D10" w:rsidRPr="00195C84">
              <w:rPr>
                <w:rFonts w:ascii="Times New Roman" w:eastAsia="Times New Roman" w:hAnsi="Times New Roman" w:cs="Times New Roman"/>
                <w:kern w:val="1"/>
                <w:sz w:val="24"/>
                <w:szCs w:val="24"/>
                <w:vertAlign w:val="superscript"/>
              </w:rPr>
              <w:t xml:space="preserve"> </w:t>
            </w:r>
            <w:r>
              <w:rPr>
                <w:rFonts w:ascii="Times New Roman" w:eastAsia="Times New Roman" w:hAnsi="Times New Roman" w:cs="Times New Roman"/>
                <w:kern w:val="1"/>
                <w:sz w:val="24"/>
                <w:szCs w:val="24"/>
              </w:rPr>
              <w:t>оценку событий.</w:t>
            </w:r>
          </w:p>
        </w:tc>
        <w:tc>
          <w:tcPr>
            <w:tcW w:w="2126" w:type="dxa"/>
            <w:tcBorders>
              <w:left w:val="single" w:sz="4" w:space="0" w:color="000000"/>
              <w:bottom w:val="single" w:sz="4" w:space="0" w:color="000000"/>
            </w:tcBorders>
            <w:shd w:val="clear" w:color="auto" w:fill="auto"/>
          </w:tcPr>
          <w:p w:rsidR="00043D10" w:rsidRPr="00195C84" w:rsidRDefault="006A1564"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азвитие этических чувств, доброжелательности и эмо</w:t>
            </w:r>
            <w:r w:rsidR="00043D10" w:rsidRPr="00195C84">
              <w:rPr>
                <w:rFonts w:ascii="Times New Roman" w:eastAsia="Times New Roman" w:hAnsi="Times New Roman" w:cs="Times New Roman"/>
                <w:kern w:val="1"/>
                <w:sz w:val="24"/>
                <w:szCs w:val="24"/>
              </w:rPr>
              <w:softHyphen/>
              <w:t xml:space="preserve">ционально-нравственной отзывчивости, понимания и </w:t>
            </w:r>
            <w:r w:rsidR="00043D10" w:rsidRPr="00195C84">
              <w:rPr>
                <w:rFonts w:ascii="Times New Roman" w:eastAsia="Times New Roman" w:hAnsi="Times New Roman" w:cs="Times New Roman"/>
                <w:kern w:val="1"/>
                <w:sz w:val="24"/>
                <w:szCs w:val="24"/>
              </w:rPr>
              <w:lastRenderedPageBreak/>
              <w:t>сопер</w:t>
            </w:r>
            <w:r>
              <w:rPr>
                <w:rFonts w:ascii="Times New Roman" w:eastAsia="Times New Roman" w:hAnsi="Times New Roman" w:cs="Times New Roman"/>
                <w:kern w:val="1"/>
                <w:sz w:val="24"/>
                <w:szCs w:val="24"/>
              </w:rPr>
              <w:t>е</w:t>
            </w:r>
            <w:r>
              <w:rPr>
                <w:rFonts w:ascii="Times New Roman" w:eastAsia="Times New Roman" w:hAnsi="Times New Roman" w:cs="Times New Roman"/>
                <w:kern w:val="1"/>
                <w:sz w:val="24"/>
                <w:szCs w:val="24"/>
              </w:rPr>
              <w:softHyphen/>
              <w:t>живания чувствам других людей.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 xml:space="preserve">Конструировать монологическое высказывание: формулировать главную мысль, отбирать доказательства, логично и </w:t>
            </w:r>
            <w:r w:rsidRPr="00195C84">
              <w:rPr>
                <w:rFonts w:ascii="Times New Roman" w:eastAsia="Times New Roman" w:hAnsi="Times New Roman" w:cs="Times New Roman"/>
                <w:kern w:val="1"/>
                <w:sz w:val="24"/>
                <w:szCs w:val="24"/>
                <w:lang w:eastAsia="ar-SA"/>
              </w:rPr>
              <w:lastRenderedPageBreak/>
              <w:t>последовательно строить текст (высказывание), выбирать выразительные средства языка.</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17670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журналы.</w:t>
            </w:r>
          </w:p>
        </w:tc>
      </w:tr>
      <w:tr w:rsidR="00DB2D8D" w:rsidRPr="00195C84" w:rsidTr="00D56F16">
        <w:trPr>
          <w:trHeight w:val="147"/>
        </w:trPr>
        <w:tc>
          <w:tcPr>
            <w:tcW w:w="15515" w:type="dxa"/>
            <w:gridSpan w:val="10"/>
            <w:tcBorders>
              <w:left w:val="single" w:sz="4" w:space="0" w:color="000000"/>
              <w:bottom w:val="single" w:sz="4" w:space="0" w:color="000000"/>
              <w:right w:val="single" w:sz="4" w:space="0" w:color="000000"/>
            </w:tcBorders>
          </w:tcPr>
          <w:p w:rsidR="00BC1D9A" w:rsidRPr="00195C84" w:rsidRDefault="00BC1D9A"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r w:rsidRPr="00195C84">
              <w:rPr>
                <w:rFonts w:ascii="Times New Roman" w:hAnsi="Times New Roman" w:cs="Times New Roman"/>
                <w:b/>
                <w:sz w:val="24"/>
                <w:szCs w:val="24"/>
              </w:rPr>
              <w:lastRenderedPageBreak/>
              <w:t>Зарубежная литература (8 ч)</w:t>
            </w:r>
          </w:p>
        </w:tc>
      </w:tr>
      <w:tr w:rsidR="00DB2D8D" w:rsidRPr="00195C84" w:rsidTr="00043D10">
        <w:trPr>
          <w:trHeight w:val="147"/>
        </w:trPr>
        <w:tc>
          <w:tcPr>
            <w:tcW w:w="710" w:type="dxa"/>
            <w:tcBorders>
              <w:left w:val="single" w:sz="4" w:space="0" w:color="000000"/>
              <w:bottom w:val="single" w:sz="4" w:space="0" w:color="000000"/>
            </w:tcBorders>
          </w:tcPr>
          <w:p w:rsidR="00170F65"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129</w:t>
            </w:r>
          </w:p>
        </w:tc>
        <w:tc>
          <w:tcPr>
            <w:tcW w:w="1559" w:type="dxa"/>
            <w:tcBorders>
              <w:left w:val="single" w:sz="4" w:space="0" w:color="000000"/>
              <w:bottom w:val="single" w:sz="4" w:space="0" w:color="000000"/>
            </w:tcBorders>
            <w:shd w:val="clear" w:color="auto" w:fill="auto"/>
          </w:tcPr>
          <w:p w:rsidR="00170F65" w:rsidRPr="00195C84" w:rsidRDefault="00170F65"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hAnsi="Times New Roman" w:cs="Times New Roman"/>
                <w:sz w:val="24"/>
                <w:szCs w:val="24"/>
              </w:rPr>
              <w:t>Знакомство с названием раздела.</w:t>
            </w:r>
            <w:r w:rsidR="00BB588E" w:rsidRPr="00195C84">
              <w:rPr>
                <w:rFonts w:ascii="Times New Roman" w:hAnsi="Times New Roman" w:cs="Times New Roman"/>
                <w:sz w:val="24"/>
                <w:szCs w:val="24"/>
              </w:rPr>
              <w:t xml:space="preserve"> Мифы Древней Греции.</w:t>
            </w:r>
          </w:p>
        </w:tc>
        <w:tc>
          <w:tcPr>
            <w:tcW w:w="1701" w:type="dxa"/>
            <w:tcBorders>
              <w:left w:val="single" w:sz="4" w:space="0" w:color="000000"/>
              <w:bottom w:val="single" w:sz="4" w:space="0" w:color="000000"/>
              <w:right w:val="single" w:sz="4" w:space="0" w:color="000000"/>
            </w:tcBorders>
          </w:tcPr>
          <w:p w:rsidR="00170F65" w:rsidRPr="00195C84" w:rsidRDefault="003C0DBC"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195C84">
              <w:rPr>
                <w:rFonts w:ascii="Times New Roman" w:eastAsia="Andale Sans UI" w:hAnsi="Times New Roman" w:cs="Times New Roman"/>
                <w:bCs/>
                <w:iCs/>
                <w:kern w:val="1"/>
                <w:sz w:val="24"/>
                <w:szCs w:val="24"/>
              </w:rPr>
              <w:t>Что такое миф?</w:t>
            </w:r>
          </w:p>
        </w:tc>
        <w:tc>
          <w:tcPr>
            <w:tcW w:w="2126" w:type="dxa"/>
            <w:tcBorders>
              <w:left w:val="single" w:sz="4" w:space="0" w:color="000000"/>
              <w:bottom w:val="single" w:sz="4" w:space="0" w:color="000000"/>
            </w:tcBorders>
            <w:shd w:val="clear" w:color="auto" w:fill="auto"/>
          </w:tcPr>
          <w:p w:rsidR="00E425C5" w:rsidRPr="00195C84" w:rsidRDefault="00E425C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E425C5" w:rsidRPr="00195C84" w:rsidRDefault="00E425C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170F65" w:rsidRPr="00195C84" w:rsidRDefault="00E425C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p>
        </w:tc>
        <w:tc>
          <w:tcPr>
            <w:tcW w:w="2127" w:type="dxa"/>
            <w:tcBorders>
              <w:left w:val="single" w:sz="4" w:space="0" w:color="000000"/>
              <w:bottom w:val="single" w:sz="4" w:space="0" w:color="000000"/>
            </w:tcBorders>
            <w:shd w:val="clear" w:color="auto" w:fill="auto"/>
          </w:tcPr>
          <w:p w:rsidR="00170F65"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У</w:t>
            </w:r>
            <w:r w:rsidR="00E425C5" w:rsidRPr="00195C84">
              <w:rPr>
                <w:rFonts w:ascii="Times New Roman" w:eastAsia="Times New Roman" w:hAnsi="Times New Roman" w:cs="Times New Roman"/>
                <w:kern w:val="1"/>
                <w:sz w:val="24"/>
                <w:szCs w:val="24"/>
              </w:rPr>
              <w:t>мение договариваться о распределении ролей в совмест</w:t>
            </w:r>
            <w:r w:rsidR="00E425C5" w:rsidRPr="00195C84">
              <w:rPr>
                <w:rFonts w:ascii="Times New Roman" w:eastAsia="Times New Roman" w:hAnsi="Times New Roman" w:cs="Times New Roman"/>
                <w:kern w:val="1"/>
                <w:sz w:val="24"/>
                <w:szCs w:val="24"/>
              </w:rPr>
              <w:softHyphen/>
              <w:t>ной деятельности, осуществлять взаимный контроль в совмест</w:t>
            </w:r>
            <w:r w:rsidR="00E425C5"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E425C5"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left w:val="single" w:sz="4" w:space="0" w:color="000000"/>
              <w:bottom w:val="single" w:sz="4" w:space="0" w:color="000000"/>
            </w:tcBorders>
            <w:shd w:val="clear" w:color="auto" w:fill="auto"/>
          </w:tcPr>
          <w:p w:rsidR="00170F65" w:rsidRPr="00195C84" w:rsidRDefault="006A1564"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E425C5" w:rsidRPr="00195C84">
              <w:rPr>
                <w:rFonts w:ascii="Times New Roman" w:eastAsia="Times New Roman" w:hAnsi="Times New Roman" w:cs="Times New Roman"/>
                <w:kern w:val="1"/>
                <w:sz w:val="24"/>
                <w:szCs w:val="24"/>
              </w:rPr>
              <w:t>ормирование уважительного отношения к иному мне</w:t>
            </w:r>
            <w:r w:rsidR="00E425C5" w:rsidRPr="00195C84">
              <w:rPr>
                <w:rFonts w:ascii="Times New Roman" w:eastAsia="Times New Roman" w:hAnsi="Times New Roman" w:cs="Times New Roman"/>
                <w:kern w:val="1"/>
                <w:sz w:val="24"/>
                <w:szCs w:val="24"/>
              </w:rPr>
              <w:softHyphen/>
              <w:t>нию, истории и культуре других народов, выработка умения тер</w:t>
            </w:r>
            <w:r w:rsidR="00E425C5" w:rsidRPr="00195C84">
              <w:rPr>
                <w:rFonts w:ascii="Times New Roman" w:eastAsia="Times New Roman" w:hAnsi="Times New Roman" w:cs="Times New Roman"/>
                <w:kern w:val="1"/>
                <w:sz w:val="24"/>
                <w:szCs w:val="24"/>
              </w:rPr>
              <w:softHyphen/>
              <w:t>пимо относиться к людям и</w:t>
            </w:r>
            <w:r>
              <w:rPr>
                <w:rFonts w:ascii="Times New Roman" w:eastAsia="Times New Roman" w:hAnsi="Times New Roman" w:cs="Times New Roman"/>
                <w:kern w:val="1"/>
                <w:sz w:val="24"/>
                <w:szCs w:val="24"/>
              </w:rPr>
              <w:t>ной национальной принадлежности.</w:t>
            </w:r>
          </w:p>
        </w:tc>
        <w:tc>
          <w:tcPr>
            <w:tcW w:w="2126" w:type="dxa"/>
            <w:tcBorders>
              <w:left w:val="single" w:sz="4" w:space="0" w:color="000000"/>
              <w:bottom w:val="single" w:sz="4" w:space="0" w:color="000000"/>
            </w:tcBorders>
            <w:shd w:val="clear" w:color="auto" w:fill="auto"/>
          </w:tcPr>
          <w:p w:rsidR="00170F65" w:rsidRPr="00195C84" w:rsidRDefault="00E425C5"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170F65"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170F65" w:rsidRPr="00195C84" w:rsidRDefault="00170F65"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170F65" w:rsidRPr="00195C84" w:rsidRDefault="0017670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Прочитать  миф.</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130</w:t>
            </w:r>
          </w:p>
        </w:tc>
        <w:tc>
          <w:tcPr>
            <w:tcW w:w="1559" w:type="dxa"/>
            <w:tcBorders>
              <w:left w:val="single" w:sz="4" w:space="0" w:color="000000"/>
              <w:bottom w:val="single" w:sz="4" w:space="0" w:color="000000"/>
            </w:tcBorders>
            <w:shd w:val="clear" w:color="auto" w:fill="auto"/>
          </w:tcPr>
          <w:p w:rsidR="00043D10" w:rsidRPr="00195C84"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 xml:space="preserve">Мифы </w:t>
            </w:r>
            <w:r w:rsidR="00BB588E" w:rsidRPr="00195C84">
              <w:rPr>
                <w:rFonts w:ascii="Times New Roman" w:hAnsi="Times New Roman" w:cs="Times New Roman"/>
                <w:sz w:val="24"/>
                <w:szCs w:val="24"/>
              </w:rPr>
              <w:t xml:space="preserve">Древней </w:t>
            </w:r>
            <w:r w:rsidRPr="00195C84">
              <w:rPr>
                <w:rFonts w:ascii="Times New Roman" w:hAnsi="Times New Roman" w:cs="Times New Roman"/>
                <w:sz w:val="24"/>
                <w:szCs w:val="24"/>
              </w:rPr>
              <w:t>Греции.</w:t>
            </w:r>
          </w:p>
        </w:tc>
        <w:tc>
          <w:tcPr>
            <w:tcW w:w="1701" w:type="dxa"/>
            <w:tcBorders>
              <w:left w:val="single" w:sz="4" w:space="0" w:color="000000"/>
              <w:bottom w:val="single" w:sz="4" w:space="0" w:color="000000"/>
              <w:right w:val="single" w:sz="4" w:space="0" w:color="000000"/>
            </w:tcBorders>
          </w:tcPr>
          <w:p w:rsidR="00043D10" w:rsidRPr="00195C84" w:rsidRDefault="003C0DB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Кто такой Персей? Как ему удалось перехитрить злую колдунью?</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анализировать взаимоотношения героев;</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читать осознанно текст художественного произведения</w:t>
            </w:r>
            <w:r w:rsidR="006C12D5">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У</w:t>
            </w:r>
            <w:r w:rsidR="00043D10" w:rsidRPr="00195C84">
              <w:rPr>
                <w:rFonts w:ascii="Times New Roman" w:eastAsia="Times New Roman" w:hAnsi="Times New Roman" w:cs="Times New Roman"/>
                <w:kern w:val="1"/>
                <w:sz w:val="24"/>
                <w:szCs w:val="24"/>
              </w:rPr>
              <w:t>мение договариваться о распределении ролей в совмест</w:t>
            </w:r>
            <w:r w:rsidR="00043D10" w:rsidRPr="00195C84">
              <w:rPr>
                <w:rFonts w:ascii="Times New Roman" w:eastAsia="Times New Roman" w:hAnsi="Times New Roman" w:cs="Times New Roman"/>
                <w:kern w:val="1"/>
                <w:sz w:val="24"/>
                <w:szCs w:val="24"/>
              </w:rPr>
              <w:softHyphen/>
              <w:t xml:space="preserve">ной деятельности, осуществлять взаимный контроль в </w:t>
            </w:r>
            <w:r w:rsidR="00043D10" w:rsidRPr="00195C84">
              <w:rPr>
                <w:rFonts w:ascii="Times New Roman" w:eastAsia="Times New Roman" w:hAnsi="Times New Roman" w:cs="Times New Roman"/>
                <w:kern w:val="1"/>
                <w:sz w:val="24"/>
                <w:szCs w:val="24"/>
              </w:rPr>
              <w:lastRenderedPageBreak/>
              <w:t>совмест</w:t>
            </w:r>
            <w:r w:rsidR="00043D10" w:rsidRPr="00195C84">
              <w:rPr>
                <w:rFonts w:ascii="Times New Roman" w:eastAsia="Times New Roman" w:hAnsi="Times New Roman" w:cs="Times New Roman"/>
                <w:kern w:val="1"/>
                <w:sz w:val="24"/>
                <w:szCs w:val="24"/>
              </w:rPr>
              <w:softHyphen/>
              <w:t>ной деятельности, общей цели и путей её достижения, осмыс</w:t>
            </w:r>
            <w:r w:rsidR="00043D10" w:rsidRPr="00195C84">
              <w:rPr>
                <w:rFonts w:ascii="Times New Roman" w:eastAsia="Times New Roman" w:hAnsi="Times New Roman" w:cs="Times New Roman"/>
                <w:kern w:val="1"/>
                <w:sz w:val="24"/>
                <w:szCs w:val="24"/>
              </w:rPr>
              <w:softHyphen/>
              <w:t>ливать собственное п</w:t>
            </w:r>
            <w:r>
              <w:rPr>
                <w:rFonts w:ascii="Times New Roman" w:eastAsia="Times New Roman" w:hAnsi="Times New Roman" w:cs="Times New Roman"/>
                <w:kern w:val="1"/>
                <w:sz w:val="24"/>
                <w:szCs w:val="24"/>
              </w:rPr>
              <w:t>оведение и поведение окружающих.</w:t>
            </w:r>
          </w:p>
        </w:tc>
        <w:tc>
          <w:tcPr>
            <w:tcW w:w="2126"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Ф</w:t>
            </w:r>
            <w:r w:rsidR="00043D10" w:rsidRPr="00195C84">
              <w:rPr>
                <w:rFonts w:ascii="Times New Roman" w:eastAsia="Times New Roman" w:hAnsi="Times New Roman" w:cs="Times New Roman"/>
                <w:kern w:val="1"/>
                <w:sz w:val="24"/>
                <w:szCs w:val="24"/>
              </w:rPr>
              <w:t>ормирование уважительного отношения к иному мне</w:t>
            </w:r>
            <w:r w:rsidR="00043D10" w:rsidRPr="00195C84">
              <w:rPr>
                <w:rFonts w:ascii="Times New Roman" w:eastAsia="Times New Roman" w:hAnsi="Times New Roman" w:cs="Times New Roman"/>
                <w:kern w:val="1"/>
                <w:sz w:val="24"/>
                <w:szCs w:val="24"/>
              </w:rPr>
              <w:softHyphen/>
              <w:t xml:space="preserve">нию, истории и культуре других народов, выработка умения </w:t>
            </w:r>
            <w:r w:rsidR="00043D10" w:rsidRPr="00195C84">
              <w:rPr>
                <w:rFonts w:ascii="Times New Roman" w:eastAsia="Times New Roman" w:hAnsi="Times New Roman" w:cs="Times New Roman"/>
                <w:kern w:val="1"/>
                <w:sz w:val="24"/>
                <w:szCs w:val="24"/>
              </w:rPr>
              <w:lastRenderedPageBreak/>
              <w:t>тер</w:t>
            </w:r>
            <w:r w:rsidR="00043D10" w:rsidRPr="00195C84">
              <w:rPr>
                <w:rFonts w:ascii="Times New Roman" w:eastAsia="Times New Roman" w:hAnsi="Times New Roman" w:cs="Times New Roman"/>
                <w:kern w:val="1"/>
                <w:sz w:val="24"/>
                <w:szCs w:val="24"/>
              </w:rPr>
              <w:softHyphen/>
              <w:t xml:space="preserve">пимо относиться к людям иной национальной </w:t>
            </w:r>
            <w:r>
              <w:rPr>
                <w:rFonts w:ascii="Times New Roman" w:eastAsia="Times New Roman" w:hAnsi="Times New Roman" w:cs="Times New Roman"/>
                <w:kern w:val="1"/>
                <w:sz w:val="24"/>
                <w:szCs w:val="24"/>
              </w:rPr>
              <w:t>принадлежности.</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lastRenderedPageBreak/>
              <w:t xml:space="preserve">Сравнивать самостоятельно прочитанный текст (художественный, научно-популярный, учебный) </w:t>
            </w:r>
            <w:r w:rsidRPr="00195C84">
              <w:rPr>
                <w:rFonts w:ascii="Times New Roman" w:eastAsia="Times New Roman" w:hAnsi="Times New Roman" w:cs="Times New Roman"/>
                <w:kern w:val="1"/>
                <w:sz w:val="24"/>
                <w:szCs w:val="24"/>
                <w:lang w:eastAsia="ar-SA"/>
              </w:rPr>
              <w:lastRenderedPageBreak/>
              <w:t>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176701" w:rsidP="00176701">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Записать пересказ, нарисовать иллюстрацию в тетради.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lastRenderedPageBreak/>
              <w:t>131</w:t>
            </w:r>
          </w:p>
        </w:tc>
        <w:tc>
          <w:tcPr>
            <w:tcW w:w="1559" w:type="dxa"/>
            <w:tcBorders>
              <w:left w:val="single" w:sz="4" w:space="0" w:color="000000"/>
              <w:bottom w:val="single" w:sz="4" w:space="0" w:color="000000"/>
            </w:tcBorders>
            <w:shd w:val="clear" w:color="auto" w:fill="auto"/>
          </w:tcPr>
          <w:p w:rsidR="00043D10" w:rsidRPr="00195C84" w:rsidRDefault="00BB588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Мифы Древней Греции.</w:t>
            </w:r>
          </w:p>
        </w:tc>
        <w:tc>
          <w:tcPr>
            <w:tcW w:w="1701" w:type="dxa"/>
            <w:tcBorders>
              <w:left w:val="single" w:sz="4" w:space="0" w:color="000000"/>
              <w:bottom w:val="single" w:sz="4" w:space="0" w:color="000000"/>
              <w:right w:val="single" w:sz="4" w:space="0" w:color="000000"/>
            </w:tcBorders>
          </w:tcPr>
          <w:p w:rsidR="00043D10" w:rsidRPr="00195C84" w:rsidRDefault="003C0DB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Почему Персей стал славным героем? Помнят ли о нем люди в наше время?</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6C12D5">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Г</w:t>
            </w:r>
            <w:r w:rsidR="00043D10" w:rsidRPr="00195C84">
              <w:rPr>
                <w:rFonts w:ascii="Times New Roman" w:eastAsia="Times New Roman" w:hAnsi="Times New Roman" w:cs="Times New Roman"/>
                <w:kern w:val="1"/>
                <w:sz w:val="24"/>
                <w:szCs w:val="24"/>
              </w:rPr>
              <w:t>отовность конструктивно разрешать конфликты посред</w:t>
            </w:r>
            <w:r w:rsidR="00043D10" w:rsidRPr="00195C84">
              <w:rPr>
                <w:rFonts w:ascii="Times New Roman" w:eastAsia="Times New Roman" w:hAnsi="Times New Roman" w:cs="Times New Roman"/>
                <w:kern w:val="1"/>
                <w:sz w:val="24"/>
                <w:szCs w:val="24"/>
              </w:rPr>
              <w:softHyphen/>
              <w:t>ством учёта интересов сторон и сотрудничества.</w:t>
            </w:r>
          </w:p>
        </w:tc>
        <w:tc>
          <w:tcPr>
            <w:tcW w:w="2126"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О</w:t>
            </w:r>
            <w:r w:rsidR="00043D10" w:rsidRPr="00195C84">
              <w:rPr>
                <w:rFonts w:ascii="Times New Roman" w:eastAsia="Times New Roman" w:hAnsi="Times New Roman" w:cs="Times New Roman"/>
                <w:kern w:val="1"/>
                <w:sz w:val="24"/>
                <w:szCs w:val="24"/>
              </w:rPr>
              <w:t xml:space="preserve">владение начальными навыками адаптации </w:t>
            </w:r>
            <w:r>
              <w:rPr>
                <w:rFonts w:ascii="Times New Roman" w:eastAsia="Times New Roman" w:hAnsi="Times New Roman" w:cs="Times New Roman"/>
                <w:kern w:val="1"/>
                <w:sz w:val="24"/>
                <w:szCs w:val="24"/>
              </w:rPr>
              <w:t>к школе, к школьному коллективу.</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17670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Читать мифы Древней Греции.</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132</w:t>
            </w:r>
          </w:p>
        </w:tc>
        <w:tc>
          <w:tcPr>
            <w:tcW w:w="1559" w:type="dxa"/>
            <w:tcBorders>
              <w:left w:val="single" w:sz="4" w:space="0" w:color="000000"/>
              <w:bottom w:val="single" w:sz="4" w:space="0" w:color="000000"/>
            </w:tcBorders>
            <w:shd w:val="clear" w:color="auto" w:fill="auto"/>
          </w:tcPr>
          <w:p w:rsidR="00043D10" w:rsidRPr="00195C84"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Г.Х. Андерсен «Гадкий утёнок».</w:t>
            </w:r>
          </w:p>
        </w:tc>
        <w:tc>
          <w:tcPr>
            <w:tcW w:w="1701" w:type="dxa"/>
            <w:tcBorders>
              <w:left w:val="single" w:sz="4" w:space="0" w:color="000000"/>
              <w:bottom w:val="single" w:sz="4" w:space="0" w:color="000000"/>
              <w:right w:val="single" w:sz="4" w:space="0" w:color="000000"/>
            </w:tcBorders>
          </w:tcPr>
          <w:p w:rsidR="00043D10" w:rsidRPr="00195C84" w:rsidRDefault="003C0DB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195C84">
              <w:rPr>
                <w:rFonts w:ascii="Times New Roman" w:eastAsia="Calibri" w:hAnsi="Times New Roman" w:cs="Times New Roman"/>
                <w:sz w:val="24"/>
                <w:szCs w:val="24"/>
              </w:rPr>
              <w:t>Почему Г. Х. Андерсен так  назвал свою сказку?</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объяснять авторское и собственное отношение к персонажам;</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работать с иллюстрациями;</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определять тему и главную мысль произведения;</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kern w:val="1"/>
                <w:sz w:val="24"/>
                <w:szCs w:val="24"/>
              </w:rPr>
              <w:t xml:space="preserve">– </w:t>
            </w:r>
            <w:r w:rsidR="006C12D5">
              <w:rPr>
                <w:rFonts w:ascii="Times New Roman" w:eastAsia="Andale Sans UI" w:hAnsi="Times New Roman" w:cs="Times New Roman"/>
                <w:kern w:val="1"/>
                <w:sz w:val="24"/>
                <w:szCs w:val="24"/>
              </w:rPr>
              <w:t>делить текст на смысловые части.</w:t>
            </w:r>
          </w:p>
          <w:p w:rsidR="00043D10" w:rsidRPr="00195C84" w:rsidRDefault="00043D10" w:rsidP="00195C84">
            <w:pPr>
              <w:widowControl w:val="0"/>
              <w:suppressAutoHyphens/>
              <w:spacing w:after="0" w:line="240" w:lineRule="auto"/>
              <w:contextualSpacing/>
              <w:rPr>
                <w:rFonts w:ascii="Times New Roman" w:eastAsia="Andale Sans UI" w:hAnsi="Times New Roman" w:cs="Times New Roman"/>
                <w:kern w:val="1"/>
                <w:sz w:val="24"/>
                <w:szCs w:val="24"/>
              </w:rPr>
            </w:pPr>
          </w:p>
        </w:tc>
        <w:tc>
          <w:tcPr>
            <w:tcW w:w="2127"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043D10" w:rsidRPr="00195C84">
              <w:rPr>
                <w:rFonts w:ascii="Times New Roman" w:eastAsia="Times New Roman" w:hAnsi="Times New Roman" w:cs="Times New Roman"/>
                <w:kern w:val="1"/>
                <w:sz w:val="24"/>
                <w:szCs w:val="24"/>
              </w:rPr>
              <w:softHyphen/>
              <w:t>фективны</w:t>
            </w:r>
            <w:r>
              <w:rPr>
                <w:rFonts w:ascii="Times New Roman" w:eastAsia="Times New Roman" w:hAnsi="Times New Roman" w:cs="Times New Roman"/>
                <w:kern w:val="1"/>
                <w:sz w:val="24"/>
                <w:szCs w:val="24"/>
              </w:rPr>
              <w:t xml:space="preserve">е </w:t>
            </w:r>
            <w:r>
              <w:rPr>
                <w:rFonts w:ascii="Times New Roman" w:eastAsia="Times New Roman" w:hAnsi="Times New Roman" w:cs="Times New Roman"/>
                <w:kern w:val="1"/>
                <w:sz w:val="24"/>
                <w:szCs w:val="24"/>
              </w:rPr>
              <w:lastRenderedPageBreak/>
              <w:t>способы достижения результата.</w:t>
            </w:r>
          </w:p>
        </w:tc>
        <w:tc>
          <w:tcPr>
            <w:tcW w:w="2126"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lastRenderedPageBreak/>
              <w:t>Р</w:t>
            </w:r>
            <w:r w:rsidR="00043D10" w:rsidRPr="00195C84">
              <w:rPr>
                <w:rFonts w:ascii="Times New Roman" w:eastAsia="Times New Roman" w:hAnsi="Times New Roman" w:cs="Times New Roman"/>
                <w:kern w:val="1"/>
                <w:sz w:val="24"/>
                <w:szCs w:val="24"/>
              </w:rPr>
              <w:t xml:space="preserve">азвитие навыков сотрудничества </w:t>
            </w:r>
            <w:proofErr w:type="gramStart"/>
            <w:r w:rsidR="00043D10" w:rsidRPr="00195C84">
              <w:rPr>
                <w:rFonts w:ascii="Times New Roman" w:eastAsia="Times New Roman" w:hAnsi="Times New Roman" w:cs="Times New Roman"/>
                <w:kern w:val="1"/>
                <w:sz w:val="24"/>
                <w:szCs w:val="24"/>
              </w:rPr>
              <w:t>со</w:t>
            </w:r>
            <w:proofErr w:type="gramEnd"/>
            <w:r w:rsidR="00043D10" w:rsidRPr="00195C84">
              <w:rPr>
                <w:rFonts w:ascii="Times New Roman" w:eastAsia="Times New Roman" w:hAnsi="Times New Roman" w:cs="Times New Roman"/>
                <w:kern w:val="1"/>
                <w:sz w:val="24"/>
                <w:szCs w:val="24"/>
              </w:rPr>
              <w:t xml:space="preserve"> взрослыми и сверст</w:t>
            </w:r>
            <w:r w:rsidR="00043D10" w:rsidRPr="00195C84">
              <w:rPr>
                <w:rFonts w:ascii="Times New Roman" w:eastAsia="Times New Roman" w:hAnsi="Times New Roman" w:cs="Times New Roman"/>
                <w:kern w:val="1"/>
                <w:sz w:val="24"/>
                <w:szCs w:val="24"/>
              </w:rPr>
              <w:softHyphen/>
              <w:t>никами в разных социальных ситуациях, умения избегать кон</w:t>
            </w:r>
            <w:r w:rsidR="00043D10" w:rsidRPr="00195C84">
              <w:rPr>
                <w:rFonts w:ascii="Times New Roman" w:eastAsia="Times New Roman" w:hAnsi="Times New Roman" w:cs="Times New Roman"/>
                <w:kern w:val="1"/>
                <w:sz w:val="24"/>
                <w:szCs w:val="24"/>
              </w:rPr>
              <w:softHyphen/>
              <w:t>фликтов и находить выходы из спорных ситуаций, умения срав</w:t>
            </w:r>
            <w:r w:rsidR="00043D10" w:rsidRPr="00195C84">
              <w:rPr>
                <w:rFonts w:ascii="Times New Roman" w:eastAsia="Times New Roman" w:hAnsi="Times New Roman" w:cs="Times New Roman"/>
                <w:kern w:val="1"/>
                <w:sz w:val="24"/>
                <w:szCs w:val="24"/>
              </w:rPr>
              <w:softHyphen/>
              <w:t xml:space="preserve">нивать поступки героев </w:t>
            </w:r>
            <w:r w:rsidR="00043D10" w:rsidRPr="00195C84">
              <w:rPr>
                <w:rFonts w:ascii="Times New Roman" w:eastAsia="Times New Roman" w:hAnsi="Times New Roman" w:cs="Times New Roman"/>
                <w:kern w:val="1"/>
                <w:sz w:val="24"/>
                <w:szCs w:val="24"/>
              </w:rPr>
              <w:lastRenderedPageBreak/>
              <w:t>литературных произведений со своими собственными поступка</w:t>
            </w:r>
            <w:r>
              <w:rPr>
                <w:rFonts w:ascii="Times New Roman" w:eastAsia="Times New Roman" w:hAnsi="Times New Roman" w:cs="Times New Roman"/>
                <w:kern w:val="1"/>
                <w:sz w:val="24"/>
                <w:szCs w:val="24"/>
              </w:rPr>
              <w:t>ми, осмысливать поступки героев.</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proofErr w:type="gramStart"/>
            <w:r w:rsidRPr="00195C84">
              <w:rPr>
                <w:rFonts w:ascii="Times New Roman" w:eastAsia="Times New Roman" w:hAnsi="Times New Roman" w:cs="Times New Roman"/>
                <w:kern w:val="1"/>
                <w:sz w:val="24"/>
                <w:szCs w:val="24"/>
                <w:lang w:eastAsia="ar-SA"/>
              </w:rPr>
              <w:lastRenderedPageBreak/>
              <w:t>Сравнивать самостоятельно прочитанный текст (художественный, научно-популярный, учебный) определять особенности каждого: цель, структура, художественные средства.</w:t>
            </w:r>
            <w:proofErr w:type="gramEnd"/>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17670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hAnsi="Times New Roman" w:cs="Times New Roman"/>
                <w:sz w:val="24"/>
                <w:szCs w:val="24"/>
              </w:rPr>
              <w:t>Прочитать  сказку.</w:t>
            </w:r>
          </w:p>
        </w:tc>
      </w:tr>
      <w:tr w:rsidR="00DB2D8D" w:rsidRPr="00195C84" w:rsidTr="00043D10">
        <w:trPr>
          <w:trHeight w:val="147"/>
        </w:trPr>
        <w:tc>
          <w:tcPr>
            <w:tcW w:w="710" w:type="dxa"/>
            <w:tcBorders>
              <w:left w:val="single" w:sz="4" w:space="0" w:color="000000"/>
              <w:bottom w:val="single" w:sz="4" w:space="0" w:color="000000"/>
            </w:tcBorders>
          </w:tcPr>
          <w:p w:rsidR="00043D10" w:rsidRPr="00E1152F"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E1152F">
              <w:rPr>
                <w:rFonts w:ascii="Times New Roman" w:eastAsia="Times New Roman" w:hAnsi="Times New Roman" w:cs="Times New Roman"/>
                <w:kern w:val="1"/>
                <w:sz w:val="24"/>
                <w:szCs w:val="24"/>
                <w:lang w:eastAsia="ar-SA"/>
              </w:rPr>
              <w:lastRenderedPageBreak/>
              <w:t>133</w:t>
            </w:r>
          </w:p>
        </w:tc>
        <w:tc>
          <w:tcPr>
            <w:tcW w:w="1559" w:type="dxa"/>
            <w:tcBorders>
              <w:left w:val="single" w:sz="4" w:space="0" w:color="000000"/>
              <w:bottom w:val="single" w:sz="4" w:space="0" w:color="000000"/>
            </w:tcBorders>
            <w:shd w:val="clear" w:color="auto" w:fill="auto"/>
          </w:tcPr>
          <w:p w:rsidR="00043D10" w:rsidRPr="00E1152F"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E1152F">
              <w:rPr>
                <w:rFonts w:ascii="Times New Roman" w:hAnsi="Times New Roman" w:cs="Times New Roman"/>
                <w:sz w:val="24"/>
                <w:szCs w:val="24"/>
              </w:rPr>
              <w:t>Г.Х. Андерсен «Гадкий утёнок».</w:t>
            </w:r>
          </w:p>
        </w:tc>
        <w:tc>
          <w:tcPr>
            <w:tcW w:w="1701" w:type="dxa"/>
            <w:tcBorders>
              <w:left w:val="single" w:sz="4" w:space="0" w:color="000000"/>
              <w:bottom w:val="single" w:sz="4" w:space="0" w:color="000000"/>
              <w:right w:val="single" w:sz="4" w:space="0" w:color="000000"/>
            </w:tcBorders>
          </w:tcPr>
          <w:p w:rsidR="00043D10" w:rsidRPr="00E1152F" w:rsidRDefault="003C0DB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E1152F">
              <w:rPr>
                <w:rFonts w:ascii="Times New Roman" w:eastAsia="Calibri" w:hAnsi="Times New Roman" w:cs="Times New Roman"/>
                <w:sz w:val="24"/>
                <w:szCs w:val="24"/>
              </w:rPr>
              <w:t>Какое описание утёнка было в начале сказки, а какое</w:t>
            </w:r>
            <w:r w:rsidR="00DB3FC3" w:rsidRPr="00E1152F">
              <w:rPr>
                <w:rFonts w:ascii="Times New Roman" w:eastAsia="Calibri" w:hAnsi="Times New Roman" w:cs="Times New Roman"/>
                <w:sz w:val="24"/>
                <w:szCs w:val="24"/>
              </w:rPr>
              <w:t xml:space="preserve"> </w:t>
            </w:r>
            <w:r w:rsidRPr="00E1152F">
              <w:rPr>
                <w:rFonts w:ascii="Times New Roman" w:eastAsia="Calibri" w:hAnsi="Times New Roman" w:cs="Times New Roman"/>
                <w:sz w:val="24"/>
                <w:szCs w:val="24"/>
              </w:rPr>
              <w:t>- в конце?</w:t>
            </w:r>
          </w:p>
        </w:tc>
        <w:tc>
          <w:tcPr>
            <w:tcW w:w="2126" w:type="dxa"/>
            <w:tcBorders>
              <w:left w:val="single" w:sz="4" w:space="0" w:color="000000"/>
              <w:bottom w:val="single" w:sz="4" w:space="0" w:color="000000"/>
            </w:tcBorders>
            <w:shd w:val="clear" w:color="auto" w:fill="auto"/>
          </w:tcPr>
          <w:p w:rsidR="00043D10" w:rsidRPr="00E1152F"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E1152F">
              <w:rPr>
                <w:rFonts w:ascii="Times New Roman" w:eastAsia="Andale Sans UI" w:hAnsi="Times New Roman" w:cs="Times New Roman"/>
                <w:b/>
                <w:bCs/>
                <w:iCs/>
                <w:kern w:val="1"/>
                <w:sz w:val="24"/>
                <w:szCs w:val="24"/>
              </w:rPr>
              <w:t>Уметь:</w:t>
            </w:r>
          </w:p>
          <w:p w:rsidR="00043D10" w:rsidRPr="00E1152F"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E1152F">
              <w:rPr>
                <w:rFonts w:ascii="Times New Roman" w:eastAsia="Andale Sans UI" w:hAnsi="Times New Roman" w:cs="Times New Roman"/>
                <w:kern w:val="1"/>
                <w:sz w:val="24"/>
                <w:szCs w:val="24"/>
              </w:rPr>
              <w:t>– определять эмоциональный тон персонажа;</w:t>
            </w:r>
          </w:p>
          <w:p w:rsidR="00043D10" w:rsidRPr="00E1152F"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E1152F">
              <w:rPr>
                <w:rFonts w:ascii="Times New Roman" w:eastAsia="Andale Sans UI" w:hAnsi="Times New Roman" w:cs="Times New Roman"/>
                <w:b/>
                <w:bCs/>
                <w:kern w:val="1"/>
                <w:sz w:val="24"/>
                <w:szCs w:val="24"/>
              </w:rPr>
              <w:t xml:space="preserve">– </w:t>
            </w:r>
            <w:r w:rsidRPr="00E1152F">
              <w:rPr>
                <w:rFonts w:ascii="Times New Roman" w:eastAsia="Andale Sans UI" w:hAnsi="Times New Roman" w:cs="Times New Roman"/>
                <w:kern w:val="1"/>
                <w:sz w:val="24"/>
                <w:szCs w:val="24"/>
              </w:rPr>
              <w:t>проводить лексическую работу;</w:t>
            </w:r>
          </w:p>
          <w:p w:rsidR="00043D10" w:rsidRPr="00E1152F"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E1152F">
              <w:rPr>
                <w:rFonts w:ascii="Times New Roman" w:eastAsia="Andale Sans UI" w:hAnsi="Times New Roman" w:cs="Times New Roman"/>
                <w:kern w:val="1"/>
                <w:sz w:val="24"/>
                <w:szCs w:val="24"/>
              </w:rPr>
              <w:t>– создавать небольшой устный текст на заданную тему</w:t>
            </w:r>
            <w:r w:rsidR="006C12D5" w:rsidRPr="00E1152F">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E1152F"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E1152F">
              <w:rPr>
                <w:rFonts w:ascii="Times New Roman" w:eastAsia="Times New Roman" w:hAnsi="Times New Roman" w:cs="Times New Roman"/>
                <w:kern w:val="1"/>
                <w:sz w:val="24"/>
                <w:szCs w:val="24"/>
              </w:rPr>
              <w:t>Ф</w:t>
            </w:r>
            <w:r w:rsidR="00043D10" w:rsidRPr="00E1152F">
              <w:rPr>
                <w:rFonts w:ascii="Times New Roman" w:eastAsia="Times New Roman" w:hAnsi="Times New Roman" w:cs="Times New Roman"/>
                <w:kern w:val="1"/>
                <w:sz w:val="24"/>
                <w:szCs w:val="24"/>
              </w:rPr>
              <w:t>ормирование умения понимать причины успеха/неуспеха учебной деятельности и способности конструктивно действ</w:t>
            </w:r>
            <w:r w:rsidRPr="00E1152F">
              <w:rPr>
                <w:rFonts w:ascii="Times New Roman" w:eastAsia="Times New Roman" w:hAnsi="Times New Roman" w:cs="Times New Roman"/>
                <w:kern w:val="1"/>
                <w:sz w:val="24"/>
                <w:szCs w:val="24"/>
              </w:rPr>
              <w:t>овать даже в ситуациях неуспеха.</w:t>
            </w:r>
          </w:p>
        </w:tc>
        <w:tc>
          <w:tcPr>
            <w:tcW w:w="2126" w:type="dxa"/>
            <w:tcBorders>
              <w:left w:val="single" w:sz="4" w:space="0" w:color="000000"/>
              <w:bottom w:val="single" w:sz="4" w:space="0" w:color="000000"/>
            </w:tcBorders>
            <w:shd w:val="clear" w:color="auto" w:fill="auto"/>
          </w:tcPr>
          <w:p w:rsidR="00043D10" w:rsidRPr="00E1152F" w:rsidRDefault="006C12D5"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sidRPr="00E1152F">
              <w:rPr>
                <w:rFonts w:ascii="Times New Roman" w:eastAsia="Times New Roman" w:hAnsi="Times New Roman" w:cs="Times New Roman"/>
                <w:kern w:val="1"/>
                <w:sz w:val="24"/>
                <w:szCs w:val="24"/>
              </w:rPr>
              <w:t>Н</w:t>
            </w:r>
            <w:r w:rsidR="00043D10" w:rsidRPr="00E1152F">
              <w:rPr>
                <w:rFonts w:ascii="Times New Roman" w:eastAsia="Times New Roman" w:hAnsi="Times New Roman" w:cs="Times New Roman"/>
                <w:kern w:val="1"/>
                <w:sz w:val="24"/>
                <w:szCs w:val="24"/>
              </w:rPr>
              <w:t>аличие мотивации к творческому труду и бережному отношению к материальным и духовным ценностям, формиро</w:t>
            </w:r>
            <w:r w:rsidR="00043D10" w:rsidRPr="00E1152F">
              <w:rPr>
                <w:rFonts w:ascii="Times New Roman" w:eastAsia="Times New Roman" w:hAnsi="Times New Roman" w:cs="Times New Roman"/>
                <w:kern w:val="1"/>
                <w:sz w:val="24"/>
                <w:szCs w:val="24"/>
              </w:rPr>
              <w:softHyphen/>
              <w:t>вание установки на безопасный, здоровый образ жизни.</w:t>
            </w:r>
          </w:p>
        </w:tc>
        <w:tc>
          <w:tcPr>
            <w:tcW w:w="2126" w:type="dxa"/>
            <w:tcBorders>
              <w:left w:val="single" w:sz="4" w:space="0" w:color="000000"/>
              <w:bottom w:val="single" w:sz="4" w:space="0" w:color="000000"/>
            </w:tcBorders>
            <w:shd w:val="clear" w:color="auto" w:fill="auto"/>
          </w:tcPr>
          <w:p w:rsidR="00043D10" w:rsidRPr="00E1152F"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E1152F">
              <w:rPr>
                <w:rFonts w:ascii="Times New Roman" w:eastAsia="Times New Roman" w:hAnsi="Times New Roman" w:cs="Times New Roman"/>
                <w:kern w:val="1"/>
                <w:sz w:val="24"/>
                <w:szCs w:val="24"/>
                <w:lang w:eastAsia="ar-SA"/>
              </w:rPr>
              <w:t>Анализировать особенности авторских выразительных средств, соотносить их с жанром произведения.</w:t>
            </w:r>
          </w:p>
        </w:tc>
        <w:tc>
          <w:tcPr>
            <w:tcW w:w="851" w:type="dxa"/>
            <w:tcBorders>
              <w:left w:val="single" w:sz="4" w:space="0" w:color="000000"/>
              <w:bottom w:val="single" w:sz="4" w:space="0" w:color="000000"/>
            </w:tcBorders>
            <w:shd w:val="clear" w:color="auto" w:fill="auto"/>
          </w:tcPr>
          <w:p w:rsidR="00043D10" w:rsidRPr="00E1152F"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E1152F"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E1152F" w:rsidRDefault="0017670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sidRPr="00E1152F">
              <w:rPr>
                <w:rFonts w:ascii="Times New Roman" w:hAnsi="Times New Roman" w:cs="Times New Roman"/>
                <w:sz w:val="24"/>
                <w:szCs w:val="24"/>
              </w:rPr>
              <w:t>Составить картинный план к сказке.</w:t>
            </w:r>
          </w:p>
        </w:tc>
      </w:tr>
      <w:tr w:rsidR="00DB2D8D" w:rsidRPr="00195C84" w:rsidTr="00043D10">
        <w:trPr>
          <w:trHeight w:val="147"/>
        </w:trPr>
        <w:tc>
          <w:tcPr>
            <w:tcW w:w="710" w:type="dxa"/>
            <w:tcBorders>
              <w:left w:val="single" w:sz="4" w:space="0" w:color="000000"/>
              <w:bottom w:val="single" w:sz="4" w:space="0" w:color="000000"/>
            </w:tcBorders>
          </w:tcPr>
          <w:p w:rsidR="00043D10" w:rsidRPr="00E1152F"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E1152F">
              <w:rPr>
                <w:rFonts w:ascii="Times New Roman" w:eastAsia="Times New Roman" w:hAnsi="Times New Roman" w:cs="Times New Roman"/>
                <w:kern w:val="1"/>
                <w:sz w:val="24"/>
                <w:szCs w:val="24"/>
                <w:lang w:eastAsia="ar-SA"/>
              </w:rPr>
              <w:t>134</w:t>
            </w:r>
          </w:p>
        </w:tc>
        <w:tc>
          <w:tcPr>
            <w:tcW w:w="1559" w:type="dxa"/>
            <w:tcBorders>
              <w:left w:val="single" w:sz="4" w:space="0" w:color="000000"/>
              <w:bottom w:val="single" w:sz="4" w:space="0" w:color="000000"/>
            </w:tcBorders>
            <w:shd w:val="clear" w:color="auto" w:fill="auto"/>
          </w:tcPr>
          <w:p w:rsidR="00043D10" w:rsidRPr="00E1152F" w:rsidRDefault="00170F65"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E1152F">
              <w:rPr>
                <w:rFonts w:ascii="Times New Roman" w:hAnsi="Times New Roman" w:cs="Times New Roman"/>
                <w:sz w:val="24"/>
                <w:szCs w:val="24"/>
              </w:rPr>
              <w:t>Г.Х. Андерсен «Гадкий утёнок».</w:t>
            </w:r>
          </w:p>
        </w:tc>
        <w:tc>
          <w:tcPr>
            <w:tcW w:w="1701" w:type="dxa"/>
            <w:tcBorders>
              <w:left w:val="single" w:sz="4" w:space="0" w:color="000000"/>
              <w:bottom w:val="single" w:sz="4" w:space="0" w:color="000000"/>
              <w:right w:val="single" w:sz="4" w:space="0" w:color="000000"/>
            </w:tcBorders>
          </w:tcPr>
          <w:p w:rsidR="00043D10" w:rsidRPr="00E1152F" w:rsidRDefault="003C0DB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E1152F">
              <w:rPr>
                <w:rFonts w:ascii="Times New Roman" w:eastAsia="Calibri" w:hAnsi="Times New Roman" w:cs="Times New Roman"/>
                <w:sz w:val="24"/>
                <w:szCs w:val="24"/>
              </w:rPr>
              <w:t>Какие иллюстрации помогут передать содержание сказки подробно?</w:t>
            </w:r>
          </w:p>
        </w:tc>
        <w:tc>
          <w:tcPr>
            <w:tcW w:w="2126" w:type="dxa"/>
            <w:tcBorders>
              <w:left w:val="single" w:sz="4" w:space="0" w:color="000000"/>
              <w:bottom w:val="single" w:sz="4" w:space="0" w:color="000000"/>
            </w:tcBorders>
            <w:shd w:val="clear" w:color="auto" w:fill="auto"/>
          </w:tcPr>
          <w:p w:rsidR="00043D10" w:rsidRPr="00E1152F"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E1152F">
              <w:rPr>
                <w:rFonts w:ascii="Times New Roman" w:eastAsia="Andale Sans UI" w:hAnsi="Times New Roman" w:cs="Times New Roman"/>
                <w:b/>
                <w:bCs/>
                <w:iCs/>
                <w:kern w:val="1"/>
                <w:sz w:val="24"/>
                <w:szCs w:val="24"/>
              </w:rPr>
              <w:t>Уметь:</w:t>
            </w:r>
          </w:p>
          <w:p w:rsidR="00043D10" w:rsidRPr="00E1152F"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E1152F">
              <w:rPr>
                <w:rFonts w:ascii="Times New Roman" w:eastAsia="Andale Sans UI" w:hAnsi="Times New Roman" w:cs="Times New Roman"/>
                <w:kern w:val="1"/>
                <w:sz w:val="24"/>
                <w:szCs w:val="24"/>
              </w:rPr>
              <w:t>– анализировать взаимоотношения героев;</w:t>
            </w:r>
          </w:p>
          <w:p w:rsidR="00043D10" w:rsidRPr="00E1152F"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E1152F">
              <w:rPr>
                <w:rFonts w:ascii="Times New Roman" w:eastAsia="Andale Sans UI" w:hAnsi="Times New Roman" w:cs="Times New Roman"/>
                <w:kern w:val="1"/>
                <w:sz w:val="24"/>
                <w:szCs w:val="24"/>
              </w:rPr>
              <w:t>– читать осознанно текст художественного произведения</w:t>
            </w:r>
            <w:r w:rsidR="006C12D5" w:rsidRPr="00E1152F">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E1152F"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E1152F">
              <w:rPr>
                <w:rFonts w:ascii="Times New Roman" w:eastAsia="Times New Roman" w:hAnsi="Times New Roman" w:cs="Times New Roman"/>
                <w:kern w:val="1"/>
                <w:sz w:val="24"/>
                <w:szCs w:val="24"/>
              </w:rPr>
              <w:t>И</w:t>
            </w:r>
            <w:r w:rsidR="00043D10" w:rsidRPr="00E1152F">
              <w:rPr>
                <w:rFonts w:ascii="Times New Roman" w:eastAsia="Times New Roman" w:hAnsi="Times New Roman" w:cs="Times New Roman"/>
                <w:kern w:val="1"/>
                <w:sz w:val="24"/>
                <w:szCs w:val="24"/>
              </w:rPr>
              <w:t>спользование знаково-символических сре</w:t>
            </w:r>
            <w:proofErr w:type="gramStart"/>
            <w:r w:rsidR="00043D10" w:rsidRPr="00E1152F">
              <w:rPr>
                <w:rFonts w:ascii="Times New Roman" w:eastAsia="Times New Roman" w:hAnsi="Times New Roman" w:cs="Times New Roman"/>
                <w:kern w:val="1"/>
                <w:sz w:val="24"/>
                <w:szCs w:val="24"/>
              </w:rPr>
              <w:t>дств пр</w:t>
            </w:r>
            <w:proofErr w:type="gramEnd"/>
            <w:r w:rsidR="00043D10" w:rsidRPr="00E1152F">
              <w:rPr>
                <w:rFonts w:ascii="Times New Roman" w:eastAsia="Times New Roman" w:hAnsi="Times New Roman" w:cs="Times New Roman"/>
                <w:kern w:val="1"/>
                <w:sz w:val="24"/>
                <w:szCs w:val="24"/>
              </w:rPr>
              <w:t>е</w:t>
            </w:r>
            <w:r w:rsidRPr="00E1152F">
              <w:rPr>
                <w:rFonts w:ascii="Times New Roman" w:eastAsia="Times New Roman" w:hAnsi="Times New Roman" w:cs="Times New Roman"/>
                <w:kern w:val="1"/>
                <w:sz w:val="24"/>
                <w:szCs w:val="24"/>
              </w:rPr>
              <w:t>дстав</w:t>
            </w:r>
            <w:r w:rsidRPr="00E1152F">
              <w:rPr>
                <w:rFonts w:ascii="Times New Roman" w:eastAsia="Times New Roman" w:hAnsi="Times New Roman" w:cs="Times New Roman"/>
                <w:kern w:val="1"/>
                <w:sz w:val="24"/>
                <w:szCs w:val="24"/>
              </w:rPr>
              <w:softHyphen/>
              <w:t>ления информации о книгах.</w:t>
            </w:r>
          </w:p>
        </w:tc>
        <w:tc>
          <w:tcPr>
            <w:tcW w:w="2126" w:type="dxa"/>
            <w:tcBorders>
              <w:left w:val="single" w:sz="4" w:space="0" w:color="000000"/>
              <w:bottom w:val="single" w:sz="4" w:space="0" w:color="000000"/>
            </w:tcBorders>
            <w:shd w:val="clear" w:color="auto" w:fill="auto"/>
          </w:tcPr>
          <w:p w:rsidR="00043D10" w:rsidRPr="00E1152F" w:rsidRDefault="006C12D5"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sidRPr="00E1152F">
              <w:rPr>
                <w:rFonts w:ascii="Times New Roman" w:eastAsia="Times New Roman" w:hAnsi="Times New Roman" w:cs="Times New Roman"/>
                <w:kern w:val="1"/>
                <w:sz w:val="24"/>
                <w:szCs w:val="24"/>
              </w:rPr>
              <w:t>Ф</w:t>
            </w:r>
            <w:r w:rsidR="00043D10" w:rsidRPr="00E1152F">
              <w:rPr>
                <w:rFonts w:ascii="Times New Roman" w:eastAsia="Times New Roman" w:hAnsi="Times New Roman" w:cs="Times New Roman"/>
                <w:kern w:val="1"/>
                <w:sz w:val="24"/>
                <w:szCs w:val="24"/>
              </w:rPr>
              <w:t>ормирование чувства гордости за свою Родину, её исто</w:t>
            </w:r>
            <w:r w:rsidR="00043D10" w:rsidRPr="00E1152F">
              <w:rPr>
                <w:rFonts w:ascii="Times New Roman" w:eastAsia="Times New Roman" w:hAnsi="Times New Roman" w:cs="Times New Roman"/>
                <w:kern w:val="1"/>
                <w:sz w:val="24"/>
                <w:szCs w:val="24"/>
              </w:rPr>
              <w:softHyphen/>
              <w:t xml:space="preserve">рию, российский народ, становление </w:t>
            </w:r>
            <w:proofErr w:type="gramStart"/>
            <w:r w:rsidR="00043D10" w:rsidRPr="00E1152F">
              <w:rPr>
                <w:rFonts w:ascii="Times New Roman" w:eastAsia="Times New Roman" w:hAnsi="Times New Roman" w:cs="Times New Roman"/>
                <w:kern w:val="1"/>
                <w:sz w:val="24"/>
                <w:szCs w:val="24"/>
              </w:rPr>
              <w:t>гуманистических</w:t>
            </w:r>
            <w:proofErr w:type="gramEnd"/>
            <w:r w:rsidR="00043D10" w:rsidRPr="00E1152F">
              <w:rPr>
                <w:rFonts w:ascii="Times New Roman" w:eastAsia="Times New Roman" w:hAnsi="Times New Roman" w:cs="Times New Roman"/>
                <w:kern w:val="1"/>
                <w:sz w:val="24"/>
                <w:szCs w:val="24"/>
              </w:rPr>
              <w:t xml:space="preserve"> и де</w:t>
            </w:r>
            <w:r w:rsidR="00043D10" w:rsidRPr="00E1152F">
              <w:rPr>
                <w:rFonts w:ascii="Times New Roman" w:eastAsia="Times New Roman" w:hAnsi="Times New Roman" w:cs="Times New Roman"/>
                <w:kern w:val="1"/>
                <w:sz w:val="24"/>
                <w:szCs w:val="24"/>
              </w:rPr>
              <w:softHyphen/>
              <w:t>мократических ценностных ориентации многонац</w:t>
            </w:r>
            <w:r w:rsidRPr="00E1152F">
              <w:rPr>
                <w:rFonts w:ascii="Times New Roman" w:eastAsia="Times New Roman" w:hAnsi="Times New Roman" w:cs="Times New Roman"/>
                <w:kern w:val="1"/>
                <w:sz w:val="24"/>
                <w:szCs w:val="24"/>
              </w:rPr>
              <w:t>ионального российского общества.</w:t>
            </w:r>
          </w:p>
        </w:tc>
        <w:tc>
          <w:tcPr>
            <w:tcW w:w="2126" w:type="dxa"/>
            <w:tcBorders>
              <w:left w:val="single" w:sz="4" w:space="0" w:color="000000"/>
              <w:bottom w:val="single" w:sz="4" w:space="0" w:color="000000"/>
            </w:tcBorders>
            <w:shd w:val="clear" w:color="auto" w:fill="auto"/>
          </w:tcPr>
          <w:p w:rsidR="00043D10" w:rsidRPr="00E1152F" w:rsidRDefault="00043D10" w:rsidP="00195C84">
            <w:pPr>
              <w:suppressAutoHyphens/>
              <w:spacing w:after="0" w:line="240" w:lineRule="auto"/>
              <w:contextualSpacing/>
              <w:rPr>
                <w:rFonts w:ascii="Times New Roman" w:eastAsia="Times New Roman" w:hAnsi="Times New Roman" w:cs="Times New Roman"/>
                <w:kern w:val="1"/>
                <w:sz w:val="24"/>
                <w:szCs w:val="24"/>
                <w:lang w:eastAsia="ar-SA"/>
              </w:rPr>
            </w:pPr>
            <w:r w:rsidRPr="00E1152F">
              <w:rPr>
                <w:rFonts w:ascii="Times New Roman" w:eastAsia="Times New Roman" w:hAnsi="Times New Roman" w:cs="Times New Roman"/>
                <w:kern w:val="1"/>
                <w:sz w:val="24"/>
                <w:szCs w:val="24"/>
                <w:lang w:eastAsia="ar-SA"/>
              </w:rPr>
              <w:t xml:space="preserve">Составлять план текста: делить текст на части, определять </w:t>
            </w:r>
            <w:proofErr w:type="spellStart"/>
            <w:r w:rsidRPr="00E1152F">
              <w:rPr>
                <w:rFonts w:ascii="Times New Roman" w:eastAsia="Times New Roman" w:hAnsi="Times New Roman" w:cs="Times New Roman"/>
                <w:kern w:val="1"/>
                <w:sz w:val="24"/>
                <w:szCs w:val="24"/>
                <w:lang w:eastAsia="ar-SA"/>
              </w:rPr>
              <w:t>микротемы</w:t>
            </w:r>
            <w:proofErr w:type="spellEnd"/>
            <w:r w:rsidRPr="00E1152F">
              <w:rPr>
                <w:rFonts w:ascii="Times New Roman" w:eastAsia="Times New Roman" w:hAnsi="Times New Roman" w:cs="Times New Roman"/>
                <w:kern w:val="1"/>
                <w:sz w:val="24"/>
                <w:szCs w:val="24"/>
                <w:lang w:eastAsia="ar-SA"/>
              </w:rPr>
              <w:t xml:space="preserve"> каждой части, озаглавливать их. Формулировать вопрос по фрагменту текста.</w:t>
            </w:r>
          </w:p>
        </w:tc>
        <w:tc>
          <w:tcPr>
            <w:tcW w:w="851" w:type="dxa"/>
            <w:tcBorders>
              <w:left w:val="single" w:sz="4" w:space="0" w:color="000000"/>
              <w:bottom w:val="single" w:sz="4" w:space="0" w:color="000000"/>
            </w:tcBorders>
            <w:shd w:val="clear" w:color="auto" w:fill="auto"/>
          </w:tcPr>
          <w:p w:rsidR="00043D10" w:rsidRPr="00E1152F" w:rsidRDefault="00043D10" w:rsidP="00195C84">
            <w:pPr>
              <w:suppressAutoHyphens/>
              <w:snapToGrid w:val="0"/>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E1152F"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E1152F" w:rsidRDefault="00176701"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sidRPr="00E1152F">
              <w:rPr>
                <w:rFonts w:ascii="Times New Roman" w:hAnsi="Times New Roman" w:cs="Times New Roman"/>
                <w:sz w:val="24"/>
                <w:szCs w:val="24"/>
              </w:rPr>
              <w:t>Читать сказки Андерсена</w:t>
            </w:r>
          </w:p>
        </w:tc>
      </w:tr>
      <w:tr w:rsidR="00342EE1" w:rsidRPr="00342EE1" w:rsidTr="00043D10">
        <w:trPr>
          <w:trHeight w:val="147"/>
        </w:trPr>
        <w:tc>
          <w:tcPr>
            <w:tcW w:w="710" w:type="dxa"/>
            <w:tcBorders>
              <w:left w:val="single" w:sz="4" w:space="0" w:color="000000"/>
              <w:bottom w:val="single" w:sz="4" w:space="0" w:color="000000"/>
            </w:tcBorders>
          </w:tcPr>
          <w:p w:rsidR="00170F65" w:rsidRPr="00342EE1"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342EE1">
              <w:rPr>
                <w:rFonts w:ascii="Times New Roman" w:eastAsia="Times New Roman" w:hAnsi="Times New Roman" w:cs="Times New Roman"/>
                <w:kern w:val="1"/>
                <w:sz w:val="24"/>
                <w:szCs w:val="24"/>
                <w:lang w:eastAsia="ar-SA"/>
              </w:rPr>
              <w:lastRenderedPageBreak/>
              <w:t>135</w:t>
            </w:r>
          </w:p>
        </w:tc>
        <w:tc>
          <w:tcPr>
            <w:tcW w:w="1559" w:type="dxa"/>
            <w:tcBorders>
              <w:left w:val="single" w:sz="4" w:space="0" w:color="000000"/>
              <w:bottom w:val="single" w:sz="4" w:space="0" w:color="000000"/>
            </w:tcBorders>
            <w:shd w:val="clear" w:color="auto" w:fill="auto"/>
          </w:tcPr>
          <w:p w:rsidR="00170F65" w:rsidRPr="00342EE1" w:rsidRDefault="00170F65" w:rsidP="00195C84">
            <w:pPr>
              <w:suppressAutoHyphens/>
              <w:spacing w:after="0" w:line="240" w:lineRule="auto"/>
              <w:contextualSpacing/>
              <w:rPr>
                <w:rFonts w:ascii="Times New Roman" w:hAnsi="Times New Roman" w:cs="Times New Roman"/>
                <w:sz w:val="24"/>
                <w:szCs w:val="24"/>
              </w:rPr>
            </w:pPr>
            <w:r w:rsidRPr="00342EE1">
              <w:rPr>
                <w:rFonts w:ascii="Times New Roman" w:hAnsi="Times New Roman" w:cs="Times New Roman"/>
                <w:sz w:val="24"/>
                <w:szCs w:val="24"/>
              </w:rPr>
              <w:t>Развивающий час по теме «Зарубежная литература».</w:t>
            </w:r>
          </w:p>
        </w:tc>
        <w:tc>
          <w:tcPr>
            <w:tcW w:w="1701" w:type="dxa"/>
            <w:tcBorders>
              <w:left w:val="single" w:sz="4" w:space="0" w:color="000000"/>
              <w:bottom w:val="single" w:sz="4" w:space="0" w:color="000000"/>
              <w:right w:val="single" w:sz="4" w:space="0" w:color="000000"/>
            </w:tcBorders>
          </w:tcPr>
          <w:p w:rsidR="00170F65" w:rsidRPr="00342EE1" w:rsidRDefault="003C0DBC"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342EE1">
              <w:rPr>
                <w:rFonts w:ascii="Times New Roman" w:eastAsia="Calibri" w:hAnsi="Times New Roman" w:cs="Times New Roman"/>
                <w:sz w:val="24"/>
                <w:szCs w:val="24"/>
              </w:rPr>
              <w:t>С какими новыми авторами Вы познакомились?</w:t>
            </w:r>
          </w:p>
        </w:tc>
        <w:tc>
          <w:tcPr>
            <w:tcW w:w="2126" w:type="dxa"/>
            <w:tcBorders>
              <w:left w:val="single" w:sz="4" w:space="0" w:color="000000"/>
              <w:bottom w:val="single" w:sz="4" w:space="0" w:color="000000"/>
            </w:tcBorders>
            <w:shd w:val="clear" w:color="auto" w:fill="auto"/>
          </w:tcPr>
          <w:p w:rsidR="00E425C5" w:rsidRPr="00342EE1" w:rsidRDefault="00E425C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342EE1">
              <w:rPr>
                <w:rFonts w:ascii="Times New Roman" w:eastAsia="Andale Sans UI" w:hAnsi="Times New Roman" w:cs="Times New Roman"/>
                <w:b/>
                <w:bCs/>
                <w:iCs/>
                <w:kern w:val="1"/>
                <w:sz w:val="24"/>
                <w:szCs w:val="24"/>
              </w:rPr>
              <w:t>Уметь:</w:t>
            </w:r>
          </w:p>
          <w:p w:rsidR="00E425C5" w:rsidRPr="00342EE1" w:rsidRDefault="00E425C5"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342EE1">
              <w:rPr>
                <w:rFonts w:ascii="Times New Roman" w:eastAsia="Andale Sans UI" w:hAnsi="Times New Roman" w:cs="Times New Roman"/>
                <w:kern w:val="1"/>
                <w:sz w:val="24"/>
                <w:szCs w:val="24"/>
              </w:rPr>
              <w:t>– определять эмоциональный тон персонажа;</w:t>
            </w:r>
          </w:p>
          <w:p w:rsidR="00E425C5" w:rsidRPr="00342EE1" w:rsidRDefault="00E425C5"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342EE1">
              <w:rPr>
                <w:rFonts w:ascii="Times New Roman" w:eastAsia="Andale Sans UI" w:hAnsi="Times New Roman" w:cs="Times New Roman"/>
                <w:b/>
                <w:bCs/>
                <w:kern w:val="1"/>
                <w:sz w:val="24"/>
                <w:szCs w:val="24"/>
              </w:rPr>
              <w:t xml:space="preserve">– </w:t>
            </w:r>
            <w:r w:rsidRPr="00342EE1">
              <w:rPr>
                <w:rFonts w:ascii="Times New Roman" w:eastAsia="Andale Sans UI" w:hAnsi="Times New Roman" w:cs="Times New Roman"/>
                <w:kern w:val="1"/>
                <w:sz w:val="24"/>
                <w:szCs w:val="24"/>
              </w:rPr>
              <w:t>проводить лексическую работу;</w:t>
            </w:r>
          </w:p>
          <w:p w:rsidR="00170F65" w:rsidRPr="00342EE1" w:rsidRDefault="00E425C5" w:rsidP="00195C84">
            <w:pPr>
              <w:widowControl w:val="0"/>
              <w:suppressAutoHyphens/>
              <w:autoSpaceDE w:val="0"/>
              <w:spacing w:after="0" w:line="240" w:lineRule="auto"/>
              <w:contextualSpacing/>
              <w:rPr>
                <w:rFonts w:ascii="Times New Roman" w:eastAsia="Andale Sans UI" w:hAnsi="Times New Roman" w:cs="Times New Roman"/>
                <w:b/>
                <w:bCs/>
                <w:iCs/>
                <w:kern w:val="1"/>
                <w:sz w:val="24"/>
                <w:szCs w:val="24"/>
              </w:rPr>
            </w:pPr>
            <w:r w:rsidRPr="00342EE1">
              <w:rPr>
                <w:rFonts w:ascii="Times New Roman" w:eastAsia="Andale Sans UI" w:hAnsi="Times New Roman" w:cs="Times New Roman"/>
                <w:kern w:val="1"/>
                <w:sz w:val="24"/>
                <w:szCs w:val="24"/>
              </w:rPr>
              <w:t>– создавать небольшой устный текст на заданную тему</w:t>
            </w:r>
            <w:r w:rsidR="006C12D5" w:rsidRPr="00342EE1">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170F65" w:rsidRPr="00342EE1"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342EE1">
              <w:rPr>
                <w:rFonts w:ascii="Times New Roman" w:eastAsia="Times New Roman" w:hAnsi="Times New Roman" w:cs="Times New Roman"/>
                <w:kern w:val="1"/>
                <w:sz w:val="24"/>
                <w:szCs w:val="24"/>
              </w:rPr>
              <w:t>А</w:t>
            </w:r>
            <w:r w:rsidR="00E425C5" w:rsidRPr="00342EE1">
              <w:rPr>
                <w:rFonts w:ascii="Times New Roman" w:eastAsia="Times New Roman" w:hAnsi="Times New Roman" w:cs="Times New Roman"/>
                <w:kern w:val="1"/>
                <w:sz w:val="24"/>
                <w:szCs w:val="24"/>
              </w:rPr>
              <w:t>ктивное использование речевых сре</w:t>
            </w:r>
            <w:proofErr w:type="gramStart"/>
            <w:r w:rsidR="00E425C5" w:rsidRPr="00342EE1">
              <w:rPr>
                <w:rFonts w:ascii="Times New Roman" w:eastAsia="Times New Roman" w:hAnsi="Times New Roman" w:cs="Times New Roman"/>
                <w:kern w:val="1"/>
                <w:sz w:val="24"/>
                <w:szCs w:val="24"/>
              </w:rPr>
              <w:t>дств дл</w:t>
            </w:r>
            <w:proofErr w:type="gramEnd"/>
            <w:r w:rsidR="00E425C5" w:rsidRPr="00342EE1">
              <w:rPr>
                <w:rFonts w:ascii="Times New Roman" w:eastAsia="Times New Roman" w:hAnsi="Times New Roman" w:cs="Times New Roman"/>
                <w:kern w:val="1"/>
                <w:sz w:val="24"/>
                <w:szCs w:val="24"/>
              </w:rPr>
              <w:t>я решения коммуни</w:t>
            </w:r>
            <w:r w:rsidRPr="00342EE1">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170F65" w:rsidRPr="00342EE1"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sidRPr="00342EE1">
              <w:rPr>
                <w:rFonts w:ascii="Times New Roman" w:eastAsia="Times New Roman" w:hAnsi="Times New Roman" w:cs="Times New Roman"/>
                <w:kern w:val="1"/>
                <w:sz w:val="24"/>
                <w:szCs w:val="24"/>
              </w:rPr>
              <w:t>Ф</w:t>
            </w:r>
            <w:r w:rsidR="00E425C5" w:rsidRPr="00342EE1">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sidRPr="00342EE1">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170F65" w:rsidRPr="00342EE1" w:rsidRDefault="00E425C5" w:rsidP="00195C84">
            <w:pPr>
              <w:suppressAutoHyphens/>
              <w:snapToGrid w:val="0"/>
              <w:spacing w:after="0" w:line="240" w:lineRule="auto"/>
              <w:contextualSpacing/>
              <w:rPr>
                <w:rFonts w:ascii="Times New Roman" w:eastAsia="Times New Roman" w:hAnsi="Times New Roman" w:cs="Times New Roman"/>
                <w:kern w:val="1"/>
                <w:sz w:val="24"/>
                <w:szCs w:val="24"/>
                <w:lang w:eastAsia="ar-SA"/>
              </w:rPr>
            </w:pPr>
            <w:r w:rsidRPr="00342EE1">
              <w:rPr>
                <w:rFonts w:ascii="Times New Roman" w:eastAsia="Times New Roman" w:hAnsi="Times New Roman" w:cs="Times New Roman"/>
                <w:kern w:val="1"/>
                <w:sz w:val="24"/>
                <w:szCs w:val="24"/>
                <w:lang w:eastAsia="ar-SA"/>
              </w:rPr>
              <w:t>Наблюдать: проводить разметку текста, определять логические ударения, слова для выделения голосом, паузы – логические и психологические с помощью учителя и самостоятельно.</w:t>
            </w:r>
          </w:p>
        </w:tc>
        <w:tc>
          <w:tcPr>
            <w:tcW w:w="851" w:type="dxa"/>
            <w:tcBorders>
              <w:left w:val="single" w:sz="4" w:space="0" w:color="000000"/>
              <w:bottom w:val="single" w:sz="4" w:space="0" w:color="000000"/>
            </w:tcBorders>
            <w:shd w:val="clear" w:color="auto" w:fill="auto"/>
          </w:tcPr>
          <w:p w:rsidR="00170F65" w:rsidRPr="00342EE1"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170F65" w:rsidRPr="00342EE1" w:rsidRDefault="00170F65"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170F65" w:rsidRPr="00342EE1" w:rsidRDefault="00194E34" w:rsidP="00195C84">
            <w:pPr>
              <w:widowControl w:val="0"/>
              <w:suppressAutoHyphens/>
              <w:snapToGrid w:val="0"/>
              <w:spacing w:after="0" w:line="240" w:lineRule="auto"/>
              <w:contextualSpacing/>
              <w:rPr>
                <w:rFonts w:ascii="Times New Roman" w:eastAsia="Andale Sans UI" w:hAnsi="Times New Roman" w:cs="Times New Roman"/>
                <w:kern w:val="1"/>
                <w:sz w:val="24"/>
                <w:szCs w:val="24"/>
              </w:rPr>
            </w:pPr>
            <w:r w:rsidRPr="00194E34">
              <w:rPr>
                <w:rFonts w:ascii="Times New Roman" w:hAnsi="Times New Roman" w:cs="Times New Roman"/>
                <w:sz w:val="24"/>
                <w:szCs w:val="24"/>
              </w:rPr>
              <w:t xml:space="preserve">Читать сказки </w:t>
            </w:r>
            <w:r>
              <w:rPr>
                <w:rFonts w:ascii="Times New Roman" w:hAnsi="Times New Roman" w:cs="Times New Roman"/>
                <w:sz w:val="24"/>
                <w:szCs w:val="24"/>
              </w:rPr>
              <w:t>зарубежных писателей.</w:t>
            </w:r>
          </w:p>
        </w:tc>
      </w:tr>
      <w:tr w:rsidR="00DB2D8D" w:rsidRPr="00195C84" w:rsidTr="00043D10">
        <w:trPr>
          <w:trHeight w:val="147"/>
        </w:trPr>
        <w:tc>
          <w:tcPr>
            <w:tcW w:w="710" w:type="dxa"/>
            <w:tcBorders>
              <w:left w:val="single" w:sz="4" w:space="0" w:color="000000"/>
              <w:bottom w:val="single" w:sz="4" w:space="0" w:color="000000"/>
            </w:tcBorders>
          </w:tcPr>
          <w:p w:rsidR="00043D10" w:rsidRPr="00195C84" w:rsidRDefault="00170F65"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r w:rsidRPr="00195C84">
              <w:rPr>
                <w:rFonts w:ascii="Times New Roman" w:eastAsia="Times New Roman" w:hAnsi="Times New Roman" w:cs="Times New Roman"/>
                <w:kern w:val="1"/>
                <w:sz w:val="24"/>
                <w:szCs w:val="24"/>
                <w:lang w:eastAsia="ar-SA"/>
              </w:rPr>
              <w:t>136</w:t>
            </w:r>
          </w:p>
        </w:tc>
        <w:tc>
          <w:tcPr>
            <w:tcW w:w="1559" w:type="dxa"/>
            <w:tcBorders>
              <w:left w:val="single" w:sz="4" w:space="0" w:color="000000"/>
              <w:bottom w:val="single" w:sz="4" w:space="0" w:color="000000"/>
            </w:tcBorders>
            <w:shd w:val="clear" w:color="auto" w:fill="auto"/>
          </w:tcPr>
          <w:p w:rsidR="00043D10" w:rsidRPr="00195C84" w:rsidRDefault="00BB588E" w:rsidP="00195C84">
            <w:pPr>
              <w:suppressAutoHyphens/>
              <w:spacing w:after="0" w:line="240" w:lineRule="auto"/>
              <w:contextualSpacing/>
              <w:rPr>
                <w:rFonts w:ascii="Times New Roman" w:eastAsia="Times New Roman" w:hAnsi="Times New Roman" w:cs="Times New Roman"/>
                <w:b/>
                <w:bCs/>
                <w:iCs/>
                <w:kern w:val="1"/>
                <w:sz w:val="24"/>
                <w:szCs w:val="24"/>
                <w:lang w:eastAsia="ar-SA"/>
              </w:rPr>
            </w:pPr>
            <w:r w:rsidRPr="00195C84">
              <w:rPr>
                <w:rFonts w:ascii="Times New Roman" w:hAnsi="Times New Roman" w:cs="Times New Roman"/>
                <w:sz w:val="24"/>
                <w:szCs w:val="24"/>
              </w:rPr>
              <w:t>Обобщ</w:t>
            </w:r>
            <w:r w:rsidR="00170F65" w:rsidRPr="00195C84">
              <w:rPr>
                <w:rFonts w:ascii="Times New Roman" w:hAnsi="Times New Roman" w:cs="Times New Roman"/>
                <w:sz w:val="24"/>
                <w:szCs w:val="24"/>
              </w:rPr>
              <w:t xml:space="preserve">ающий </w:t>
            </w:r>
            <w:r w:rsidRPr="00195C84">
              <w:rPr>
                <w:rFonts w:ascii="Times New Roman" w:hAnsi="Times New Roman" w:cs="Times New Roman"/>
                <w:sz w:val="24"/>
                <w:szCs w:val="24"/>
              </w:rPr>
              <w:t>урок за курс 3 класса. «</w:t>
            </w:r>
            <w:proofErr w:type="spellStart"/>
            <w:r w:rsidRPr="00195C84">
              <w:rPr>
                <w:rFonts w:ascii="Times New Roman" w:hAnsi="Times New Roman" w:cs="Times New Roman"/>
                <w:sz w:val="24"/>
                <w:szCs w:val="24"/>
              </w:rPr>
              <w:t>Брейн</w:t>
            </w:r>
            <w:proofErr w:type="spellEnd"/>
            <w:r w:rsidRPr="00195C84">
              <w:rPr>
                <w:rFonts w:ascii="Times New Roman" w:hAnsi="Times New Roman" w:cs="Times New Roman"/>
                <w:sz w:val="24"/>
                <w:szCs w:val="24"/>
              </w:rPr>
              <w:t xml:space="preserve"> - ринг».</w:t>
            </w:r>
          </w:p>
        </w:tc>
        <w:tc>
          <w:tcPr>
            <w:tcW w:w="1701" w:type="dxa"/>
            <w:tcBorders>
              <w:left w:val="single" w:sz="4" w:space="0" w:color="000000"/>
              <w:bottom w:val="single" w:sz="4" w:space="0" w:color="000000"/>
              <w:right w:val="single" w:sz="4" w:space="0" w:color="000000"/>
            </w:tcBorders>
          </w:tcPr>
          <w:p w:rsidR="00043D10" w:rsidRPr="00B56433" w:rsidRDefault="00B56433" w:rsidP="00195C84">
            <w:pPr>
              <w:widowControl w:val="0"/>
              <w:suppressAutoHyphens/>
              <w:autoSpaceDE w:val="0"/>
              <w:spacing w:after="0" w:line="240" w:lineRule="auto"/>
              <w:contextualSpacing/>
              <w:rPr>
                <w:rFonts w:ascii="Times New Roman" w:eastAsia="Andale Sans UI" w:hAnsi="Times New Roman" w:cs="Times New Roman"/>
                <w:bCs/>
                <w:iCs/>
                <w:kern w:val="1"/>
                <w:sz w:val="24"/>
                <w:szCs w:val="24"/>
              </w:rPr>
            </w:pPr>
            <w:r w:rsidRPr="00B56433">
              <w:rPr>
                <w:rFonts w:ascii="Times New Roman" w:eastAsia="Andale Sans UI" w:hAnsi="Times New Roman" w:cs="Times New Roman"/>
                <w:bCs/>
                <w:iCs/>
                <w:kern w:val="1"/>
                <w:sz w:val="24"/>
                <w:szCs w:val="24"/>
              </w:rPr>
              <w:t xml:space="preserve">Чему научились </w:t>
            </w:r>
            <w:r>
              <w:rPr>
                <w:rFonts w:ascii="Times New Roman" w:eastAsia="Andale Sans UI" w:hAnsi="Times New Roman" w:cs="Times New Roman"/>
                <w:bCs/>
                <w:iCs/>
                <w:kern w:val="1"/>
                <w:sz w:val="24"/>
                <w:szCs w:val="24"/>
              </w:rPr>
              <w:t>за год?</w:t>
            </w:r>
          </w:p>
        </w:tc>
        <w:tc>
          <w:tcPr>
            <w:tcW w:w="2126"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iCs/>
                <w:kern w:val="1"/>
                <w:sz w:val="24"/>
                <w:szCs w:val="24"/>
              </w:rPr>
              <w:t>Уметь:</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b/>
                <w:bCs/>
                <w:kern w:val="1"/>
                <w:sz w:val="24"/>
                <w:szCs w:val="24"/>
              </w:rPr>
            </w:pPr>
            <w:r w:rsidRPr="00195C84">
              <w:rPr>
                <w:rFonts w:ascii="Times New Roman" w:eastAsia="Andale Sans UI" w:hAnsi="Times New Roman" w:cs="Times New Roman"/>
                <w:kern w:val="1"/>
                <w:sz w:val="24"/>
                <w:szCs w:val="24"/>
              </w:rPr>
              <w:t>– определять эмоциональный тон персонажа;</w:t>
            </w:r>
          </w:p>
          <w:p w:rsidR="00043D10" w:rsidRPr="00195C84" w:rsidRDefault="00043D10" w:rsidP="00195C84">
            <w:pPr>
              <w:widowControl w:val="0"/>
              <w:suppressAutoHyphens/>
              <w:autoSpaceDE w:val="0"/>
              <w:spacing w:after="0" w:line="240" w:lineRule="auto"/>
              <w:contextualSpacing/>
              <w:rPr>
                <w:rFonts w:ascii="Times New Roman" w:eastAsia="Andale Sans UI" w:hAnsi="Times New Roman" w:cs="Times New Roman"/>
                <w:kern w:val="1"/>
                <w:sz w:val="24"/>
                <w:szCs w:val="24"/>
              </w:rPr>
            </w:pPr>
            <w:r w:rsidRPr="00195C84">
              <w:rPr>
                <w:rFonts w:ascii="Times New Roman" w:eastAsia="Andale Sans UI" w:hAnsi="Times New Roman" w:cs="Times New Roman"/>
                <w:b/>
                <w:bCs/>
                <w:kern w:val="1"/>
                <w:sz w:val="24"/>
                <w:szCs w:val="24"/>
              </w:rPr>
              <w:t xml:space="preserve">– </w:t>
            </w:r>
            <w:r w:rsidRPr="00195C84">
              <w:rPr>
                <w:rFonts w:ascii="Times New Roman" w:eastAsia="Andale Sans UI" w:hAnsi="Times New Roman" w:cs="Times New Roman"/>
                <w:kern w:val="1"/>
                <w:sz w:val="24"/>
                <w:szCs w:val="24"/>
              </w:rPr>
              <w:t>проводить лексическую работу;</w:t>
            </w:r>
          </w:p>
          <w:p w:rsidR="00043D10" w:rsidRPr="00195C84" w:rsidRDefault="00043D10" w:rsidP="00195C84">
            <w:pPr>
              <w:widowControl w:val="0"/>
              <w:suppressAutoHyphens/>
              <w:spacing w:after="0" w:line="240" w:lineRule="auto"/>
              <w:contextualSpacing/>
              <w:rPr>
                <w:rFonts w:ascii="Times New Roman" w:eastAsia="Times New Roman" w:hAnsi="Times New Roman" w:cs="Times New Roman"/>
                <w:kern w:val="1"/>
                <w:sz w:val="24"/>
                <w:szCs w:val="24"/>
              </w:rPr>
            </w:pPr>
            <w:r w:rsidRPr="00195C84">
              <w:rPr>
                <w:rFonts w:ascii="Times New Roman" w:eastAsia="Andale Sans UI" w:hAnsi="Times New Roman" w:cs="Times New Roman"/>
                <w:kern w:val="1"/>
                <w:sz w:val="24"/>
                <w:szCs w:val="24"/>
              </w:rPr>
              <w:t>– создавать небольшой устный текст на заданную тему</w:t>
            </w:r>
            <w:r w:rsidR="006C12D5">
              <w:rPr>
                <w:rFonts w:ascii="Times New Roman" w:eastAsia="Andale Sans UI" w:hAnsi="Times New Roman" w:cs="Times New Roman"/>
                <w:kern w:val="1"/>
                <w:sz w:val="24"/>
                <w:szCs w:val="24"/>
              </w:rPr>
              <w:t>.</w:t>
            </w:r>
          </w:p>
        </w:tc>
        <w:tc>
          <w:tcPr>
            <w:tcW w:w="2127"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Times New Roman" w:hAnsi="Times New Roman" w:cs="Times New Roman"/>
                <w:kern w:val="1"/>
                <w:sz w:val="24"/>
                <w:szCs w:val="24"/>
              </w:rPr>
            </w:pPr>
            <w:r>
              <w:rPr>
                <w:rFonts w:ascii="Times New Roman" w:eastAsia="Times New Roman" w:hAnsi="Times New Roman" w:cs="Times New Roman"/>
                <w:kern w:val="1"/>
                <w:sz w:val="24"/>
                <w:szCs w:val="24"/>
              </w:rPr>
              <w:t>А</w:t>
            </w:r>
            <w:r w:rsidR="00043D10" w:rsidRPr="00195C84">
              <w:rPr>
                <w:rFonts w:ascii="Times New Roman" w:eastAsia="Times New Roman" w:hAnsi="Times New Roman" w:cs="Times New Roman"/>
                <w:kern w:val="1"/>
                <w:sz w:val="24"/>
                <w:szCs w:val="24"/>
              </w:rPr>
              <w:t>ктивное использование речевых сре</w:t>
            </w:r>
            <w:proofErr w:type="gramStart"/>
            <w:r w:rsidR="00043D10" w:rsidRPr="00195C84">
              <w:rPr>
                <w:rFonts w:ascii="Times New Roman" w:eastAsia="Times New Roman" w:hAnsi="Times New Roman" w:cs="Times New Roman"/>
                <w:kern w:val="1"/>
                <w:sz w:val="24"/>
                <w:szCs w:val="24"/>
              </w:rPr>
              <w:t>дств дл</w:t>
            </w:r>
            <w:proofErr w:type="gramEnd"/>
            <w:r w:rsidR="00043D10" w:rsidRPr="00195C84">
              <w:rPr>
                <w:rFonts w:ascii="Times New Roman" w:eastAsia="Times New Roman" w:hAnsi="Times New Roman" w:cs="Times New Roman"/>
                <w:kern w:val="1"/>
                <w:sz w:val="24"/>
                <w:szCs w:val="24"/>
              </w:rPr>
              <w:t>я решения коммуни</w:t>
            </w:r>
            <w:r>
              <w:rPr>
                <w:rFonts w:ascii="Times New Roman" w:eastAsia="Times New Roman" w:hAnsi="Times New Roman" w:cs="Times New Roman"/>
                <w:kern w:val="1"/>
                <w:sz w:val="24"/>
                <w:szCs w:val="24"/>
              </w:rPr>
              <w:t>кативных и познавательных задач.</w:t>
            </w:r>
          </w:p>
        </w:tc>
        <w:tc>
          <w:tcPr>
            <w:tcW w:w="2126" w:type="dxa"/>
            <w:tcBorders>
              <w:left w:val="single" w:sz="4" w:space="0" w:color="000000"/>
              <w:bottom w:val="single" w:sz="4" w:space="0" w:color="000000"/>
            </w:tcBorders>
            <w:shd w:val="clear" w:color="auto" w:fill="auto"/>
          </w:tcPr>
          <w:p w:rsidR="00043D10" w:rsidRPr="00195C84" w:rsidRDefault="006C12D5" w:rsidP="00195C84">
            <w:pPr>
              <w:widowControl w:val="0"/>
              <w:shd w:val="clear" w:color="auto" w:fill="FFFFFF"/>
              <w:suppressAutoHyphens/>
              <w:autoSpaceDE w:val="0"/>
              <w:spacing w:after="0" w:line="240" w:lineRule="auto"/>
              <w:contextualSpacing/>
              <w:rPr>
                <w:rFonts w:ascii="Times New Roman" w:eastAsia="Andale Sans UI" w:hAnsi="Times New Roman" w:cs="Times New Roman"/>
                <w:kern w:val="1"/>
                <w:sz w:val="24"/>
                <w:szCs w:val="24"/>
              </w:rPr>
            </w:pPr>
            <w:r>
              <w:rPr>
                <w:rFonts w:ascii="Times New Roman" w:eastAsia="Times New Roman" w:hAnsi="Times New Roman" w:cs="Times New Roman"/>
                <w:kern w:val="1"/>
                <w:sz w:val="24"/>
                <w:szCs w:val="24"/>
              </w:rPr>
              <w:t>Ф</w:t>
            </w:r>
            <w:r w:rsidR="00043D10" w:rsidRPr="00195C84">
              <w:rPr>
                <w:rFonts w:ascii="Times New Roman" w:eastAsia="Times New Roman" w:hAnsi="Times New Roman" w:cs="Times New Roman"/>
                <w:kern w:val="1"/>
                <w:sz w:val="24"/>
                <w:szCs w:val="24"/>
              </w:rPr>
              <w:t>ормирование средствами литературных произведений целостного взгляда на мир в единстве и разнообразии прир</w:t>
            </w:r>
            <w:r>
              <w:rPr>
                <w:rFonts w:ascii="Times New Roman" w:eastAsia="Times New Roman" w:hAnsi="Times New Roman" w:cs="Times New Roman"/>
                <w:kern w:val="1"/>
                <w:sz w:val="24"/>
                <w:szCs w:val="24"/>
              </w:rPr>
              <w:t>оды, народов, культур и религий.</w:t>
            </w:r>
          </w:p>
        </w:tc>
        <w:tc>
          <w:tcPr>
            <w:tcW w:w="2126" w:type="dxa"/>
            <w:tcBorders>
              <w:left w:val="single" w:sz="4" w:space="0" w:color="000000"/>
              <w:bottom w:val="single" w:sz="4" w:space="0" w:color="000000"/>
            </w:tcBorders>
            <w:shd w:val="clear" w:color="auto" w:fill="auto"/>
          </w:tcPr>
          <w:p w:rsidR="00043D10" w:rsidRPr="00195C84" w:rsidRDefault="00043D10" w:rsidP="00195C84">
            <w:pPr>
              <w:suppressAutoHyphens/>
              <w:snapToGrid w:val="0"/>
              <w:spacing w:after="0" w:line="240" w:lineRule="auto"/>
              <w:contextualSpacing/>
              <w:rPr>
                <w:rFonts w:ascii="Times New Roman" w:eastAsia="Times New Roman" w:hAnsi="Times New Roman" w:cs="Times New Roman"/>
                <w:kern w:val="1"/>
                <w:sz w:val="24"/>
                <w:szCs w:val="24"/>
                <w:lang w:eastAsia="ar-SA"/>
              </w:rPr>
            </w:pPr>
          </w:p>
        </w:tc>
        <w:tc>
          <w:tcPr>
            <w:tcW w:w="851" w:type="dxa"/>
            <w:tcBorders>
              <w:left w:val="single" w:sz="4" w:space="0" w:color="000000"/>
              <w:bottom w:val="single" w:sz="4" w:space="0" w:color="000000"/>
            </w:tcBorders>
            <w:shd w:val="clear" w:color="auto" w:fill="auto"/>
          </w:tcPr>
          <w:p w:rsidR="00043D10" w:rsidRPr="00195C84" w:rsidRDefault="00043D10" w:rsidP="00195C84">
            <w:pPr>
              <w:suppressAutoHyphens/>
              <w:spacing w:after="0" w:line="240" w:lineRule="auto"/>
              <w:contextualSpacing/>
              <w:jc w:val="center"/>
              <w:rPr>
                <w:rFonts w:ascii="Times New Roman" w:eastAsia="Times New Roman" w:hAnsi="Times New Roman" w:cs="Times New Roman"/>
                <w:kern w:val="1"/>
                <w:sz w:val="24"/>
                <w:szCs w:val="24"/>
                <w:lang w:eastAsia="ar-SA"/>
              </w:rPr>
            </w:pPr>
          </w:p>
        </w:tc>
        <w:tc>
          <w:tcPr>
            <w:tcW w:w="850" w:type="dxa"/>
            <w:tcBorders>
              <w:left w:val="single" w:sz="4" w:space="0" w:color="000000"/>
              <w:bottom w:val="single" w:sz="4" w:space="0" w:color="000000"/>
            </w:tcBorders>
            <w:shd w:val="clear" w:color="auto" w:fill="auto"/>
          </w:tcPr>
          <w:p w:rsidR="00043D10" w:rsidRPr="00195C84" w:rsidRDefault="00043D10" w:rsidP="00195C84">
            <w:pPr>
              <w:widowControl w:val="0"/>
              <w:suppressAutoHyphens/>
              <w:snapToGrid w:val="0"/>
              <w:spacing w:after="0" w:line="240" w:lineRule="auto"/>
              <w:contextualSpacing/>
              <w:jc w:val="center"/>
              <w:rPr>
                <w:rFonts w:ascii="Times New Roman" w:eastAsia="Andale Sans UI" w:hAnsi="Times New Roman" w:cs="Times New Roman"/>
                <w:kern w:val="1"/>
                <w:sz w:val="24"/>
                <w:szCs w:val="24"/>
              </w:rPr>
            </w:pPr>
          </w:p>
        </w:tc>
        <w:tc>
          <w:tcPr>
            <w:tcW w:w="1339" w:type="dxa"/>
            <w:tcBorders>
              <w:left w:val="single" w:sz="4" w:space="0" w:color="000000"/>
              <w:bottom w:val="single" w:sz="4" w:space="0" w:color="000000"/>
              <w:right w:val="single" w:sz="4" w:space="0" w:color="000000"/>
            </w:tcBorders>
            <w:shd w:val="clear" w:color="auto" w:fill="auto"/>
          </w:tcPr>
          <w:p w:rsidR="00043D10" w:rsidRPr="00195C84" w:rsidRDefault="00194E34" w:rsidP="00194E34">
            <w:pPr>
              <w:widowControl w:val="0"/>
              <w:suppressAutoHyphens/>
              <w:snapToGrid w:val="0"/>
              <w:spacing w:after="0" w:line="240" w:lineRule="auto"/>
              <w:contextualSpacing/>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Читать произведения русских и зарубежных писателей.</w:t>
            </w:r>
          </w:p>
        </w:tc>
      </w:tr>
    </w:tbl>
    <w:p w:rsidR="00FD7D68" w:rsidRDefault="00FD7D68" w:rsidP="00195C84">
      <w:pPr>
        <w:spacing w:after="0" w:line="240" w:lineRule="auto"/>
        <w:contextualSpacing/>
        <w:rPr>
          <w:rFonts w:ascii="Times New Roman" w:hAnsi="Times New Roman" w:cs="Times New Roman"/>
          <w:b/>
          <w:sz w:val="24"/>
          <w:szCs w:val="24"/>
        </w:rPr>
      </w:pPr>
    </w:p>
    <w:p w:rsidR="008D43F0" w:rsidRDefault="008D43F0" w:rsidP="00AA00C9">
      <w:pPr>
        <w:spacing w:after="0" w:line="240" w:lineRule="auto"/>
        <w:jc w:val="center"/>
        <w:rPr>
          <w:rFonts w:ascii="Times New Roman" w:eastAsia="Calibri" w:hAnsi="Times New Roman" w:cs="Times New Roman"/>
          <w:b/>
          <w:sz w:val="24"/>
          <w:szCs w:val="24"/>
        </w:rPr>
      </w:pPr>
      <w:r w:rsidRPr="008D32A0">
        <w:rPr>
          <w:rFonts w:ascii="Times New Roman" w:hAnsi="Times New Roman" w:cs="Times New Roman"/>
          <w:b/>
          <w:sz w:val="24"/>
          <w:szCs w:val="24"/>
          <w:lang w:val="en-US"/>
        </w:rPr>
        <w:t>IX</w:t>
      </w:r>
      <w:r w:rsidRPr="008D32A0">
        <w:rPr>
          <w:rFonts w:ascii="Times New Roman" w:hAnsi="Times New Roman" w:cs="Times New Roman"/>
          <w:b/>
          <w:sz w:val="24"/>
          <w:szCs w:val="24"/>
        </w:rPr>
        <w:t>. Описание материально-технического обеспечения образовательного процесса</w:t>
      </w:r>
    </w:p>
    <w:p w:rsidR="009E7044" w:rsidRDefault="009E7044" w:rsidP="00AA00C9">
      <w:pPr>
        <w:spacing w:after="0" w:line="240" w:lineRule="auto"/>
        <w:rPr>
          <w:rFonts w:ascii="Times New Roman" w:eastAsia="Calibri" w:hAnsi="Times New Roman" w:cs="Times New Roman"/>
          <w:sz w:val="24"/>
          <w:szCs w:val="24"/>
        </w:rPr>
      </w:pPr>
      <w:r w:rsidRPr="009E7044">
        <w:rPr>
          <w:rFonts w:ascii="Times New Roman" w:eastAsia="Calibri" w:hAnsi="Times New Roman" w:cs="Times New Roman"/>
          <w:sz w:val="24"/>
          <w:szCs w:val="24"/>
        </w:rPr>
        <w:t xml:space="preserve">Для реализации рабочей программы используется </w:t>
      </w:r>
      <w:r w:rsidRPr="009E7044">
        <w:rPr>
          <w:rFonts w:ascii="Times New Roman" w:eastAsia="Calibri" w:hAnsi="Times New Roman" w:cs="Times New Roman"/>
          <w:b/>
          <w:sz w:val="24"/>
          <w:szCs w:val="24"/>
          <w:u w:val="single"/>
        </w:rPr>
        <w:t>учебно-методический комплект,</w:t>
      </w:r>
      <w:r w:rsidRPr="009E7044">
        <w:rPr>
          <w:rFonts w:ascii="Times New Roman" w:eastAsia="Calibri" w:hAnsi="Times New Roman" w:cs="Times New Roman"/>
          <w:sz w:val="24"/>
          <w:szCs w:val="24"/>
        </w:rPr>
        <w:t xml:space="preserve"> включающий: </w:t>
      </w:r>
    </w:p>
    <w:p w:rsidR="000C0B0D" w:rsidRDefault="000C0B0D" w:rsidP="000C0B0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w:t>
      </w:r>
      <w:r w:rsidR="009439DB" w:rsidRPr="00893237">
        <w:rPr>
          <w:rFonts w:ascii="Times New Roman" w:eastAsia="Times New Roman" w:hAnsi="Times New Roman" w:cs="Times New Roman"/>
          <w:b/>
          <w:sz w:val="24"/>
          <w:szCs w:val="24"/>
          <w:lang w:eastAsia="ru-RU"/>
        </w:rPr>
        <w:t xml:space="preserve">         </w:t>
      </w:r>
    </w:p>
    <w:p w:rsidR="009439DB" w:rsidRPr="00893237" w:rsidRDefault="000C0B0D" w:rsidP="000C0B0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1. </w:t>
      </w:r>
      <w:r w:rsidR="009439DB" w:rsidRPr="00893237">
        <w:rPr>
          <w:rFonts w:ascii="Times New Roman" w:eastAsia="Times New Roman" w:hAnsi="Times New Roman" w:cs="Times New Roman"/>
          <w:bCs/>
          <w:sz w:val="24"/>
          <w:szCs w:val="24"/>
          <w:lang w:eastAsia="ru-RU"/>
        </w:rPr>
        <w:t>Литературное чтение. 3 класс. Учебник для общеобразовательных учреждений (с </w:t>
      </w:r>
      <w:r w:rsidR="009439DB" w:rsidRPr="00893237">
        <w:rPr>
          <w:rFonts w:ascii="Times New Roman" w:eastAsia="Times New Roman" w:hAnsi="Times New Roman" w:cs="Times New Roman"/>
          <w:bCs/>
          <w:sz w:val="24"/>
          <w:szCs w:val="24"/>
          <w:lang w:val="en-US" w:eastAsia="ru-RU"/>
        </w:rPr>
        <w:t>CD</w:t>
      </w:r>
      <w:r w:rsidR="009439DB" w:rsidRPr="00893237">
        <w:rPr>
          <w:rFonts w:ascii="Times New Roman" w:eastAsia="Times New Roman" w:hAnsi="Times New Roman" w:cs="Times New Roman"/>
          <w:bCs/>
          <w:sz w:val="24"/>
          <w:szCs w:val="24"/>
          <w:lang w:eastAsia="ru-RU"/>
        </w:rPr>
        <w:t>-диском). В 2-х частях / Климанова Л.Ф., Горецкий В.Г., Голованова М.В. и др. – М.: Просвещение, 2013.</w:t>
      </w:r>
    </w:p>
    <w:p w:rsidR="009439DB" w:rsidRPr="009439DB" w:rsidRDefault="000C0B0D" w:rsidP="000C0B0D">
      <w:pPr>
        <w:tabs>
          <w:tab w:val="left" w:pos="8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r w:rsidR="009439DB" w:rsidRPr="00893237">
        <w:rPr>
          <w:rFonts w:ascii="Times New Roman" w:eastAsia="Times New Roman" w:hAnsi="Times New Roman" w:cs="Times New Roman"/>
          <w:bCs/>
          <w:sz w:val="24"/>
          <w:szCs w:val="24"/>
          <w:lang w:eastAsia="ru-RU"/>
        </w:rPr>
        <w:t xml:space="preserve">Литературное чтение. Рабочая тетрадь. 3 класс. / </w:t>
      </w:r>
      <w:proofErr w:type="spellStart"/>
      <w:r w:rsidR="009439DB" w:rsidRPr="00893237">
        <w:rPr>
          <w:rFonts w:ascii="Times New Roman" w:eastAsia="Times New Roman" w:hAnsi="Times New Roman" w:cs="Times New Roman"/>
          <w:sz w:val="24"/>
          <w:szCs w:val="24"/>
          <w:lang w:eastAsia="ru-RU"/>
        </w:rPr>
        <w:t>Бойкина</w:t>
      </w:r>
      <w:proofErr w:type="spellEnd"/>
      <w:r w:rsidR="009439DB" w:rsidRPr="00893237">
        <w:rPr>
          <w:rFonts w:ascii="Times New Roman" w:eastAsia="Times New Roman" w:hAnsi="Times New Roman" w:cs="Times New Roman"/>
          <w:sz w:val="24"/>
          <w:szCs w:val="24"/>
          <w:lang w:eastAsia="ru-RU"/>
        </w:rPr>
        <w:t xml:space="preserve"> М.В., Виноградская Л.А.</w:t>
      </w:r>
      <w:r w:rsidR="009439DB" w:rsidRPr="00893237">
        <w:rPr>
          <w:rFonts w:ascii="Times New Roman" w:eastAsia="Times New Roman" w:hAnsi="Times New Roman" w:cs="Times New Roman"/>
          <w:bCs/>
          <w:sz w:val="24"/>
          <w:szCs w:val="24"/>
          <w:lang w:eastAsia="ru-RU"/>
        </w:rPr>
        <w:t xml:space="preserve"> – М.: Просвещение, 2013.</w:t>
      </w:r>
    </w:p>
    <w:p w:rsidR="009439DB" w:rsidRPr="00893237" w:rsidRDefault="000C0B0D" w:rsidP="009439D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учителя:</w:t>
      </w:r>
      <w:r w:rsidR="009439DB" w:rsidRPr="00893237">
        <w:rPr>
          <w:rFonts w:ascii="Times New Roman" w:eastAsia="Times New Roman" w:hAnsi="Times New Roman" w:cs="Times New Roman"/>
          <w:b/>
          <w:sz w:val="24"/>
          <w:szCs w:val="24"/>
          <w:lang w:eastAsia="ru-RU"/>
        </w:rPr>
        <w:t xml:space="preserve"> </w:t>
      </w:r>
    </w:p>
    <w:p w:rsidR="009439DB" w:rsidRPr="00893237" w:rsidRDefault="009439DB" w:rsidP="000C0B0D">
      <w:pPr>
        <w:tabs>
          <w:tab w:val="left" w:pos="840"/>
        </w:tabs>
        <w:spacing w:after="0" w:line="240" w:lineRule="auto"/>
        <w:jc w:val="both"/>
        <w:rPr>
          <w:rFonts w:ascii="Times New Roman" w:eastAsia="Times New Roman" w:hAnsi="Times New Roman" w:cs="Times New Roman"/>
          <w:bCs/>
          <w:sz w:val="24"/>
          <w:szCs w:val="24"/>
          <w:lang w:eastAsia="ru-RU"/>
        </w:rPr>
      </w:pPr>
      <w:r w:rsidRPr="00893237">
        <w:rPr>
          <w:rFonts w:ascii="Times New Roman" w:eastAsia="Times New Roman" w:hAnsi="Times New Roman" w:cs="Times New Roman"/>
          <w:bCs/>
          <w:sz w:val="24"/>
          <w:szCs w:val="24"/>
          <w:lang w:eastAsia="ru-RU"/>
        </w:rPr>
        <w:t xml:space="preserve">1. Сборник рабочих программ УМК «Школа России». Литературное чтение. 1-4 классы. / Климанова Л.Ф., </w:t>
      </w:r>
      <w:proofErr w:type="spellStart"/>
      <w:r w:rsidRPr="00893237">
        <w:rPr>
          <w:rFonts w:ascii="Times New Roman" w:eastAsia="Times New Roman" w:hAnsi="Times New Roman" w:cs="Times New Roman"/>
          <w:bCs/>
          <w:sz w:val="24"/>
          <w:szCs w:val="24"/>
          <w:lang w:eastAsia="ru-RU"/>
        </w:rPr>
        <w:t>Бойкина</w:t>
      </w:r>
      <w:proofErr w:type="spellEnd"/>
      <w:r w:rsidRPr="00893237">
        <w:rPr>
          <w:rFonts w:ascii="Times New Roman" w:eastAsia="Times New Roman" w:hAnsi="Times New Roman" w:cs="Times New Roman"/>
          <w:bCs/>
          <w:sz w:val="24"/>
          <w:szCs w:val="24"/>
          <w:lang w:eastAsia="ru-RU"/>
        </w:rPr>
        <w:t xml:space="preserve"> М.В. – М.: Просвещение, 2011.</w:t>
      </w:r>
    </w:p>
    <w:p w:rsidR="009439DB" w:rsidRPr="00893237" w:rsidRDefault="009439DB" w:rsidP="000C0B0D">
      <w:pPr>
        <w:tabs>
          <w:tab w:val="left" w:pos="840"/>
        </w:tabs>
        <w:spacing w:after="0" w:line="240" w:lineRule="auto"/>
        <w:jc w:val="both"/>
        <w:rPr>
          <w:rFonts w:ascii="Times New Roman" w:eastAsia="Times New Roman" w:hAnsi="Times New Roman" w:cs="Times New Roman"/>
          <w:b/>
          <w:sz w:val="24"/>
          <w:szCs w:val="24"/>
          <w:lang w:eastAsia="ru-RU"/>
        </w:rPr>
      </w:pPr>
      <w:r w:rsidRPr="00893237">
        <w:rPr>
          <w:rFonts w:ascii="Times New Roman" w:eastAsia="Times New Roman" w:hAnsi="Times New Roman" w:cs="Times New Roman"/>
          <w:bCs/>
          <w:sz w:val="24"/>
          <w:szCs w:val="24"/>
          <w:lang w:eastAsia="ru-RU"/>
        </w:rPr>
        <w:t>2. Литературное чтение. Методические рекомендации. 3 класс / Стефаненко Н.А. – М.: Просвещение, 2012.</w:t>
      </w:r>
    </w:p>
    <w:p w:rsidR="009439DB" w:rsidRPr="00893237" w:rsidRDefault="009439DB" w:rsidP="000C0B0D">
      <w:pPr>
        <w:tabs>
          <w:tab w:val="left" w:pos="840"/>
        </w:tabs>
        <w:spacing w:after="0" w:line="240" w:lineRule="auto"/>
        <w:jc w:val="both"/>
        <w:rPr>
          <w:rFonts w:ascii="Times New Roman" w:eastAsia="Times New Roman" w:hAnsi="Times New Roman" w:cs="Times New Roman"/>
          <w:bCs/>
          <w:sz w:val="24"/>
          <w:szCs w:val="24"/>
          <w:lang w:eastAsia="ru-RU"/>
        </w:rPr>
      </w:pPr>
      <w:r w:rsidRPr="00893237">
        <w:rPr>
          <w:rFonts w:ascii="Times New Roman" w:eastAsia="Times New Roman" w:hAnsi="Times New Roman" w:cs="Times New Roman"/>
          <w:bCs/>
          <w:sz w:val="24"/>
          <w:szCs w:val="24"/>
          <w:lang w:eastAsia="ru-RU"/>
        </w:rPr>
        <w:lastRenderedPageBreak/>
        <w:t xml:space="preserve">3. Уроки литературного чтения с применением информационных технологий. 3-4 классы. Методическое пособие с электронным приложением / О.С. Асафьева, М.В. Буряк [и др.]; сост. Е.С. </w:t>
      </w:r>
      <w:proofErr w:type="spellStart"/>
      <w:r w:rsidRPr="00893237">
        <w:rPr>
          <w:rFonts w:ascii="Times New Roman" w:eastAsia="Times New Roman" w:hAnsi="Times New Roman" w:cs="Times New Roman"/>
          <w:bCs/>
          <w:sz w:val="24"/>
          <w:szCs w:val="24"/>
          <w:lang w:eastAsia="ru-RU"/>
        </w:rPr>
        <w:t>Галанжина</w:t>
      </w:r>
      <w:proofErr w:type="spellEnd"/>
      <w:r w:rsidRPr="00893237">
        <w:rPr>
          <w:rFonts w:ascii="Times New Roman" w:eastAsia="Times New Roman" w:hAnsi="Times New Roman" w:cs="Times New Roman"/>
          <w:bCs/>
          <w:sz w:val="24"/>
          <w:szCs w:val="24"/>
          <w:lang w:eastAsia="ru-RU"/>
        </w:rPr>
        <w:t>. – М.: Планета, 2011. – (Современная школа).</w:t>
      </w:r>
    </w:p>
    <w:p w:rsidR="000C0B0D" w:rsidRDefault="009439DB" w:rsidP="000C0B0D">
      <w:pPr>
        <w:tabs>
          <w:tab w:val="left" w:pos="840"/>
        </w:tabs>
        <w:spacing w:after="0" w:line="240" w:lineRule="auto"/>
        <w:jc w:val="both"/>
        <w:rPr>
          <w:rFonts w:ascii="Times New Roman" w:eastAsia="Times New Roman" w:hAnsi="Times New Roman" w:cs="Times New Roman"/>
          <w:bCs/>
          <w:sz w:val="24"/>
          <w:szCs w:val="24"/>
          <w:lang w:eastAsia="ru-RU"/>
        </w:rPr>
      </w:pPr>
      <w:r w:rsidRPr="00893237">
        <w:rPr>
          <w:rFonts w:ascii="Times New Roman" w:eastAsia="Times New Roman" w:hAnsi="Times New Roman" w:cs="Times New Roman"/>
          <w:bCs/>
          <w:sz w:val="24"/>
          <w:szCs w:val="24"/>
          <w:lang w:eastAsia="ru-RU"/>
        </w:rPr>
        <w:t>4. Начальная школа. Требования стандартов второго поколения к урокам и внеурочной деятельности / С.П. Казачкова, М.С. Умнова. – М.: Планет</w:t>
      </w:r>
      <w:r w:rsidR="000C0B0D">
        <w:rPr>
          <w:rFonts w:ascii="Times New Roman" w:eastAsia="Times New Roman" w:hAnsi="Times New Roman" w:cs="Times New Roman"/>
          <w:bCs/>
          <w:sz w:val="24"/>
          <w:szCs w:val="24"/>
          <w:lang w:eastAsia="ru-RU"/>
        </w:rPr>
        <w:t>а, 2013. – (Качество обучения).</w:t>
      </w:r>
    </w:p>
    <w:p w:rsidR="009439DB" w:rsidRPr="000C0B0D" w:rsidRDefault="009439DB" w:rsidP="000C0B0D">
      <w:pPr>
        <w:tabs>
          <w:tab w:val="left" w:pos="840"/>
        </w:tabs>
        <w:spacing w:after="0" w:line="240" w:lineRule="auto"/>
        <w:jc w:val="both"/>
        <w:rPr>
          <w:rFonts w:ascii="Times New Roman" w:eastAsia="Times New Roman" w:hAnsi="Times New Roman" w:cs="Times New Roman"/>
          <w:bCs/>
          <w:sz w:val="24"/>
          <w:szCs w:val="24"/>
          <w:lang w:eastAsia="ru-RU"/>
        </w:rPr>
      </w:pPr>
      <w:r w:rsidRPr="00893237">
        <w:rPr>
          <w:rFonts w:ascii="Times New Roman" w:eastAsia="Times New Roman" w:hAnsi="Times New Roman" w:cs="Times New Roman"/>
          <w:sz w:val="24"/>
          <w:szCs w:val="24"/>
          <w:lang w:eastAsia="ru-RU"/>
        </w:rPr>
        <w:t xml:space="preserve">5. Электронное приложение к учебнику.- </w:t>
      </w:r>
      <w:proofErr w:type="spellStart"/>
      <w:r w:rsidRPr="00893237">
        <w:rPr>
          <w:rFonts w:ascii="Times New Roman" w:eastAsia="Times New Roman" w:hAnsi="Times New Roman" w:cs="Times New Roman"/>
          <w:sz w:val="24"/>
          <w:szCs w:val="24"/>
          <w:lang w:eastAsia="ru-RU"/>
        </w:rPr>
        <w:t>М.:Просвещение</w:t>
      </w:r>
      <w:proofErr w:type="spellEnd"/>
      <w:r w:rsidRPr="00893237">
        <w:rPr>
          <w:rFonts w:ascii="Times New Roman" w:eastAsia="Times New Roman" w:hAnsi="Times New Roman" w:cs="Times New Roman"/>
          <w:sz w:val="24"/>
          <w:szCs w:val="24"/>
          <w:lang w:eastAsia="ru-RU"/>
        </w:rPr>
        <w:t>, 2013.</w:t>
      </w:r>
    </w:p>
    <w:p w:rsidR="009439DB" w:rsidRPr="00893237" w:rsidRDefault="009439DB" w:rsidP="009439DB">
      <w:pPr>
        <w:spacing w:after="0" w:line="240" w:lineRule="auto"/>
        <w:rPr>
          <w:rFonts w:ascii="Times New Roman" w:eastAsia="Times New Roman" w:hAnsi="Times New Roman" w:cs="Times New Roman"/>
          <w:sz w:val="24"/>
          <w:szCs w:val="24"/>
          <w:lang w:eastAsia="ru-RU"/>
        </w:rPr>
      </w:pPr>
      <w:r w:rsidRPr="00893237">
        <w:rPr>
          <w:rFonts w:ascii="Times New Roman" w:eastAsia="Times New Roman" w:hAnsi="Times New Roman" w:cs="Times New Roman"/>
          <w:sz w:val="24"/>
          <w:szCs w:val="24"/>
          <w:lang w:eastAsia="ru-RU"/>
        </w:rPr>
        <w:t xml:space="preserve">6.Поурочные разработки по литературному чтению./ </w:t>
      </w:r>
      <w:proofErr w:type="spellStart"/>
      <w:r w:rsidRPr="00893237">
        <w:rPr>
          <w:rFonts w:ascii="Times New Roman" w:eastAsia="Times New Roman" w:hAnsi="Times New Roman" w:cs="Times New Roman"/>
          <w:sz w:val="24"/>
          <w:szCs w:val="24"/>
          <w:lang w:eastAsia="ru-RU"/>
        </w:rPr>
        <w:t>Кутявина</w:t>
      </w:r>
      <w:proofErr w:type="spellEnd"/>
      <w:r w:rsidRPr="00893237">
        <w:rPr>
          <w:rFonts w:ascii="Times New Roman" w:eastAsia="Times New Roman" w:hAnsi="Times New Roman" w:cs="Times New Roman"/>
          <w:sz w:val="24"/>
          <w:szCs w:val="24"/>
          <w:lang w:eastAsia="ru-RU"/>
        </w:rPr>
        <w:t xml:space="preserve"> С.В.-М.: ВАКО, 2013.</w:t>
      </w:r>
    </w:p>
    <w:p w:rsidR="009439DB" w:rsidRPr="00893237" w:rsidRDefault="009439DB" w:rsidP="009439DB">
      <w:pPr>
        <w:spacing w:after="0" w:line="240" w:lineRule="auto"/>
        <w:rPr>
          <w:rFonts w:ascii="Times New Roman" w:eastAsia="Times New Roman" w:hAnsi="Times New Roman" w:cs="Times New Roman"/>
          <w:sz w:val="24"/>
          <w:szCs w:val="24"/>
          <w:lang w:eastAsia="ru-RU"/>
        </w:rPr>
      </w:pPr>
      <w:r w:rsidRPr="00893237">
        <w:rPr>
          <w:rFonts w:ascii="Times New Roman" w:eastAsia="Times New Roman" w:hAnsi="Times New Roman" w:cs="Times New Roman"/>
          <w:sz w:val="24"/>
          <w:szCs w:val="24"/>
          <w:lang w:eastAsia="ru-RU"/>
        </w:rPr>
        <w:t xml:space="preserve">7.«Полная хрестоматия для начальной школы»/ Составитель: И.Сивохина. – М.: </w:t>
      </w:r>
      <w:proofErr w:type="spellStart"/>
      <w:r w:rsidRPr="00893237">
        <w:rPr>
          <w:rFonts w:ascii="Times New Roman" w:eastAsia="Times New Roman" w:hAnsi="Times New Roman" w:cs="Times New Roman"/>
          <w:sz w:val="24"/>
          <w:szCs w:val="24"/>
          <w:lang w:eastAsia="ru-RU"/>
        </w:rPr>
        <w:t>Олма-Пресс</w:t>
      </w:r>
      <w:proofErr w:type="spellEnd"/>
      <w:r w:rsidRPr="00893237">
        <w:rPr>
          <w:rFonts w:ascii="Times New Roman" w:eastAsia="Times New Roman" w:hAnsi="Times New Roman" w:cs="Times New Roman"/>
          <w:sz w:val="24"/>
          <w:szCs w:val="24"/>
          <w:lang w:eastAsia="ru-RU"/>
        </w:rPr>
        <w:t>, 2003.</w:t>
      </w:r>
    </w:p>
    <w:p w:rsidR="009439DB" w:rsidRPr="00893237" w:rsidRDefault="009439DB" w:rsidP="009439DB">
      <w:pPr>
        <w:spacing w:after="0" w:line="240" w:lineRule="auto"/>
        <w:rPr>
          <w:rFonts w:ascii="Times New Roman" w:eastAsia="Times New Roman" w:hAnsi="Times New Roman" w:cs="Times New Roman"/>
          <w:sz w:val="24"/>
          <w:szCs w:val="24"/>
          <w:lang w:eastAsia="ru-RU"/>
        </w:rPr>
      </w:pPr>
      <w:r w:rsidRPr="00893237">
        <w:rPr>
          <w:rFonts w:ascii="Times New Roman" w:eastAsia="Times New Roman" w:hAnsi="Times New Roman" w:cs="Times New Roman"/>
          <w:sz w:val="24"/>
          <w:szCs w:val="24"/>
          <w:lang w:eastAsia="ru-RU"/>
        </w:rPr>
        <w:t xml:space="preserve">8. 303 </w:t>
      </w:r>
      <w:proofErr w:type="gramStart"/>
      <w:r w:rsidRPr="00893237">
        <w:rPr>
          <w:rFonts w:ascii="Times New Roman" w:eastAsia="Times New Roman" w:hAnsi="Times New Roman" w:cs="Times New Roman"/>
          <w:sz w:val="24"/>
          <w:szCs w:val="24"/>
          <w:lang w:eastAsia="ru-RU"/>
        </w:rPr>
        <w:t>программных</w:t>
      </w:r>
      <w:proofErr w:type="gramEnd"/>
      <w:r w:rsidRPr="00893237">
        <w:rPr>
          <w:rFonts w:ascii="Times New Roman" w:eastAsia="Times New Roman" w:hAnsi="Times New Roman" w:cs="Times New Roman"/>
          <w:sz w:val="24"/>
          <w:szCs w:val="24"/>
          <w:lang w:eastAsia="ru-RU"/>
        </w:rPr>
        <w:t xml:space="preserve"> произведения для чтения в начальной школе. – М.: Дрофа, 2002.</w:t>
      </w:r>
    </w:p>
    <w:p w:rsidR="009439DB" w:rsidRPr="00893237" w:rsidRDefault="009439DB" w:rsidP="009439DB">
      <w:pPr>
        <w:spacing w:after="0" w:line="240" w:lineRule="auto"/>
        <w:rPr>
          <w:rFonts w:ascii="Times New Roman" w:eastAsia="Times New Roman" w:hAnsi="Times New Roman" w:cs="Times New Roman"/>
          <w:sz w:val="24"/>
          <w:szCs w:val="24"/>
          <w:lang w:eastAsia="ru-RU"/>
        </w:rPr>
      </w:pPr>
      <w:r w:rsidRPr="00893237">
        <w:rPr>
          <w:rFonts w:ascii="Times New Roman" w:eastAsia="Times New Roman" w:hAnsi="Times New Roman" w:cs="Times New Roman"/>
          <w:sz w:val="24"/>
          <w:szCs w:val="24"/>
          <w:lang w:eastAsia="ru-RU"/>
        </w:rPr>
        <w:t xml:space="preserve">9. Чтение. Сборник текстов для проверки техники чтения. 1-4 класс./ Лагутина Е.В.- М.: </w:t>
      </w:r>
      <w:proofErr w:type="spellStart"/>
      <w:r w:rsidRPr="00893237">
        <w:rPr>
          <w:rFonts w:ascii="Times New Roman" w:eastAsia="Times New Roman" w:hAnsi="Times New Roman" w:cs="Times New Roman"/>
          <w:sz w:val="24"/>
          <w:szCs w:val="24"/>
          <w:lang w:eastAsia="ru-RU"/>
        </w:rPr>
        <w:t>Издат-школа</w:t>
      </w:r>
      <w:proofErr w:type="spellEnd"/>
      <w:r w:rsidRPr="00893237">
        <w:rPr>
          <w:rFonts w:ascii="Times New Roman" w:eastAsia="Times New Roman" w:hAnsi="Times New Roman" w:cs="Times New Roman"/>
          <w:sz w:val="24"/>
          <w:szCs w:val="24"/>
          <w:lang w:eastAsia="ru-RU"/>
        </w:rPr>
        <w:t>, 2004.</w:t>
      </w:r>
    </w:p>
    <w:p w:rsidR="009439DB" w:rsidRPr="00893237" w:rsidRDefault="009439DB" w:rsidP="009439DB">
      <w:pPr>
        <w:spacing w:after="0" w:line="240" w:lineRule="auto"/>
        <w:rPr>
          <w:rFonts w:ascii="Times New Roman" w:eastAsia="Times New Roman" w:hAnsi="Times New Roman" w:cs="Times New Roman"/>
          <w:sz w:val="24"/>
          <w:szCs w:val="24"/>
          <w:lang w:eastAsia="ru-RU"/>
        </w:rPr>
      </w:pPr>
      <w:r w:rsidRPr="00893237">
        <w:rPr>
          <w:rFonts w:ascii="Times New Roman" w:eastAsia="Times New Roman" w:hAnsi="Times New Roman" w:cs="Times New Roman"/>
          <w:sz w:val="24"/>
          <w:szCs w:val="24"/>
          <w:lang w:eastAsia="ru-RU"/>
        </w:rPr>
        <w:t>10.  Комплект «Портреты писателей 19-20 века».</w:t>
      </w:r>
    </w:p>
    <w:p w:rsidR="009439DB" w:rsidRPr="000C0B0D" w:rsidRDefault="009439DB" w:rsidP="00AA00C9">
      <w:pPr>
        <w:spacing w:after="0" w:line="240" w:lineRule="auto"/>
        <w:rPr>
          <w:rFonts w:ascii="Times New Roman" w:eastAsia="Times New Roman" w:hAnsi="Times New Roman" w:cs="Times New Roman"/>
          <w:sz w:val="24"/>
          <w:szCs w:val="24"/>
          <w:lang w:eastAsia="ru-RU"/>
        </w:rPr>
      </w:pPr>
      <w:r w:rsidRPr="00893237">
        <w:rPr>
          <w:rFonts w:ascii="Times New Roman" w:eastAsia="Times New Roman" w:hAnsi="Times New Roman" w:cs="Times New Roman"/>
          <w:sz w:val="24"/>
          <w:szCs w:val="24"/>
          <w:lang w:eastAsia="ru-RU"/>
        </w:rPr>
        <w:t xml:space="preserve">11.  Писатели в начальной школе./ </w:t>
      </w:r>
      <w:proofErr w:type="spellStart"/>
      <w:r w:rsidRPr="00893237">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.Н.Тишурина</w:t>
      </w:r>
      <w:proofErr w:type="spellEnd"/>
      <w:r>
        <w:rPr>
          <w:rFonts w:ascii="Times New Roman" w:eastAsia="Times New Roman" w:hAnsi="Times New Roman" w:cs="Times New Roman"/>
          <w:sz w:val="24"/>
          <w:szCs w:val="24"/>
          <w:lang w:eastAsia="ru-RU"/>
        </w:rPr>
        <w:t>. – М.: Дрофа, 2010.</w:t>
      </w:r>
    </w:p>
    <w:p w:rsidR="009E7044" w:rsidRPr="009E7044" w:rsidRDefault="009E7044" w:rsidP="00AA00C9">
      <w:pPr>
        <w:spacing w:after="0" w:line="240" w:lineRule="auto"/>
        <w:rPr>
          <w:rFonts w:ascii="Times New Roman" w:eastAsia="Calibri" w:hAnsi="Times New Roman" w:cs="Times New Roman"/>
          <w:b/>
          <w:sz w:val="24"/>
          <w:szCs w:val="24"/>
          <w:u w:val="single"/>
        </w:rPr>
      </w:pPr>
      <w:r w:rsidRPr="009E7044">
        <w:rPr>
          <w:rFonts w:ascii="Times New Roman" w:eastAsia="Calibri" w:hAnsi="Times New Roman" w:cs="Times New Roman"/>
          <w:b/>
          <w:sz w:val="24"/>
          <w:szCs w:val="24"/>
          <w:u w:val="single"/>
        </w:rPr>
        <w:t>Электронные ресурсы</w:t>
      </w:r>
    </w:p>
    <w:p w:rsidR="009E7044" w:rsidRPr="009E7044" w:rsidRDefault="009E7044" w:rsidP="00AA00C9">
      <w:pPr>
        <w:numPr>
          <w:ilvl w:val="0"/>
          <w:numId w:val="66"/>
        </w:numPr>
        <w:tabs>
          <w:tab w:val="clear" w:pos="1477"/>
        </w:tabs>
        <w:autoSpaceDE w:val="0"/>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Презентации к урокам</w:t>
      </w:r>
    </w:p>
    <w:p w:rsidR="009E7044" w:rsidRPr="009E7044" w:rsidRDefault="009E7044" w:rsidP="00AA00C9">
      <w:pPr>
        <w:numPr>
          <w:ilvl w:val="0"/>
          <w:numId w:val="66"/>
        </w:numPr>
        <w:tabs>
          <w:tab w:val="clear" w:pos="1477"/>
        </w:tabs>
        <w:autoSpaceDE w:val="0"/>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lang w:val="en-US"/>
        </w:rPr>
        <w:t>DVD</w:t>
      </w:r>
      <w:r w:rsidRPr="009E7044">
        <w:rPr>
          <w:rFonts w:ascii="Times New Roman" w:eastAsia="Calibri" w:hAnsi="Times New Roman" w:cs="Times New Roman"/>
          <w:sz w:val="24"/>
          <w:szCs w:val="24"/>
        </w:rPr>
        <w:t xml:space="preserve"> диски с русскими народными сказками</w:t>
      </w:r>
    </w:p>
    <w:p w:rsidR="009E7044" w:rsidRPr="009E7044" w:rsidRDefault="009E7044" w:rsidP="00AA00C9">
      <w:pPr>
        <w:numPr>
          <w:ilvl w:val="0"/>
          <w:numId w:val="66"/>
        </w:numPr>
        <w:tabs>
          <w:tab w:val="clear" w:pos="1477"/>
        </w:tabs>
        <w:autoSpaceDE w:val="0"/>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lang w:val="en-US"/>
        </w:rPr>
        <w:t>DVD</w:t>
      </w:r>
      <w:r w:rsidRPr="009E7044">
        <w:rPr>
          <w:rFonts w:ascii="Times New Roman" w:eastAsia="Calibri" w:hAnsi="Times New Roman" w:cs="Times New Roman"/>
          <w:sz w:val="24"/>
          <w:szCs w:val="24"/>
        </w:rPr>
        <w:t xml:space="preserve"> диски с литературными произведениями</w:t>
      </w:r>
    </w:p>
    <w:p w:rsidR="009E7044" w:rsidRPr="009E7044" w:rsidRDefault="009E7044" w:rsidP="00AA00C9">
      <w:pPr>
        <w:numPr>
          <w:ilvl w:val="0"/>
          <w:numId w:val="66"/>
        </w:numPr>
        <w:tabs>
          <w:tab w:val="clear" w:pos="1477"/>
        </w:tabs>
        <w:autoSpaceDE w:val="0"/>
        <w:autoSpaceDN w:val="0"/>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w:t>
      </w:r>
      <w:r w:rsidRPr="009E7044">
        <w:rPr>
          <w:rFonts w:ascii="Times New Roman" w:eastAsia="Calibri" w:hAnsi="Times New Roman" w:cs="Times New Roman"/>
          <w:sz w:val="24"/>
          <w:szCs w:val="24"/>
        </w:rPr>
        <w:t>удио кассеты «Звуки леса, моря»</w:t>
      </w:r>
    </w:p>
    <w:p w:rsidR="009E7044" w:rsidRPr="009E7044" w:rsidRDefault="009E7044" w:rsidP="00AA00C9">
      <w:pPr>
        <w:numPr>
          <w:ilvl w:val="0"/>
          <w:numId w:val="66"/>
        </w:numPr>
        <w:tabs>
          <w:tab w:val="clear" w:pos="1477"/>
        </w:tabs>
        <w:autoSpaceDE w:val="0"/>
        <w:autoSpaceDN w:val="0"/>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Ф</w:t>
      </w:r>
      <w:r w:rsidRPr="009E7044">
        <w:rPr>
          <w:rFonts w:ascii="Times New Roman" w:eastAsia="Calibri" w:hAnsi="Times New Roman" w:cs="Times New Roman"/>
          <w:sz w:val="24"/>
          <w:szCs w:val="24"/>
        </w:rPr>
        <w:t>онохрестоматия  по литературе для 3 класса</w:t>
      </w:r>
    </w:p>
    <w:p w:rsidR="009E7044" w:rsidRPr="009E7044" w:rsidRDefault="009E7044" w:rsidP="00AA00C9">
      <w:pPr>
        <w:spacing w:after="0" w:line="240" w:lineRule="auto"/>
        <w:rPr>
          <w:rFonts w:ascii="Times New Roman" w:eastAsia="Calibri" w:hAnsi="Times New Roman" w:cs="Times New Roman"/>
          <w:b/>
          <w:sz w:val="24"/>
          <w:szCs w:val="24"/>
        </w:rPr>
      </w:pPr>
      <w:r w:rsidRPr="009E7044">
        <w:rPr>
          <w:rFonts w:ascii="Times New Roman" w:eastAsia="Calibri" w:hAnsi="Times New Roman" w:cs="Times New Roman"/>
          <w:b/>
          <w:sz w:val="24"/>
          <w:szCs w:val="24"/>
          <w:u w:val="single"/>
        </w:rPr>
        <w:t>Оборудование:</w:t>
      </w:r>
    </w:p>
    <w:p w:rsidR="009E7044" w:rsidRPr="009E7044" w:rsidRDefault="009E7044" w:rsidP="00AA00C9">
      <w:pPr>
        <w:numPr>
          <w:ilvl w:val="0"/>
          <w:numId w:val="67"/>
        </w:numPr>
        <w:tabs>
          <w:tab w:val="clear" w:pos="1117"/>
          <w:tab w:val="num" w:pos="0"/>
        </w:tabs>
        <w:autoSpaceDE w:val="0"/>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Компьютер</w:t>
      </w:r>
    </w:p>
    <w:p w:rsidR="009E7044" w:rsidRPr="009E7044" w:rsidRDefault="009E7044" w:rsidP="00AA00C9">
      <w:pPr>
        <w:numPr>
          <w:ilvl w:val="0"/>
          <w:numId w:val="67"/>
        </w:numPr>
        <w:tabs>
          <w:tab w:val="clear" w:pos="1117"/>
          <w:tab w:val="num" w:pos="0"/>
        </w:tabs>
        <w:autoSpaceDE w:val="0"/>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Муль</w:t>
      </w:r>
      <w:r>
        <w:rPr>
          <w:rFonts w:ascii="Times New Roman" w:eastAsia="Calibri" w:hAnsi="Times New Roman" w:cs="Times New Roman"/>
          <w:sz w:val="24"/>
          <w:szCs w:val="24"/>
        </w:rPr>
        <w:t>ти</w:t>
      </w:r>
      <w:r w:rsidRPr="009E7044">
        <w:rPr>
          <w:rFonts w:ascii="Times New Roman" w:eastAsia="Calibri" w:hAnsi="Times New Roman" w:cs="Times New Roman"/>
          <w:sz w:val="24"/>
          <w:szCs w:val="24"/>
        </w:rPr>
        <w:t>медийный проектор</w:t>
      </w:r>
    </w:p>
    <w:p w:rsidR="009E7044" w:rsidRDefault="009E7044" w:rsidP="00AA00C9">
      <w:pPr>
        <w:numPr>
          <w:ilvl w:val="0"/>
          <w:numId w:val="67"/>
        </w:numPr>
        <w:tabs>
          <w:tab w:val="clear" w:pos="1117"/>
          <w:tab w:val="num" w:pos="0"/>
        </w:tabs>
        <w:autoSpaceDE w:val="0"/>
        <w:autoSpaceDN w:val="0"/>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Демонстрационный экран</w:t>
      </w:r>
    </w:p>
    <w:p w:rsidR="009E7044" w:rsidRPr="00433E28" w:rsidRDefault="009E7044" w:rsidP="00AA00C9">
      <w:pPr>
        <w:numPr>
          <w:ilvl w:val="0"/>
          <w:numId w:val="67"/>
        </w:numPr>
        <w:tabs>
          <w:tab w:val="clear" w:pos="1117"/>
          <w:tab w:val="num" w:pos="0"/>
        </w:tabs>
        <w:autoSpaceDE w:val="0"/>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Комплекты демонстрационных таблиц и картин, портреты писателей</w:t>
      </w:r>
    </w:p>
    <w:p w:rsidR="009E7044" w:rsidRPr="00433E28" w:rsidRDefault="009E7044" w:rsidP="00AA00C9">
      <w:pPr>
        <w:spacing w:after="0" w:line="240" w:lineRule="auto"/>
        <w:rPr>
          <w:rFonts w:ascii="Times New Roman" w:eastAsia="Calibri" w:hAnsi="Times New Roman" w:cs="Times New Roman"/>
          <w:b/>
          <w:sz w:val="24"/>
          <w:szCs w:val="24"/>
          <w:u w:val="single"/>
        </w:rPr>
      </w:pPr>
      <w:r w:rsidRPr="00433E28">
        <w:rPr>
          <w:rFonts w:ascii="Times New Roman" w:eastAsia="Calibri" w:hAnsi="Times New Roman" w:cs="Times New Roman"/>
          <w:b/>
          <w:sz w:val="24"/>
          <w:szCs w:val="24"/>
          <w:u w:val="single"/>
        </w:rPr>
        <w:t>Интернет - ресурсы</w:t>
      </w:r>
    </w:p>
    <w:p w:rsidR="009E7044" w:rsidRPr="009E7044" w:rsidRDefault="009E7044" w:rsidP="00AA00C9">
      <w:pPr>
        <w:numPr>
          <w:ilvl w:val="0"/>
          <w:numId w:val="68"/>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lang w:val="en-US"/>
        </w:rPr>
        <w:t>http</w:t>
      </w:r>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fsu</w:t>
      </w:r>
      <w:proofErr w:type="spellEnd"/>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expert</w:t>
      </w:r>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ru</w:t>
      </w:r>
      <w:proofErr w:type="spellEnd"/>
      <w:r w:rsidRPr="009E7044">
        <w:rPr>
          <w:rFonts w:ascii="Times New Roman" w:eastAsia="Calibri" w:hAnsi="Times New Roman" w:cs="Times New Roman"/>
          <w:sz w:val="24"/>
          <w:szCs w:val="24"/>
        </w:rPr>
        <w:t xml:space="preserve"> – портал по учебникам (Общественно-государственная экспертиза учебников)</w:t>
      </w:r>
    </w:p>
    <w:p w:rsidR="009E7044" w:rsidRPr="009E7044" w:rsidRDefault="0015418F" w:rsidP="00AA00C9">
      <w:pPr>
        <w:numPr>
          <w:ilvl w:val="0"/>
          <w:numId w:val="68"/>
        </w:numPr>
        <w:tabs>
          <w:tab w:val="left" w:pos="284"/>
          <w:tab w:val="num" w:pos="426"/>
        </w:tabs>
        <w:spacing w:after="0" w:line="240" w:lineRule="auto"/>
        <w:ind w:left="0" w:firstLine="0"/>
        <w:rPr>
          <w:rFonts w:ascii="Times New Roman" w:eastAsia="Calibri" w:hAnsi="Times New Roman" w:cs="Times New Roman"/>
          <w:sz w:val="24"/>
          <w:szCs w:val="24"/>
        </w:rPr>
      </w:pPr>
      <w:hyperlink r:id="rId6" w:history="1"/>
      <w:r w:rsidR="009E7044" w:rsidRPr="009E7044">
        <w:rPr>
          <w:rFonts w:ascii="Times New Roman" w:eastAsia="Calibri" w:hAnsi="Times New Roman" w:cs="Times New Roman"/>
          <w:sz w:val="24"/>
          <w:szCs w:val="24"/>
        </w:rPr>
        <w:t>http://it-n.ru – сеть творческих учителей</w:t>
      </w:r>
    </w:p>
    <w:p w:rsidR="009E7044" w:rsidRPr="009E7044" w:rsidRDefault="009E7044" w:rsidP="00AA00C9">
      <w:pPr>
        <w:numPr>
          <w:ilvl w:val="0"/>
          <w:numId w:val="68"/>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 xml:space="preserve">http://www.ipkpro.aaanet.ru- сайт РО ИПК и </w:t>
      </w:r>
      <w:proofErr w:type="gramStart"/>
      <w:r w:rsidRPr="009E7044">
        <w:rPr>
          <w:rFonts w:ascii="Times New Roman" w:eastAsia="Calibri" w:hAnsi="Times New Roman" w:cs="Times New Roman"/>
          <w:sz w:val="24"/>
          <w:szCs w:val="24"/>
        </w:rPr>
        <w:t>ПРО</w:t>
      </w:r>
      <w:proofErr w:type="gramEnd"/>
    </w:p>
    <w:p w:rsidR="009E7044" w:rsidRPr="009E7044" w:rsidRDefault="009E7044" w:rsidP="00AA00C9">
      <w:pPr>
        <w:numPr>
          <w:ilvl w:val="0"/>
          <w:numId w:val="69"/>
        </w:numPr>
        <w:tabs>
          <w:tab w:val="left" w:pos="284"/>
          <w:tab w:val="num" w:pos="426"/>
        </w:tabs>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http://school-collection.edu.ru/ - единая коллекция цифровых образовательных ресурсов</w:t>
      </w:r>
    </w:p>
    <w:p w:rsidR="009E7044" w:rsidRPr="009E7044" w:rsidRDefault="009E7044" w:rsidP="00AA00C9">
      <w:pPr>
        <w:numPr>
          <w:ilvl w:val="0"/>
          <w:numId w:val="68"/>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http://som.fsio.ru/-  сетевое сообщество методистов</w:t>
      </w:r>
    </w:p>
    <w:p w:rsidR="009E7044" w:rsidRPr="009E7044" w:rsidRDefault="009E7044" w:rsidP="00AA00C9">
      <w:pPr>
        <w:numPr>
          <w:ilvl w:val="0"/>
          <w:numId w:val="69"/>
        </w:numPr>
        <w:tabs>
          <w:tab w:val="left" w:pos="284"/>
          <w:tab w:val="num" w:pos="426"/>
        </w:tabs>
        <w:autoSpaceDN w:val="0"/>
        <w:spacing w:after="0" w:line="240" w:lineRule="auto"/>
        <w:ind w:left="0" w:firstLine="0"/>
        <w:rPr>
          <w:rFonts w:ascii="Times New Roman" w:eastAsia="Calibri" w:hAnsi="Times New Roman" w:cs="Times New Roman"/>
          <w:b/>
          <w:bCs/>
          <w:sz w:val="24"/>
          <w:szCs w:val="24"/>
        </w:rPr>
      </w:pPr>
      <w:r w:rsidRPr="009E7044">
        <w:rPr>
          <w:rFonts w:ascii="Times New Roman" w:eastAsia="Calibri" w:hAnsi="Times New Roman" w:cs="Times New Roman"/>
          <w:sz w:val="24"/>
          <w:szCs w:val="24"/>
        </w:rPr>
        <w:t xml:space="preserve">http://www.apkpro.ru/content/blogsection/43/577/ - 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w:t>
      </w:r>
    </w:p>
    <w:p w:rsidR="009E7044" w:rsidRPr="009E7044" w:rsidRDefault="009E7044" w:rsidP="00AA00C9">
      <w:pPr>
        <w:numPr>
          <w:ilvl w:val="0"/>
          <w:numId w:val="68"/>
        </w:numPr>
        <w:tabs>
          <w:tab w:val="left" w:pos="284"/>
          <w:tab w:val="num" w:pos="426"/>
        </w:tabs>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http://www.auditorium.ru/  - Российское образование – сеть порталов</w:t>
      </w:r>
    </w:p>
    <w:p w:rsidR="009E7044" w:rsidRPr="009E7044" w:rsidRDefault="009E7044" w:rsidP="00AA00C9">
      <w:pPr>
        <w:numPr>
          <w:ilvl w:val="0"/>
          <w:numId w:val="68"/>
        </w:numPr>
        <w:tabs>
          <w:tab w:val="left" w:pos="284"/>
          <w:tab w:val="num" w:pos="426"/>
        </w:tabs>
        <w:spacing w:after="0" w:line="240" w:lineRule="auto"/>
        <w:ind w:left="0" w:firstLine="0"/>
        <w:rPr>
          <w:rFonts w:ascii="Times New Roman" w:eastAsia="Calibri" w:hAnsi="Times New Roman" w:cs="Times New Roman"/>
          <w:bCs/>
          <w:sz w:val="24"/>
          <w:szCs w:val="24"/>
        </w:rPr>
      </w:pPr>
      <w:r w:rsidRPr="009E7044">
        <w:rPr>
          <w:rFonts w:ascii="Times New Roman" w:eastAsia="Calibri" w:hAnsi="Times New Roman" w:cs="Times New Roman"/>
          <w:sz w:val="24"/>
          <w:szCs w:val="24"/>
        </w:rPr>
        <w:t>http://www.ed.gov.ru/-</w:t>
      </w:r>
      <w:r w:rsidRPr="009E7044">
        <w:rPr>
          <w:rFonts w:ascii="Times New Roman" w:eastAsia="Calibri" w:hAnsi="Times New Roman" w:cs="Times New Roman"/>
          <w:bCs/>
          <w:sz w:val="24"/>
          <w:szCs w:val="24"/>
        </w:rPr>
        <w:t xml:space="preserve"> сайт Министерства образования РФ</w:t>
      </w:r>
    </w:p>
    <w:p w:rsidR="009E7044" w:rsidRPr="009E7044" w:rsidRDefault="009E7044" w:rsidP="00AA00C9">
      <w:pPr>
        <w:numPr>
          <w:ilvl w:val="0"/>
          <w:numId w:val="69"/>
        </w:numPr>
        <w:tabs>
          <w:tab w:val="left" w:pos="284"/>
          <w:tab w:val="num" w:pos="426"/>
        </w:tabs>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http://www.edu.ru/ - каталог образовательных Интернет-ресурсов</w:t>
      </w:r>
    </w:p>
    <w:p w:rsidR="009E7044" w:rsidRPr="009E7044" w:rsidRDefault="009E7044" w:rsidP="00AA00C9">
      <w:pPr>
        <w:numPr>
          <w:ilvl w:val="0"/>
          <w:numId w:val="68"/>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 xml:space="preserve">http://www.fio.ru - Федерация </w:t>
      </w:r>
      <w:proofErr w:type="gramStart"/>
      <w:r w:rsidRPr="009E7044">
        <w:rPr>
          <w:rFonts w:ascii="Times New Roman" w:eastAsia="Calibri" w:hAnsi="Times New Roman" w:cs="Times New Roman"/>
          <w:sz w:val="24"/>
          <w:szCs w:val="24"/>
        </w:rPr>
        <w:t>Интернет-образования</w:t>
      </w:r>
      <w:proofErr w:type="gramEnd"/>
    </w:p>
    <w:p w:rsidR="009E7044" w:rsidRPr="009E7044" w:rsidRDefault="009E7044" w:rsidP="00AA00C9">
      <w:pPr>
        <w:numPr>
          <w:ilvl w:val="0"/>
          <w:numId w:val="68"/>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lang w:val="en-US"/>
        </w:rPr>
        <w:lastRenderedPageBreak/>
        <w:t>http</w:t>
      </w:r>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www</w:t>
      </w:r>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lib</w:t>
      </w:r>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ru</w:t>
      </w:r>
      <w:proofErr w:type="spellEnd"/>
      <w:r w:rsidRPr="009E7044">
        <w:rPr>
          <w:rFonts w:ascii="Times New Roman" w:eastAsia="Calibri" w:hAnsi="Times New Roman" w:cs="Times New Roman"/>
          <w:sz w:val="24"/>
          <w:szCs w:val="24"/>
        </w:rPr>
        <w:t>/ - Электронная библиотека</w:t>
      </w:r>
    </w:p>
    <w:p w:rsidR="009E7044" w:rsidRPr="009E7044" w:rsidRDefault="009E7044" w:rsidP="00AA00C9">
      <w:pPr>
        <w:numPr>
          <w:ilvl w:val="0"/>
          <w:numId w:val="68"/>
        </w:numPr>
        <w:tabs>
          <w:tab w:val="left" w:pos="284"/>
          <w:tab w:val="num" w:pos="426"/>
        </w:tabs>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lang w:val="en-US"/>
        </w:rPr>
        <w:t>http</w:t>
      </w:r>
      <w:r w:rsidRPr="009E7044">
        <w:rPr>
          <w:rFonts w:ascii="Times New Roman" w:eastAsia="Calibri" w:hAnsi="Times New Roman" w:cs="Times New Roman"/>
          <w:sz w:val="24"/>
          <w:szCs w:val="24"/>
        </w:rPr>
        <w:t>://www.profile-edu.ru  - сайт по профильному обучению;</w:t>
      </w:r>
    </w:p>
    <w:p w:rsidR="009E7044" w:rsidRPr="009E7044" w:rsidRDefault="009E7044" w:rsidP="00AA00C9">
      <w:pPr>
        <w:numPr>
          <w:ilvl w:val="0"/>
          <w:numId w:val="69"/>
        </w:numPr>
        <w:tabs>
          <w:tab w:val="left" w:pos="284"/>
          <w:tab w:val="num" w:pos="426"/>
        </w:tabs>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 xml:space="preserve">http://www.rsl.ru/ - Российская государственная библиотека </w:t>
      </w:r>
    </w:p>
    <w:p w:rsidR="009E7044" w:rsidRPr="009E7044" w:rsidRDefault="009E7044" w:rsidP="00AA00C9">
      <w:pPr>
        <w:numPr>
          <w:ilvl w:val="0"/>
          <w:numId w:val="69"/>
        </w:numPr>
        <w:tabs>
          <w:tab w:val="left" w:pos="284"/>
          <w:tab w:val="num" w:pos="426"/>
        </w:tabs>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http://www.standart.edu.ru  - Новый стандарт общего образования</w:t>
      </w:r>
    </w:p>
    <w:p w:rsidR="009E7044" w:rsidRPr="009E7044" w:rsidRDefault="009E7044" w:rsidP="00AA00C9">
      <w:pPr>
        <w:numPr>
          <w:ilvl w:val="0"/>
          <w:numId w:val="69"/>
        </w:numPr>
        <w:tabs>
          <w:tab w:val="left" w:pos="284"/>
          <w:tab w:val="num" w:pos="426"/>
        </w:tabs>
        <w:autoSpaceDN w:val="0"/>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http://www.ug.ru  – Учительская газета</w:t>
      </w:r>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bCs/>
          <w:sz w:val="24"/>
          <w:szCs w:val="24"/>
        </w:rPr>
        <w:t>Дистанционная поддержка профильного обучения //</w:t>
      </w:r>
      <w:r w:rsidRPr="009E7044">
        <w:rPr>
          <w:rFonts w:ascii="Times New Roman" w:eastAsia="Calibri" w:hAnsi="Times New Roman" w:cs="Times New Roman"/>
          <w:sz w:val="24"/>
          <w:szCs w:val="24"/>
        </w:rPr>
        <w:t xml:space="preserve"> http://edu.of.ru/profil/</w:t>
      </w:r>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 xml:space="preserve">Информационно-коммуникационные технологии в образовании </w:t>
      </w:r>
      <w:r>
        <w:rPr>
          <w:rFonts w:ascii="Times New Roman" w:eastAsia="Calibri" w:hAnsi="Times New Roman" w:cs="Times New Roman"/>
          <w:sz w:val="24"/>
          <w:szCs w:val="24"/>
        </w:rPr>
        <w:t xml:space="preserve"> </w:t>
      </w:r>
      <w:r w:rsidRPr="009E7044">
        <w:rPr>
          <w:rFonts w:ascii="Times New Roman" w:eastAsia="Calibri" w:hAnsi="Times New Roman" w:cs="Times New Roman"/>
          <w:sz w:val="24"/>
          <w:szCs w:val="24"/>
        </w:rPr>
        <w:t>// http://ict.edu.ru/lib/</w:t>
      </w:r>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 xml:space="preserve">МО РФ. </w:t>
      </w:r>
      <w:proofErr w:type="spellStart"/>
      <w:r w:rsidRPr="009E7044">
        <w:rPr>
          <w:rFonts w:ascii="Times New Roman" w:eastAsia="Calibri" w:hAnsi="Times New Roman" w:cs="Times New Roman"/>
          <w:sz w:val="24"/>
          <w:szCs w:val="24"/>
        </w:rPr>
        <w:t>Федер</w:t>
      </w:r>
      <w:proofErr w:type="spellEnd"/>
      <w:r w:rsidRPr="009E7044">
        <w:rPr>
          <w:rFonts w:ascii="Times New Roman" w:eastAsia="Calibri" w:hAnsi="Times New Roman" w:cs="Times New Roman"/>
          <w:sz w:val="24"/>
          <w:szCs w:val="24"/>
        </w:rPr>
        <w:t>. агентство // http://www.ed.gov.ru/prof-edu/</w:t>
      </w:r>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bCs/>
          <w:sz w:val="24"/>
          <w:szCs w:val="24"/>
        </w:rPr>
        <w:t>Объединение педагогических изданий "Первое сентября"</w:t>
      </w:r>
      <w:r w:rsidRPr="009E7044">
        <w:rPr>
          <w:rFonts w:ascii="Times New Roman" w:eastAsia="Calibri" w:hAnsi="Times New Roman" w:cs="Times New Roman"/>
          <w:sz w:val="24"/>
          <w:szCs w:val="24"/>
        </w:rPr>
        <w:t xml:space="preserve"> // </w:t>
      </w:r>
      <w:r w:rsidRPr="009E7044">
        <w:rPr>
          <w:rFonts w:ascii="Times New Roman" w:eastAsia="Calibri" w:hAnsi="Times New Roman" w:cs="Times New Roman"/>
          <w:sz w:val="24"/>
          <w:szCs w:val="24"/>
          <w:lang w:val="en-US"/>
        </w:rPr>
        <w:t>http</w:t>
      </w:r>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www</w:t>
      </w:r>
      <w:r w:rsidRPr="009E7044">
        <w:rPr>
          <w:rFonts w:ascii="Times New Roman" w:eastAsia="Calibri" w:hAnsi="Times New Roman" w:cs="Times New Roman"/>
          <w:sz w:val="24"/>
          <w:szCs w:val="24"/>
        </w:rPr>
        <w:t>.1</w:t>
      </w:r>
      <w:proofErr w:type="spellStart"/>
      <w:r w:rsidRPr="009E7044">
        <w:rPr>
          <w:rFonts w:ascii="Times New Roman" w:eastAsia="Calibri" w:hAnsi="Times New Roman" w:cs="Times New Roman"/>
          <w:sz w:val="24"/>
          <w:szCs w:val="24"/>
          <w:lang w:val="en-US"/>
        </w:rPr>
        <w:t>september</w:t>
      </w:r>
      <w:proofErr w:type="spellEnd"/>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ru</w:t>
      </w:r>
      <w:proofErr w:type="spellEnd"/>
      <w:r w:rsidRPr="009E7044">
        <w:rPr>
          <w:rFonts w:ascii="Times New Roman" w:eastAsia="Calibri" w:hAnsi="Times New Roman" w:cs="Times New Roman"/>
          <w:sz w:val="24"/>
          <w:szCs w:val="24"/>
        </w:rPr>
        <w:t xml:space="preserve"> /</w:t>
      </w:r>
      <w:proofErr w:type="spellStart"/>
      <w:r w:rsidRPr="009E7044">
        <w:rPr>
          <w:rFonts w:ascii="Times New Roman" w:eastAsia="Calibri" w:hAnsi="Times New Roman" w:cs="Times New Roman"/>
          <w:sz w:val="24"/>
          <w:szCs w:val="24"/>
          <w:lang w:val="en-US"/>
        </w:rPr>
        <w:t>ru</w:t>
      </w:r>
      <w:proofErr w:type="spellEnd"/>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main</w:t>
      </w:r>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slow</w:t>
      </w:r>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htm</w:t>
      </w:r>
      <w:proofErr w:type="spellEnd"/>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Профильное обучение в старшей школе // http://www.profile-edu.ru/</w:t>
      </w:r>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Российский общеобразовательный портал  http://www.school.edu.ru</w:t>
      </w:r>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Сайт Министерства образования http://mon.gov.ru/structure/minister/</w:t>
      </w:r>
    </w:p>
    <w:p w:rsidR="009E7044" w:rsidRPr="009E7044" w:rsidRDefault="009E7044" w:rsidP="00AA00C9">
      <w:pPr>
        <w:numPr>
          <w:ilvl w:val="0"/>
          <w:numId w:val="70"/>
        </w:numPr>
        <w:tabs>
          <w:tab w:val="left" w:pos="284"/>
          <w:tab w:val="num" w:pos="426"/>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bCs/>
          <w:sz w:val="24"/>
          <w:szCs w:val="24"/>
        </w:rPr>
        <w:t xml:space="preserve">Система федеральных образовательных порталов // </w:t>
      </w:r>
      <w:r w:rsidRPr="009E7044">
        <w:rPr>
          <w:rFonts w:ascii="Times New Roman" w:eastAsia="Calibri" w:hAnsi="Times New Roman" w:cs="Times New Roman"/>
          <w:sz w:val="24"/>
          <w:szCs w:val="24"/>
          <w:lang w:val="en-US"/>
        </w:rPr>
        <w:t>http</w:t>
      </w:r>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www</w:t>
      </w:r>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edu</w:t>
      </w:r>
      <w:proofErr w:type="spellEnd"/>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ru</w:t>
      </w:r>
      <w:proofErr w:type="spellEnd"/>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db</w:t>
      </w:r>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portal</w:t>
      </w:r>
      <w:r w:rsidRPr="009E7044">
        <w:rPr>
          <w:rFonts w:ascii="Times New Roman" w:eastAsia="Calibri" w:hAnsi="Times New Roman" w:cs="Times New Roman"/>
          <w:sz w:val="24"/>
          <w:szCs w:val="24"/>
        </w:rPr>
        <w:t>/</w:t>
      </w:r>
      <w:r w:rsidRPr="009E7044">
        <w:rPr>
          <w:rFonts w:ascii="Times New Roman" w:eastAsia="Calibri" w:hAnsi="Times New Roman" w:cs="Times New Roman"/>
          <w:sz w:val="24"/>
          <w:szCs w:val="24"/>
          <w:lang w:val="en-US"/>
        </w:rPr>
        <w:t>sites</w:t>
      </w:r>
      <w:r w:rsidRPr="009E7044">
        <w:rPr>
          <w:rFonts w:ascii="Times New Roman" w:eastAsia="Calibri" w:hAnsi="Times New Roman" w:cs="Times New Roman"/>
          <w:sz w:val="24"/>
          <w:szCs w:val="24"/>
        </w:rPr>
        <w:t xml:space="preserve"> </w:t>
      </w:r>
      <w:r w:rsidRPr="009E7044">
        <w:rPr>
          <w:rFonts w:ascii="Times New Roman" w:eastAsia="Calibri" w:hAnsi="Times New Roman" w:cs="Times New Roman"/>
          <w:sz w:val="24"/>
          <w:szCs w:val="24"/>
          <w:lang w:val="en-US"/>
        </w:rPr>
        <w:t>portal</w:t>
      </w:r>
      <w:r w:rsidRPr="009E7044">
        <w:rPr>
          <w:rFonts w:ascii="Times New Roman" w:eastAsia="Calibri" w:hAnsi="Times New Roman" w:cs="Times New Roman"/>
          <w:sz w:val="24"/>
          <w:szCs w:val="24"/>
        </w:rPr>
        <w:t>_</w:t>
      </w:r>
      <w:r w:rsidRPr="009E7044">
        <w:rPr>
          <w:rFonts w:ascii="Times New Roman" w:eastAsia="Calibri" w:hAnsi="Times New Roman" w:cs="Times New Roman"/>
          <w:sz w:val="24"/>
          <w:szCs w:val="24"/>
          <w:lang w:val="en-US"/>
        </w:rPr>
        <w:t>page</w:t>
      </w:r>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htm</w:t>
      </w:r>
      <w:proofErr w:type="spellEnd"/>
    </w:p>
    <w:p w:rsidR="009E7044" w:rsidRPr="009E7044" w:rsidRDefault="009E7044" w:rsidP="00AA00C9">
      <w:pPr>
        <w:numPr>
          <w:ilvl w:val="0"/>
          <w:numId w:val="70"/>
        </w:numPr>
        <w:tabs>
          <w:tab w:val="num" w:pos="284"/>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sz w:val="24"/>
          <w:szCs w:val="24"/>
        </w:rPr>
        <w:t>Учитель.ru // http://new.teacher.fio.ru/15</w:t>
      </w:r>
    </w:p>
    <w:p w:rsidR="009E7044" w:rsidRPr="009E7044" w:rsidRDefault="009E7044" w:rsidP="00AA00C9">
      <w:pPr>
        <w:numPr>
          <w:ilvl w:val="0"/>
          <w:numId w:val="70"/>
        </w:numPr>
        <w:tabs>
          <w:tab w:val="num" w:pos="284"/>
        </w:tabs>
        <w:spacing w:after="0" w:line="240" w:lineRule="auto"/>
        <w:ind w:left="0" w:firstLine="0"/>
        <w:rPr>
          <w:rFonts w:ascii="Times New Roman" w:eastAsia="Calibri" w:hAnsi="Times New Roman" w:cs="Times New Roman"/>
          <w:sz w:val="24"/>
          <w:szCs w:val="24"/>
        </w:rPr>
      </w:pPr>
      <w:r w:rsidRPr="009E7044">
        <w:rPr>
          <w:rFonts w:ascii="Times New Roman" w:eastAsia="Calibri" w:hAnsi="Times New Roman" w:cs="Times New Roman"/>
          <w:bCs/>
          <w:sz w:val="24"/>
          <w:szCs w:val="24"/>
        </w:rPr>
        <w:t xml:space="preserve">Федеральный портал «Российское образование»  // </w:t>
      </w:r>
      <w:r w:rsidRPr="009E7044">
        <w:rPr>
          <w:rFonts w:ascii="Times New Roman" w:eastAsia="Calibri" w:hAnsi="Times New Roman" w:cs="Times New Roman"/>
          <w:bCs/>
          <w:sz w:val="24"/>
          <w:szCs w:val="24"/>
          <w:lang w:val="en-US"/>
        </w:rPr>
        <w:t>http</w:t>
      </w:r>
      <w:r w:rsidRPr="009E7044">
        <w:rPr>
          <w:rFonts w:ascii="Times New Roman" w:eastAsia="Calibri" w:hAnsi="Times New Roman" w:cs="Times New Roman"/>
          <w:bCs/>
          <w:sz w:val="24"/>
          <w:szCs w:val="24"/>
        </w:rPr>
        <w:t>://</w:t>
      </w:r>
      <w:r w:rsidRPr="009E7044">
        <w:rPr>
          <w:rFonts w:ascii="Times New Roman" w:eastAsia="Calibri" w:hAnsi="Times New Roman" w:cs="Times New Roman"/>
          <w:sz w:val="24"/>
          <w:szCs w:val="24"/>
          <w:lang w:val="en-US"/>
        </w:rPr>
        <w:t>www</w:t>
      </w:r>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edu</w:t>
      </w:r>
      <w:proofErr w:type="spellEnd"/>
      <w:r w:rsidRPr="009E7044">
        <w:rPr>
          <w:rFonts w:ascii="Times New Roman" w:eastAsia="Calibri" w:hAnsi="Times New Roman" w:cs="Times New Roman"/>
          <w:sz w:val="24"/>
          <w:szCs w:val="24"/>
        </w:rPr>
        <w:t>.</w:t>
      </w:r>
      <w:proofErr w:type="spellStart"/>
      <w:r w:rsidRPr="009E7044">
        <w:rPr>
          <w:rFonts w:ascii="Times New Roman" w:eastAsia="Calibri" w:hAnsi="Times New Roman" w:cs="Times New Roman"/>
          <w:sz w:val="24"/>
          <w:szCs w:val="24"/>
          <w:lang w:val="en-US"/>
        </w:rPr>
        <w:t>ru</w:t>
      </w:r>
      <w:proofErr w:type="spellEnd"/>
      <w:r w:rsidRPr="009E7044">
        <w:rPr>
          <w:rFonts w:ascii="Times New Roman" w:eastAsia="Calibri" w:hAnsi="Times New Roman" w:cs="Times New Roman"/>
          <w:sz w:val="24"/>
          <w:szCs w:val="24"/>
        </w:rPr>
        <w:t xml:space="preserve"> </w:t>
      </w:r>
    </w:p>
    <w:p w:rsidR="009E7044" w:rsidRPr="009439DB" w:rsidRDefault="009E7044" w:rsidP="009439DB">
      <w:pPr>
        <w:numPr>
          <w:ilvl w:val="0"/>
          <w:numId w:val="70"/>
        </w:numPr>
        <w:tabs>
          <w:tab w:val="num" w:pos="284"/>
        </w:tabs>
        <w:spacing w:after="0" w:line="240" w:lineRule="auto"/>
        <w:ind w:left="0" w:firstLine="0"/>
        <w:jc w:val="both"/>
        <w:rPr>
          <w:rFonts w:ascii="Times New Roman" w:eastAsia="Calibri" w:hAnsi="Times New Roman" w:cs="Times New Roman"/>
          <w:sz w:val="24"/>
          <w:szCs w:val="24"/>
        </w:rPr>
      </w:pPr>
      <w:r w:rsidRPr="009E7044">
        <w:rPr>
          <w:rFonts w:ascii="Times New Roman" w:eastAsia="Calibri" w:hAnsi="Times New Roman" w:cs="Times New Roman"/>
          <w:sz w:val="24"/>
          <w:szCs w:val="24"/>
        </w:rPr>
        <w:t>Открытый класс Сообщество учителей//http://www.openclass.ru/</w:t>
      </w:r>
    </w:p>
    <w:p w:rsidR="00AD5055" w:rsidRPr="00BC3A35" w:rsidRDefault="00AD5055" w:rsidP="00AD5055">
      <w:pPr>
        <w:spacing w:after="0" w:line="240" w:lineRule="auto"/>
        <w:rPr>
          <w:rFonts w:ascii="Times New Roman" w:eastAsia="Times New Roman" w:hAnsi="Times New Roman" w:cs="Times New Roman"/>
          <w:sz w:val="24"/>
          <w:szCs w:val="24"/>
          <w:lang w:eastAsia="ar-SA"/>
        </w:rPr>
      </w:pPr>
      <w:r w:rsidRPr="00BC3A35">
        <w:rPr>
          <w:rFonts w:ascii="Times New Roman" w:eastAsia="Times New Roman" w:hAnsi="Times New Roman" w:cs="Times New Roman"/>
          <w:b/>
          <w:sz w:val="24"/>
          <w:szCs w:val="24"/>
          <w:lang w:eastAsia="ar-SA"/>
        </w:rPr>
        <w:t xml:space="preserve">Таблицы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Крупицы народной мудрости.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Страницы старины седой.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Мифы народов мира.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Басни и баснописцы.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Книги, книги, книги.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Василий Андреевич Жуковский.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Александр Сергеевич Пушкин.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Михаил Юрьевич Лермонтов.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Русские писатели XIX века.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Родные поэты.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Писатели XX в. детям.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Зарубежные писатели.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Очерки и воспоминания.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Книги о путешествиях и приключениях.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Словари, справочники, энциклопедии. </w:t>
      </w:r>
    </w:p>
    <w:p w:rsidR="00AD5055" w:rsidRPr="00BC3A35" w:rsidRDefault="00AD5055" w:rsidP="00AD5055">
      <w:pPr>
        <w:numPr>
          <w:ilvl w:val="0"/>
          <w:numId w:val="74"/>
        </w:numPr>
        <w:spacing w:after="0" w:line="240" w:lineRule="auto"/>
        <w:ind w:left="645"/>
        <w:rPr>
          <w:rFonts w:ascii="Times New Roman" w:eastAsia="Times New Roman" w:hAnsi="Times New Roman" w:cs="Times New Roman"/>
          <w:b/>
          <w:sz w:val="24"/>
          <w:szCs w:val="24"/>
          <w:lang w:eastAsia="ar-SA"/>
        </w:rPr>
      </w:pPr>
      <w:r w:rsidRPr="00BC3A35">
        <w:rPr>
          <w:rFonts w:ascii="Times New Roman" w:eastAsia="Times New Roman" w:hAnsi="Times New Roman" w:cs="Times New Roman"/>
          <w:sz w:val="24"/>
          <w:szCs w:val="24"/>
          <w:lang w:eastAsia="ar-SA"/>
        </w:rPr>
        <w:t>В мире книг.</w:t>
      </w:r>
    </w:p>
    <w:p w:rsidR="00AD5055" w:rsidRPr="00BC3A35" w:rsidRDefault="00AD5055" w:rsidP="00AD5055">
      <w:pPr>
        <w:spacing w:after="0" w:line="240" w:lineRule="auto"/>
        <w:ind w:left="285"/>
        <w:rPr>
          <w:rFonts w:ascii="Times New Roman" w:eastAsia="Times New Roman" w:hAnsi="Times New Roman" w:cs="Times New Roman"/>
          <w:sz w:val="24"/>
          <w:szCs w:val="24"/>
          <w:lang w:eastAsia="ar-SA"/>
        </w:rPr>
      </w:pPr>
      <w:r w:rsidRPr="00BC3A35">
        <w:rPr>
          <w:rFonts w:ascii="Times New Roman" w:eastAsia="Times New Roman" w:hAnsi="Times New Roman" w:cs="Times New Roman"/>
          <w:b/>
          <w:sz w:val="24"/>
          <w:szCs w:val="24"/>
          <w:lang w:eastAsia="ar-SA"/>
        </w:rPr>
        <w:lastRenderedPageBreak/>
        <w:t>Информационно – техническое обеспечение</w:t>
      </w:r>
    </w:p>
    <w:p w:rsidR="00AD5055" w:rsidRPr="00BC3A35" w:rsidRDefault="00AD5055" w:rsidP="00AD5055">
      <w:pPr>
        <w:numPr>
          <w:ilvl w:val="0"/>
          <w:numId w:val="75"/>
        </w:numPr>
        <w:spacing w:after="0" w:line="240" w:lineRule="auto"/>
        <w:ind w:left="644"/>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Начальная школа Кирилла и </w:t>
      </w:r>
      <w:proofErr w:type="spellStart"/>
      <w:r w:rsidRPr="00BC3A35">
        <w:rPr>
          <w:rFonts w:ascii="Times New Roman" w:eastAsia="Times New Roman" w:hAnsi="Times New Roman" w:cs="Times New Roman"/>
          <w:sz w:val="24"/>
          <w:szCs w:val="24"/>
          <w:lang w:eastAsia="ar-SA"/>
        </w:rPr>
        <w:t>Мефодия</w:t>
      </w:r>
      <w:proofErr w:type="spellEnd"/>
      <w:r w:rsidRPr="00BC3A35">
        <w:rPr>
          <w:rFonts w:ascii="Times New Roman" w:eastAsia="Times New Roman" w:hAnsi="Times New Roman" w:cs="Times New Roman"/>
          <w:sz w:val="24"/>
          <w:szCs w:val="24"/>
          <w:lang w:eastAsia="ar-SA"/>
        </w:rPr>
        <w:t>: уроки, домашние задания, методика, конспект</w:t>
      </w:r>
      <w:proofErr w:type="gramStart"/>
      <w:r w:rsidRPr="00BC3A35">
        <w:rPr>
          <w:rFonts w:ascii="Times New Roman" w:eastAsia="Times New Roman" w:hAnsi="Times New Roman" w:cs="Times New Roman"/>
          <w:sz w:val="24"/>
          <w:szCs w:val="24"/>
          <w:lang w:eastAsia="ar-SA"/>
        </w:rPr>
        <w:t>ы © ООО</w:t>
      </w:r>
      <w:proofErr w:type="gramEnd"/>
      <w:r w:rsidRPr="00BC3A35">
        <w:rPr>
          <w:rFonts w:ascii="Times New Roman" w:eastAsia="Times New Roman" w:hAnsi="Times New Roman" w:cs="Times New Roman"/>
          <w:sz w:val="24"/>
          <w:szCs w:val="24"/>
          <w:lang w:eastAsia="ar-SA"/>
        </w:rPr>
        <w:t xml:space="preserve"> «Кирилл и Мефодий», 2009</w:t>
      </w:r>
    </w:p>
    <w:p w:rsidR="00AD5055" w:rsidRPr="00BC3A35" w:rsidRDefault="00AD5055" w:rsidP="00AD5055">
      <w:pPr>
        <w:numPr>
          <w:ilvl w:val="0"/>
          <w:numId w:val="75"/>
        </w:numPr>
        <w:spacing w:after="0" w:line="240" w:lineRule="auto"/>
        <w:ind w:left="644"/>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«Времена года». Русская поэзия для детей. </w:t>
      </w:r>
      <w:r w:rsidRPr="00BC3A35">
        <w:rPr>
          <w:rFonts w:ascii="Times New Roman" w:eastAsia="Times New Roman" w:hAnsi="Times New Roman" w:cs="Times New Roman"/>
          <w:sz w:val="24"/>
          <w:szCs w:val="24"/>
          <w:lang w:val="en-US" w:eastAsia="ar-SA"/>
        </w:rPr>
        <w:t xml:space="preserve">DVD </w:t>
      </w:r>
      <w:r w:rsidRPr="00BC3A35">
        <w:rPr>
          <w:rFonts w:ascii="Times New Roman" w:eastAsia="Times New Roman" w:hAnsi="Times New Roman" w:cs="Times New Roman"/>
          <w:sz w:val="24"/>
          <w:szCs w:val="24"/>
          <w:lang w:eastAsia="ar-SA"/>
        </w:rPr>
        <w:t>диск</w:t>
      </w:r>
    </w:p>
    <w:p w:rsidR="00AD5055" w:rsidRPr="00BC3A35" w:rsidRDefault="00AD5055" w:rsidP="00AD5055">
      <w:pPr>
        <w:numPr>
          <w:ilvl w:val="0"/>
          <w:numId w:val="75"/>
        </w:numPr>
        <w:spacing w:after="0" w:line="240" w:lineRule="auto"/>
        <w:ind w:left="644"/>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«Тренировка быстрого чтения». </w:t>
      </w:r>
      <w:proofErr w:type="spellStart"/>
      <w:r w:rsidRPr="00BC3A35">
        <w:rPr>
          <w:rFonts w:ascii="Times New Roman" w:eastAsia="Times New Roman" w:hAnsi="Times New Roman" w:cs="Times New Roman"/>
          <w:sz w:val="24"/>
          <w:szCs w:val="24"/>
          <w:lang w:eastAsia="ar-SA"/>
        </w:rPr>
        <w:t>Супердетки</w:t>
      </w:r>
      <w:proofErr w:type="spellEnd"/>
      <w:r w:rsidRPr="00BC3A35">
        <w:rPr>
          <w:rFonts w:ascii="Times New Roman" w:eastAsia="Times New Roman" w:hAnsi="Times New Roman" w:cs="Times New Roman"/>
          <w:sz w:val="24"/>
          <w:szCs w:val="24"/>
          <w:lang w:eastAsia="ar-SA"/>
        </w:rPr>
        <w:t xml:space="preserve"> +. Новая игра «Схожие слова». </w:t>
      </w:r>
      <w:r w:rsidRPr="00BC3A35">
        <w:rPr>
          <w:rFonts w:ascii="Times New Roman" w:eastAsia="Times New Roman" w:hAnsi="Times New Roman" w:cs="Times New Roman"/>
          <w:sz w:val="24"/>
          <w:szCs w:val="24"/>
          <w:lang w:val="en-US" w:eastAsia="ar-SA"/>
        </w:rPr>
        <w:t>DVD</w:t>
      </w:r>
      <w:r w:rsidRPr="00BC3A35">
        <w:rPr>
          <w:rFonts w:ascii="Times New Roman" w:eastAsia="Times New Roman" w:hAnsi="Times New Roman" w:cs="Times New Roman"/>
          <w:sz w:val="24"/>
          <w:szCs w:val="24"/>
          <w:lang w:eastAsia="ar-SA"/>
        </w:rPr>
        <w:t xml:space="preserve"> диск </w:t>
      </w:r>
    </w:p>
    <w:p w:rsidR="00AD5055" w:rsidRPr="00BC3A35" w:rsidRDefault="00AD5055" w:rsidP="00AD5055">
      <w:pPr>
        <w:numPr>
          <w:ilvl w:val="0"/>
          <w:numId w:val="75"/>
        </w:numPr>
        <w:spacing w:after="0" w:line="240" w:lineRule="auto"/>
        <w:ind w:left="644"/>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 Интернет ресурсы: </w:t>
      </w:r>
    </w:p>
    <w:p w:rsidR="00AD5055" w:rsidRPr="00BC3A35" w:rsidRDefault="00AD5055" w:rsidP="00AD5055">
      <w:pPr>
        <w:numPr>
          <w:ilvl w:val="0"/>
          <w:numId w:val="75"/>
        </w:numPr>
        <w:spacing w:after="0" w:line="240" w:lineRule="auto"/>
        <w:ind w:left="644"/>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 xml:space="preserve">Презентации. </w:t>
      </w:r>
    </w:p>
    <w:p w:rsidR="00AD5055" w:rsidRDefault="00AD5055" w:rsidP="00195C84">
      <w:pPr>
        <w:spacing w:after="0" w:line="240" w:lineRule="auto"/>
        <w:contextualSpacing/>
        <w:rPr>
          <w:rFonts w:ascii="Times New Roman" w:hAnsi="Times New Roman" w:cs="Times New Roman"/>
          <w:b/>
          <w:sz w:val="24"/>
          <w:szCs w:val="24"/>
        </w:rPr>
      </w:pPr>
    </w:p>
    <w:p w:rsidR="00AD5055" w:rsidRPr="009439DB" w:rsidRDefault="00AD5055" w:rsidP="009439DB">
      <w:pPr>
        <w:spacing w:after="0" w:line="240" w:lineRule="auto"/>
        <w:contextualSpacing/>
        <w:jc w:val="center"/>
        <w:rPr>
          <w:rFonts w:ascii="Times New Roman" w:eastAsia="Times New Roman" w:hAnsi="Times New Roman" w:cs="Times New Roman"/>
          <w:b/>
          <w:sz w:val="24"/>
          <w:szCs w:val="24"/>
          <w:lang w:eastAsia="ru-RU"/>
        </w:rPr>
      </w:pPr>
      <w:r w:rsidRPr="00BC3A35">
        <w:rPr>
          <w:rFonts w:ascii="Times New Roman" w:eastAsia="Times New Roman" w:hAnsi="Times New Roman" w:cs="Times New Roman"/>
          <w:b/>
          <w:sz w:val="24"/>
          <w:szCs w:val="24"/>
          <w:lang w:val="en-US" w:eastAsia="ru-RU"/>
        </w:rPr>
        <w:t>X</w:t>
      </w:r>
      <w:r w:rsidRPr="00BC3A35">
        <w:rPr>
          <w:rFonts w:ascii="Times New Roman" w:eastAsia="Times New Roman" w:hAnsi="Times New Roman" w:cs="Times New Roman"/>
          <w:b/>
          <w:sz w:val="24"/>
          <w:szCs w:val="24"/>
          <w:lang w:eastAsia="ru-RU"/>
        </w:rPr>
        <w:t xml:space="preserve">. Список использованной </w:t>
      </w:r>
      <w:r w:rsidR="009439DB">
        <w:rPr>
          <w:rFonts w:ascii="Times New Roman" w:eastAsia="Times New Roman" w:hAnsi="Times New Roman" w:cs="Times New Roman"/>
          <w:b/>
          <w:sz w:val="24"/>
          <w:szCs w:val="24"/>
          <w:lang w:eastAsia="ru-RU"/>
        </w:rPr>
        <w:t>литературы</w:t>
      </w:r>
    </w:p>
    <w:p w:rsidR="00AD5055" w:rsidRPr="00BC3A35" w:rsidRDefault="00AD5055" w:rsidP="00AD5055">
      <w:pPr>
        <w:numPr>
          <w:ilvl w:val="0"/>
          <w:numId w:val="73"/>
        </w:numPr>
        <w:spacing w:after="0" w:line="240" w:lineRule="auto"/>
        <w:rPr>
          <w:rFonts w:ascii="Times New Roman" w:eastAsia="Times New Roman" w:hAnsi="Times New Roman" w:cs="Times New Roman"/>
          <w:iCs/>
          <w:sz w:val="24"/>
          <w:szCs w:val="24"/>
          <w:lang w:eastAsia="ar-SA"/>
        </w:rPr>
      </w:pPr>
      <w:r w:rsidRPr="00BC3A35">
        <w:rPr>
          <w:rFonts w:ascii="Times New Roman" w:eastAsia="Times New Roman" w:hAnsi="Times New Roman" w:cs="Times New Roman"/>
          <w:color w:val="000000"/>
          <w:sz w:val="24"/>
          <w:szCs w:val="24"/>
          <w:lang w:eastAsia="ar-SA"/>
        </w:rPr>
        <w:t>Адаменко М.Н. «Ярмарка крылатых выражений для детей 8-10 лет». // «Книжки, нотки и игрушки для Катюшки и Андрюшки». 2001- №2001- № 4, С - 56-62.</w:t>
      </w:r>
    </w:p>
    <w:p w:rsidR="00AD5055" w:rsidRPr="00BC3A35" w:rsidRDefault="00AD5055" w:rsidP="00AD5055">
      <w:pPr>
        <w:numPr>
          <w:ilvl w:val="0"/>
          <w:numId w:val="73"/>
        </w:numPr>
        <w:spacing w:after="0" w:line="240" w:lineRule="auto"/>
        <w:rPr>
          <w:rFonts w:ascii="Times New Roman" w:eastAsia="Times New Roman" w:hAnsi="Times New Roman" w:cs="Times New Roman"/>
          <w:sz w:val="24"/>
          <w:szCs w:val="24"/>
          <w:lang w:eastAsia="ar-SA"/>
        </w:rPr>
      </w:pPr>
      <w:r w:rsidRPr="00BC3A35">
        <w:rPr>
          <w:rFonts w:ascii="Times New Roman" w:eastAsia="Times New Roman" w:hAnsi="Times New Roman" w:cs="Times New Roman"/>
          <w:iCs/>
          <w:sz w:val="24"/>
          <w:szCs w:val="24"/>
          <w:lang w:eastAsia="ar-SA"/>
        </w:rPr>
        <w:t>Волина В.</w:t>
      </w:r>
      <w:proofErr w:type="gramStart"/>
      <w:r w:rsidRPr="00BC3A35">
        <w:rPr>
          <w:rFonts w:ascii="Times New Roman" w:eastAsia="Times New Roman" w:hAnsi="Times New Roman" w:cs="Times New Roman"/>
          <w:sz w:val="24"/>
          <w:szCs w:val="24"/>
          <w:lang w:eastAsia="ar-SA"/>
        </w:rPr>
        <w:t>В.</w:t>
      </w:r>
      <w:proofErr w:type="gramEnd"/>
      <w:r w:rsidRPr="00BC3A35">
        <w:rPr>
          <w:rFonts w:ascii="Times New Roman" w:eastAsia="Times New Roman" w:hAnsi="Times New Roman" w:cs="Times New Roman"/>
          <w:sz w:val="24"/>
          <w:szCs w:val="24"/>
          <w:lang w:eastAsia="ar-SA"/>
        </w:rPr>
        <w:t xml:space="preserve">  Откуда пришли слова: Занимательный этимологический словарь. – М: АСТ-ПРЕСС, 1996. – 272 с.</w:t>
      </w:r>
    </w:p>
    <w:p w:rsidR="00AD5055" w:rsidRPr="00BC3A35" w:rsidRDefault="00AD5055" w:rsidP="00AD5055">
      <w:pPr>
        <w:numPr>
          <w:ilvl w:val="0"/>
          <w:numId w:val="73"/>
        </w:numPr>
        <w:spacing w:after="0" w:line="240" w:lineRule="auto"/>
        <w:rPr>
          <w:rFonts w:ascii="Times New Roman" w:eastAsia="Times New Roman" w:hAnsi="Times New Roman" w:cs="Times New Roman"/>
          <w:iCs/>
          <w:color w:val="000000"/>
          <w:spacing w:val="3"/>
          <w:sz w:val="24"/>
          <w:szCs w:val="24"/>
          <w:lang w:eastAsia="ar-SA"/>
        </w:rPr>
      </w:pPr>
      <w:proofErr w:type="spellStart"/>
      <w:r w:rsidRPr="00BC3A35">
        <w:rPr>
          <w:rFonts w:ascii="Times New Roman" w:eastAsia="Times New Roman" w:hAnsi="Times New Roman" w:cs="Times New Roman"/>
          <w:sz w:val="24"/>
          <w:szCs w:val="24"/>
          <w:lang w:eastAsia="ar-SA"/>
        </w:rPr>
        <w:t>Гостимская</w:t>
      </w:r>
      <w:proofErr w:type="spellEnd"/>
      <w:r w:rsidRPr="00BC3A35">
        <w:rPr>
          <w:rFonts w:ascii="Times New Roman" w:eastAsia="Times New Roman" w:hAnsi="Times New Roman" w:cs="Times New Roman"/>
          <w:sz w:val="24"/>
          <w:szCs w:val="24"/>
          <w:lang w:eastAsia="ar-SA"/>
        </w:rPr>
        <w:t xml:space="preserve"> Е.С., </w:t>
      </w:r>
      <w:proofErr w:type="spellStart"/>
      <w:r w:rsidRPr="00BC3A35">
        <w:rPr>
          <w:rFonts w:ascii="Times New Roman" w:eastAsia="Times New Roman" w:hAnsi="Times New Roman" w:cs="Times New Roman"/>
          <w:sz w:val="24"/>
          <w:szCs w:val="24"/>
          <w:lang w:eastAsia="ar-SA"/>
        </w:rPr>
        <w:t>Байкова</w:t>
      </w:r>
      <w:proofErr w:type="spellEnd"/>
      <w:r w:rsidRPr="00BC3A35">
        <w:rPr>
          <w:rFonts w:ascii="Times New Roman" w:eastAsia="Times New Roman" w:hAnsi="Times New Roman" w:cs="Times New Roman"/>
          <w:sz w:val="24"/>
          <w:szCs w:val="24"/>
          <w:lang w:eastAsia="ar-SA"/>
        </w:rPr>
        <w:t xml:space="preserve"> М.И.  Поурочные разработки по литературному чтению.           3 класс. К учебникам М.В. </w:t>
      </w:r>
      <w:proofErr w:type="spellStart"/>
      <w:r w:rsidRPr="00BC3A35">
        <w:rPr>
          <w:rFonts w:ascii="Times New Roman" w:eastAsia="Times New Roman" w:hAnsi="Times New Roman" w:cs="Times New Roman"/>
          <w:sz w:val="24"/>
          <w:szCs w:val="24"/>
          <w:lang w:eastAsia="ar-SA"/>
        </w:rPr>
        <w:t>Головановой</w:t>
      </w:r>
      <w:proofErr w:type="spellEnd"/>
      <w:r w:rsidRPr="00BC3A35">
        <w:rPr>
          <w:rFonts w:ascii="Times New Roman" w:eastAsia="Times New Roman" w:hAnsi="Times New Roman" w:cs="Times New Roman"/>
          <w:sz w:val="24"/>
          <w:szCs w:val="24"/>
          <w:lang w:eastAsia="ar-SA"/>
        </w:rPr>
        <w:t xml:space="preserve"> и Л.Ф. Климановой. – М.: ВАКО, 2012. – 360 </w:t>
      </w:r>
    </w:p>
    <w:p w:rsidR="00AD5055" w:rsidRPr="00BC3A35" w:rsidRDefault="00AD5055" w:rsidP="00AD5055">
      <w:pPr>
        <w:numPr>
          <w:ilvl w:val="0"/>
          <w:numId w:val="73"/>
        </w:numPr>
        <w:shd w:val="clear" w:color="auto" w:fill="FFFFFF"/>
        <w:spacing w:after="0" w:line="240" w:lineRule="auto"/>
        <w:ind w:right="7"/>
        <w:rPr>
          <w:rFonts w:ascii="Times New Roman" w:eastAsia="Times New Roman" w:hAnsi="Times New Roman" w:cs="Times New Roman"/>
          <w:sz w:val="24"/>
          <w:szCs w:val="24"/>
          <w:lang w:eastAsia="ar-SA"/>
        </w:rPr>
      </w:pPr>
      <w:proofErr w:type="spellStart"/>
      <w:r w:rsidRPr="00BC3A35">
        <w:rPr>
          <w:rFonts w:ascii="Times New Roman" w:eastAsia="Times New Roman" w:hAnsi="Times New Roman" w:cs="Times New Roman"/>
          <w:iCs/>
          <w:color w:val="000000"/>
          <w:spacing w:val="3"/>
          <w:sz w:val="24"/>
          <w:szCs w:val="24"/>
          <w:lang w:eastAsia="ar-SA"/>
        </w:rPr>
        <w:t>Кульневич</w:t>
      </w:r>
      <w:proofErr w:type="spellEnd"/>
      <w:r w:rsidRPr="00BC3A35">
        <w:rPr>
          <w:rFonts w:ascii="Times New Roman" w:eastAsia="Times New Roman" w:hAnsi="Times New Roman" w:cs="Times New Roman"/>
          <w:iCs/>
          <w:color w:val="000000"/>
          <w:spacing w:val="3"/>
          <w:sz w:val="24"/>
          <w:szCs w:val="24"/>
          <w:lang w:eastAsia="ar-SA"/>
        </w:rPr>
        <w:t xml:space="preserve"> СВ., </w:t>
      </w:r>
      <w:proofErr w:type="spellStart"/>
      <w:r w:rsidRPr="00BC3A35">
        <w:rPr>
          <w:rFonts w:ascii="Times New Roman" w:eastAsia="Times New Roman" w:hAnsi="Times New Roman" w:cs="Times New Roman"/>
          <w:iCs/>
          <w:color w:val="000000"/>
          <w:spacing w:val="3"/>
          <w:sz w:val="24"/>
          <w:szCs w:val="24"/>
          <w:lang w:eastAsia="ar-SA"/>
        </w:rPr>
        <w:t>Лакоценина</w:t>
      </w:r>
      <w:proofErr w:type="spellEnd"/>
      <w:r w:rsidRPr="00BC3A35">
        <w:rPr>
          <w:rFonts w:ascii="Times New Roman" w:eastAsia="Times New Roman" w:hAnsi="Times New Roman" w:cs="Times New Roman"/>
          <w:iCs/>
          <w:color w:val="000000"/>
          <w:spacing w:val="3"/>
          <w:sz w:val="24"/>
          <w:szCs w:val="24"/>
          <w:lang w:eastAsia="ar-SA"/>
        </w:rPr>
        <w:t xml:space="preserve"> Т.П. </w:t>
      </w:r>
      <w:r w:rsidRPr="00BC3A35">
        <w:rPr>
          <w:rFonts w:ascii="Times New Roman" w:eastAsia="Times New Roman" w:hAnsi="Times New Roman" w:cs="Times New Roman"/>
          <w:color w:val="000000"/>
          <w:spacing w:val="3"/>
          <w:sz w:val="24"/>
          <w:szCs w:val="24"/>
          <w:lang w:eastAsia="ar-SA"/>
        </w:rPr>
        <w:t>Нетрадиционные уроки в на</w:t>
      </w:r>
      <w:r w:rsidRPr="00BC3A35">
        <w:rPr>
          <w:rFonts w:ascii="Times New Roman" w:eastAsia="Times New Roman" w:hAnsi="Times New Roman" w:cs="Times New Roman"/>
          <w:color w:val="000000"/>
          <w:spacing w:val="3"/>
          <w:sz w:val="24"/>
          <w:szCs w:val="24"/>
          <w:lang w:eastAsia="ar-SA"/>
        </w:rPr>
        <w:softHyphen/>
      </w:r>
      <w:r w:rsidRPr="00BC3A35">
        <w:rPr>
          <w:rFonts w:ascii="Times New Roman" w:eastAsia="Times New Roman" w:hAnsi="Times New Roman" w:cs="Times New Roman"/>
          <w:color w:val="000000"/>
          <w:spacing w:val="2"/>
          <w:sz w:val="24"/>
          <w:szCs w:val="24"/>
          <w:lang w:eastAsia="ar-SA"/>
        </w:rPr>
        <w:t xml:space="preserve">чальной школе. Ч. 1,2. Практическое </w:t>
      </w:r>
      <w:r w:rsidRPr="00BC3A35">
        <w:rPr>
          <w:rFonts w:ascii="Times New Roman" w:eastAsia="Times New Roman" w:hAnsi="Times New Roman" w:cs="Times New Roman"/>
          <w:iCs/>
          <w:color w:val="000000"/>
          <w:spacing w:val="3"/>
          <w:sz w:val="24"/>
          <w:szCs w:val="24"/>
          <w:lang w:eastAsia="ar-SA"/>
        </w:rPr>
        <w:t xml:space="preserve"> </w:t>
      </w:r>
      <w:r w:rsidRPr="00BC3A35">
        <w:rPr>
          <w:rFonts w:ascii="Times New Roman" w:eastAsia="Times New Roman" w:hAnsi="Times New Roman" w:cs="Times New Roman"/>
          <w:color w:val="000000"/>
          <w:spacing w:val="2"/>
          <w:sz w:val="24"/>
          <w:szCs w:val="24"/>
          <w:lang w:eastAsia="ar-SA"/>
        </w:rPr>
        <w:t>пособие.  Воронеж: ТЦ «Учи</w:t>
      </w:r>
      <w:r w:rsidRPr="00BC3A35">
        <w:rPr>
          <w:rFonts w:ascii="Times New Roman" w:eastAsia="Times New Roman" w:hAnsi="Times New Roman" w:cs="Times New Roman"/>
          <w:color w:val="000000"/>
          <w:spacing w:val="2"/>
          <w:sz w:val="24"/>
          <w:szCs w:val="24"/>
          <w:lang w:eastAsia="ar-SA"/>
        </w:rPr>
        <w:softHyphen/>
        <w:t>тель», 2004.</w:t>
      </w:r>
    </w:p>
    <w:p w:rsidR="00AD5055" w:rsidRPr="00BC3A35" w:rsidRDefault="00AD5055" w:rsidP="00AD5055">
      <w:pPr>
        <w:numPr>
          <w:ilvl w:val="0"/>
          <w:numId w:val="73"/>
        </w:numPr>
        <w:spacing w:after="0" w:line="240" w:lineRule="auto"/>
        <w:rPr>
          <w:rFonts w:ascii="Times New Roman" w:eastAsia="Times New Roman" w:hAnsi="Times New Roman" w:cs="Times New Roman"/>
          <w:color w:val="000000"/>
          <w:sz w:val="24"/>
          <w:szCs w:val="24"/>
          <w:lang w:eastAsia="ar-SA"/>
        </w:rPr>
      </w:pPr>
      <w:r w:rsidRPr="00BC3A35">
        <w:rPr>
          <w:rFonts w:ascii="Times New Roman" w:eastAsia="Times New Roman" w:hAnsi="Times New Roman" w:cs="Times New Roman"/>
          <w:sz w:val="24"/>
          <w:szCs w:val="24"/>
          <w:lang w:eastAsia="ar-SA"/>
        </w:rPr>
        <w:t>Лазарева В.А. Технология анализа художественного текста на уроках литературного чтения в начальной школе. – М.: Издательский дом «ОНИКС 21 век», 2003. – 96 с.</w:t>
      </w:r>
    </w:p>
    <w:p w:rsidR="00AD5055" w:rsidRPr="00BC3A35" w:rsidRDefault="00AD5055" w:rsidP="00AD5055">
      <w:pPr>
        <w:numPr>
          <w:ilvl w:val="0"/>
          <w:numId w:val="73"/>
        </w:numPr>
        <w:spacing w:after="0" w:line="240" w:lineRule="auto"/>
        <w:rPr>
          <w:rFonts w:ascii="Times New Roman" w:eastAsia="Times New Roman" w:hAnsi="Times New Roman" w:cs="Times New Roman"/>
          <w:color w:val="000000"/>
          <w:sz w:val="24"/>
          <w:szCs w:val="24"/>
          <w:lang w:eastAsia="ar-SA"/>
        </w:rPr>
      </w:pPr>
      <w:r w:rsidRPr="00BC3A35">
        <w:rPr>
          <w:rFonts w:ascii="Times New Roman" w:eastAsia="Times New Roman" w:hAnsi="Times New Roman" w:cs="Times New Roman"/>
          <w:color w:val="000000"/>
          <w:sz w:val="24"/>
          <w:szCs w:val="24"/>
          <w:lang w:eastAsia="ar-SA"/>
        </w:rPr>
        <w:t>Лазарева В.А. «Уроки литературного чтения в современной начальной школе». // «Начальная школа». 2012 - № 2, С - 2-10.</w:t>
      </w:r>
    </w:p>
    <w:p w:rsidR="00AD5055" w:rsidRPr="00BC3A35" w:rsidRDefault="00AD5055" w:rsidP="00AD5055">
      <w:pPr>
        <w:numPr>
          <w:ilvl w:val="0"/>
          <w:numId w:val="73"/>
        </w:numPr>
        <w:spacing w:after="0" w:line="240" w:lineRule="auto"/>
        <w:rPr>
          <w:rFonts w:ascii="Times New Roman" w:eastAsia="Times New Roman" w:hAnsi="Times New Roman" w:cs="Times New Roman"/>
          <w:sz w:val="24"/>
          <w:szCs w:val="24"/>
          <w:lang w:eastAsia="ar-SA"/>
        </w:rPr>
      </w:pPr>
      <w:r w:rsidRPr="00BC3A35">
        <w:rPr>
          <w:rFonts w:ascii="Times New Roman" w:eastAsia="Times New Roman" w:hAnsi="Times New Roman" w:cs="Times New Roman"/>
          <w:color w:val="000000"/>
          <w:sz w:val="24"/>
          <w:szCs w:val="24"/>
          <w:lang w:eastAsia="ar-SA"/>
        </w:rPr>
        <w:t>Лебедева Е.П. «Как избежать ошибок при подготовке и проведении урока литературного чтения». // «Начальная школа плюс до и после». 2006 - № 5, С - 19-22.</w:t>
      </w:r>
    </w:p>
    <w:p w:rsidR="00AD5055" w:rsidRPr="00BC3A35" w:rsidRDefault="00AD5055" w:rsidP="00AD5055">
      <w:pPr>
        <w:numPr>
          <w:ilvl w:val="0"/>
          <w:numId w:val="73"/>
        </w:numPr>
        <w:spacing w:after="0" w:line="240" w:lineRule="auto"/>
        <w:rPr>
          <w:rFonts w:ascii="Times New Roman" w:eastAsia="Times New Roman" w:hAnsi="Times New Roman" w:cs="Times New Roman"/>
          <w:sz w:val="24"/>
          <w:szCs w:val="24"/>
          <w:lang w:eastAsia="ar-SA"/>
        </w:rPr>
      </w:pPr>
      <w:r w:rsidRPr="00BC3A35">
        <w:rPr>
          <w:rFonts w:ascii="Times New Roman" w:eastAsia="Times New Roman" w:hAnsi="Times New Roman" w:cs="Times New Roman"/>
          <w:sz w:val="24"/>
          <w:szCs w:val="24"/>
          <w:lang w:eastAsia="ar-SA"/>
        </w:rPr>
        <w:t>Литературное чтение. 1–4 классы: формирование читательской компетенции</w:t>
      </w:r>
      <w:proofErr w:type="gramStart"/>
      <w:r w:rsidRPr="00BC3A35">
        <w:rPr>
          <w:rFonts w:ascii="Times New Roman" w:eastAsia="Times New Roman" w:hAnsi="Times New Roman" w:cs="Times New Roman"/>
          <w:sz w:val="24"/>
          <w:szCs w:val="24"/>
          <w:lang w:eastAsia="ar-SA"/>
        </w:rPr>
        <w:t xml:space="preserve"> :</w:t>
      </w:r>
      <w:proofErr w:type="gramEnd"/>
      <w:r w:rsidRPr="00BC3A35">
        <w:rPr>
          <w:rFonts w:ascii="Times New Roman" w:eastAsia="Times New Roman" w:hAnsi="Times New Roman" w:cs="Times New Roman"/>
          <w:sz w:val="24"/>
          <w:szCs w:val="24"/>
          <w:lang w:eastAsia="ar-SA"/>
        </w:rPr>
        <w:t xml:space="preserve"> уроки-исследования текста, уроки-игры, обобщающие уроки / авт.-сост. Т. В. Данилюк [и др.]. – Волгоград</w:t>
      </w:r>
      <w:proofErr w:type="gramStart"/>
      <w:r w:rsidRPr="00BC3A35">
        <w:rPr>
          <w:rFonts w:ascii="Times New Roman" w:eastAsia="Times New Roman" w:hAnsi="Times New Roman" w:cs="Times New Roman"/>
          <w:sz w:val="24"/>
          <w:szCs w:val="24"/>
          <w:lang w:eastAsia="ar-SA"/>
        </w:rPr>
        <w:t xml:space="preserve"> :</w:t>
      </w:r>
      <w:proofErr w:type="gramEnd"/>
      <w:r w:rsidRPr="00BC3A35">
        <w:rPr>
          <w:rFonts w:ascii="Times New Roman" w:eastAsia="Times New Roman" w:hAnsi="Times New Roman" w:cs="Times New Roman"/>
          <w:sz w:val="24"/>
          <w:szCs w:val="24"/>
          <w:lang w:eastAsia="ar-SA"/>
        </w:rPr>
        <w:t xml:space="preserve"> Учитель, 2011.</w:t>
      </w:r>
    </w:p>
    <w:p w:rsidR="00AD5055" w:rsidRPr="00BC3A35" w:rsidRDefault="00AD5055" w:rsidP="00AD5055">
      <w:pPr>
        <w:numPr>
          <w:ilvl w:val="0"/>
          <w:numId w:val="73"/>
        </w:numPr>
        <w:spacing w:after="0" w:line="240" w:lineRule="auto"/>
        <w:rPr>
          <w:rFonts w:ascii="Times New Roman" w:eastAsia="Times New Roman" w:hAnsi="Times New Roman" w:cs="Times New Roman"/>
          <w:sz w:val="24"/>
          <w:szCs w:val="24"/>
          <w:lang w:eastAsia="ar-SA"/>
        </w:rPr>
      </w:pPr>
      <w:proofErr w:type="spellStart"/>
      <w:r w:rsidRPr="00BC3A35">
        <w:rPr>
          <w:rFonts w:ascii="Times New Roman" w:eastAsia="Times New Roman" w:hAnsi="Times New Roman" w:cs="Times New Roman"/>
          <w:sz w:val="24"/>
          <w:szCs w:val="24"/>
          <w:lang w:eastAsia="ar-SA"/>
        </w:rPr>
        <w:t>Мисаренко</w:t>
      </w:r>
      <w:proofErr w:type="spellEnd"/>
      <w:r w:rsidRPr="00BC3A35">
        <w:rPr>
          <w:rFonts w:ascii="Times New Roman" w:eastAsia="Times New Roman" w:hAnsi="Times New Roman" w:cs="Times New Roman"/>
          <w:sz w:val="24"/>
          <w:szCs w:val="24"/>
          <w:lang w:eastAsia="ar-SA"/>
        </w:rPr>
        <w:t xml:space="preserve">, Г. Г. Развитие речи учащихся 2–4 классов: конструирование и анализ предложений / Г. Г. </w:t>
      </w:r>
      <w:proofErr w:type="spellStart"/>
      <w:r w:rsidRPr="00BC3A35">
        <w:rPr>
          <w:rFonts w:ascii="Times New Roman" w:eastAsia="Times New Roman" w:hAnsi="Times New Roman" w:cs="Times New Roman"/>
          <w:sz w:val="24"/>
          <w:szCs w:val="24"/>
          <w:lang w:eastAsia="ar-SA"/>
        </w:rPr>
        <w:t>Мисаренко</w:t>
      </w:r>
      <w:proofErr w:type="spellEnd"/>
      <w:r w:rsidRPr="00BC3A35">
        <w:rPr>
          <w:rFonts w:ascii="Times New Roman" w:eastAsia="Times New Roman" w:hAnsi="Times New Roman" w:cs="Times New Roman"/>
          <w:sz w:val="24"/>
          <w:szCs w:val="24"/>
          <w:lang w:eastAsia="ar-SA"/>
        </w:rPr>
        <w:t>. – Волгоград</w:t>
      </w:r>
      <w:proofErr w:type="gramStart"/>
      <w:r w:rsidRPr="00BC3A35">
        <w:rPr>
          <w:rFonts w:ascii="Times New Roman" w:eastAsia="Times New Roman" w:hAnsi="Times New Roman" w:cs="Times New Roman"/>
          <w:sz w:val="24"/>
          <w:szCs w:val="24"/>
          <w:lang w:eastAsia="ar-SA"/>
        </w:rPr>
        <w:t xml:space="preserve"> :</w:t>
      </w:r>
      <w:proofErr w:type="gramEnd"/>
      <w:r w:rsidRPr="00BC3A35">
        <w:rPr>
          <w:rFonts w:ascii="Times New Roman" w:eastAsia="Times New Roman" w:hAnsi="Times New Roman" w:cs="Times New Roman"/>
          <w:sz w:val="24"/>
          <w:szCs w:val="24"/>
          <w:lang w:eastAsia="ar-SA"/>
        </w:rPr>
        <w:t xml:space="preserve"> Учитель, 2011.</w:t>
      </w:r>
    </w:p>
    <w:p w:rsidR="00AD5055" w:rsidRPr="00BC3A35" w:rsidRDefault="00AD5055" w:rsidP="00AD5055">
      <w:pPr>
        <w:numPr>
          <w:ilvl w:val="0"/>
          <w:numId w:val="73"/>
        </w:numPr>
        <w:spacing w:after="0" w:line="240" w:lineRule="auto"/>
        <w:rPr>
          <w:rFonts w:ascii="Times New Roman" w:eastAsia="Times New Roman" w:hAnsi="Times New Roman" w:cs="Times New Roman"/>
          <w:color w:val="000000"/>
          <w:sz w:val="24"/>
          <w:szCs w:val="24"/>
          <w:lang w:eastAsia="ar-SA"/>
        </w:rPr>
      </w:pPr>
      <w:r w:rsidRPr="00BC3A35">
        <w:rPr>
          <w:rFonts w:ascii="Times New Roman" w:eastAsia="Times New Roman" w:hAnsi="Times New Roman" w:cs="Times New Roman"/>
          <w:sz w:val="24"/>
          <w:szCs w:val="24"/>
          <w:lang w:eastAsia="ar-SA"/>
        </w:rPr>
        <w:t>Нечаева Н.В.  Изучение результативности развития речевой деятельности младших  школьников. – Самара: Корпорация «Фёдоров», 2004. – 96 с.</w:t>
      </w:r>
    </w:p>
    <w:p w:rsidR="00AD5055" w:rsidRPr="00BC3A35" w:rsidRDefault="00AD5055" w:rsidP="00AD5055">
      <w:pPr>
        <w:numPr>
          <w:ilvl w:val="0"/>
          <w:numId w:val="73"/>
        </w:numPr>
        <w:spacing w:after="0" w:line="240" w:lineRule="auto"/>
        <w:rPr>
          <w:rFonts w:ascii="Times New Roman" w:eastAsia="Times New Roman" w:hAnsi="Times New Roman" w:cs="Times New Roman"/>
          <w:color w:val="000000"/>
          <w:sz w:val="24"/>
          <w:szCs w:val="24"/>
          <w:lang w:eastAsia="ar-SA"/>
        </w:rPr>
      </w:pPr>
      <w:r w:rsidRPr="00BC3A35">
        <w:rPr>
          <w:rFonts w:ascii="Times New Roman" w:eastAsia="Times New Roman" w:hAnsi="Times New Roman" w:cs="Times New Roman"/>
          <w:color w:val="000000"/>
          <w:sz w:val="24"/>
          <w:szCs w:val="24"/>
          <w:lang w:eastAsia="ar-SA"/>
        </w:rPr>
        <w:t>Сергеева Л.В. «Художественное слово на уроках чтения». // «Начальная школа». 2006 - № 2, С - 59-61.</w:t>
      </w:r>
    </w:p>
    <w:p w:rsidR="00AD5055" w:rsidRPr="00BC3A35" w:rsidRDefault="00AD5055" w:rsidP="00AD5055">
      <w:pPr>
        <w:numPr>
          <w:ilvl w:val="0"/>
          <w:numId w:val="73"/>
        </w:numPr>
        <w:spacing w:after="0" w:line="240" w:lineRule="auto"/>
        <w:rPr>
          <w:rFonts w:ascii="Times New Roman" w:eastAsia="Times New Roman" w:hAnsi="Times New Roman" w:cs="Times New Roman"/>
          <w:color w:val="000000"/>
          <w:sz w:val="24"/>
          <w:szCs w:val="24"/>
          <w:lang w:eastAsia="ar-SA"/>
        </w:rPr>
      </w:pPr>
      <w:r w:rsidRPr="00BC3A35">
        <w:rPr>
          <w:rFonts w:ascii="Times New Roman" w:eastAsia="Times New Roman" w:hAnsi="Times New Roman" w:cs="Times New Roman"/>
          <w:color w:val="000000"/>
          <w:sz w:val="24"/>
          <w:szCs w:val="24"/>
          <w:lang w:eastAsia="ar-SA"/>
        </w:rPr>
        <w:t>Свиридова Л.А. «Литературное образование младших школьников». // «Начальная школа плюс до и после». 2005 - № 10, С - 62-66.</w:t>
      </w:r>
    </w:p>
    <w:p w:rsidR="00AD5055" w:rsidRPr="00BC3A35" w:rsidRDefault="00AD5055" w:rsidP="00AD5055">
      <w:pPr>
        <w:numPr>
          <w:ilvl w:val="0"/>
          <w:numId w:val="73"/>
        </w:numPr>
        <w:spacing w:after="0" w:line="240" w:lineRule="auto"/>
        <w:rPr>
          <w:rFonts w:ascii="Times New Roman" w:eastAsia="Times New Roman" w:hAnsi="Times New Roman" w:cs="Times New Roman"/>
          <w:color w:val="000000"/>
          <w:sz w:val="24"/>
          <w:szCs w:val="24"/>
          <w:lang w:eastAsia="ar-SA"/>
        </w:rPr>
      </w:pPr>
      <w:r w:rsidRPr="00BC3A35">
        <w:rPr>
          <w:rFonts w:ascii="Times New Roman" w:eastAsia="Times New Roman" w:hAnsi="Times New Roman" w:cs="Times New Roman"/>
          <w:color w:val="000000"/>
          <w:sz w:val="24"/>
          <w:szCs w:val="24"/>
          <w:lang w:eastAsia="ar-SA"/>
        </w:rPr>
        <w:t>Стефаненко, Н. А. Литературное чтение. 3 класс : метод</w:t>
      </w:r>
      <w:proofErr w:type="gramStart"/>
      <w:r w:rsidRPr="00BC3A35">
        <w:rPr>
          <w:rFonts w:ascii="Times New Roman" w:eastAsia="Times New Roman" w:hAnsi="Times New Roman" w:cs="Times New Roman"/>
          <w:color w:val="000000"/>
          <w:sz w:val="24"/>
          <w:szCs w:val="24"/>
          <w:lang w:eastAsia="ar-SA"/>
        </w:rPr>
        <w:t>.</w:t>
      </w:r>
      <w:proofErr w:type="gramEnd"/>
      <w:r w:rsidRPr="00BC3A35">
        <w:rPr>
          <w:rFonts w:ascii="Times New Roman" w:eastAsia="Times New Roman" w:hAnsi="Times New Roman" w:cs="Times New Roman"/>
          <w:color w:val="000000"/>
          <w:sz w:val="24"/>
          <w:szCs w:val="24"/>
          <w:lang w:eastAsia="ar-SA"/>
        </w:rPr>
        <w:t xml:space="preserve"> </w:t>
      </w:r>
      <w:proofErr w:type="gramStart"/>
      <w:r w:rsidRPr="00BC3A35">
        <w:rPr>
          <w:rFonts w:ascii="Times New Roman" w:eastAsia="Times New Roman" w:hAnsi="Times New Roman" w:cs="Times New Roman"/>
          <w:color w:val="000000"/>
          <w:sz w:val="24"/>
          <w:szCs w:val="24"/>
          <w:lang w:eastAsia="ar-SA"/>
        </w:rPr>
        <w:t>п</w:t>
      </w:r>
      <w:proofErr w:type="gramEnd"/>
      <w:r w:rsidRPr="00BC3A35">
        <w:rPr>
          <w:rFonts w:ascii="Times New Roman" w:eastAsia="Times New Roman" w:hAnsi="Times New Roman" w:cs="Times New Roman"/>
          <w:color w:val="000000"/>
          <w:sz w:val="24"/>
          <w:szCs w:val="24"/>
          <w:lang w:eastAsia="ar-SA"/>
        </w:rPr>
        <w:t>особие / Н. А. Стефаненко. – М.</w:t>
      </w:r>
      <w:proofErr w:type="gramStart"/>
      <w:r w:rsidRPr="00BC3A35">
        <w:rPr>
          <w:rFonts w:ascii="Times New Roman" w:eastAsia="Times New Roman" w:hAnsi="Times New Roman" w:cs="Times New Roman"/>
          <w:color w:val="000000"/>
          <w:sz w:val="24"/>
          <w:szCs w:val="24"/>
          <w:lang w:eastAsia="ar-SA"/>
        </w:rPr>
        <w:t xml:space="preserve"> :</w:t>
      </w:r>
      <w:proofErr w:type="gramEnd"/>
      <w:r w:rsidRPr="00BC3A35">
        <w:rPr>
          <w:rFonts w:ascii="Times New Roman" w:eastAsia="Times New Roman" w:hAnsi="Times New Roman" w:cs="Times New Roman"/>
          <w:color w:val="000000"/>
          <w:sz w:val="24"/>
          <w:szCs w:val="24"/>
          <w:lang w:eastAsia="ar-SA"/>
        </w:rPr>
        <w:t xml:space="preserve"> Просвещение, 2012.</w:t>
      </w:r>
    </w:p>
    <w:p w:rsidR="00AD5055" w:rsidRPr="00AD5055" w:rsidRDefault="00AD5055" w:rsidP="00AD5055">
      <w:pPr>
        <w:numPr>
          <w:ilvl w:val="0"/>
          <w:numId w:val="73"/>
        </w:numPr>
        <w:spacing w:after="0" w:line="240" w:lineRule="auto"/>
        <w:rPr>
          <w:rFonts w:ascii="Times New Roman" w:eastAsia="Times New Roman" w:hAnsi="Times New Roman" w:cs="Times New Roman"/>
          <w:sz w:val="24"/>
          <w:szCs w:val="24"/>
          <w:lang w:eastAsia="ar-SA"/>
        </w:rPr>
      </w:pPr>
      <w:r w:rsidRPr="00BC3A35">
        <w:rPr>
          <w:rFonts w:ascii="Times New Roman" w:eastAsia="Times New Roman" w:hAnsi="Times New Roman" w:cs="Times New Roman"/>
          <w:color w:val="000000"/>
          <w:sz w:val="24"/>
          <w:szCs w:val="24"/>
          <w:lang w:eastAsia="ar-SA"/>
        </w:rPr>
        <w:t>Тимофеева И.И. «Что и как читать вашему ребенку от года до десяти лет». // Санкт-Петербург. 2000, С - 62-76.</w:t>
      </w:r>
    </w:p>
    <w:sectPr w:rsidR="00AD5055" w:rsidRPr="00AD5055" w:rsidSect="00403A4C">
      <w:pgSz w:w="16838" w:h="11906" w:orient="landscape"/>
      <w:pgMar w:top="851" w:right="1134" w:bottom="1276" w:left="1134"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nsid w:val="00000003"/>
    <w:multiLevelType w:val="singleLevel"/>
    <w:tmpl w:val="00000003"/>
    <w:name w:val="WW8Num2"/>
    <w:lvl w:ilvl="0">
      <w:start w:val="1"/>
      <w:numFmt w:val="bullet"/>
      <w:lvlText w:val=""/>
      <w:lvlJc w:val="left"/>
      <w:pPr>
        <w:tabs>
          <w:tab w:val="num" w:pos="0"/>
        </w:tabs>
        <w:ind w:left="720" w:hanging="360"/>
      </w:pPr>
      <w:rPr>
        <w:rFonts w:ascii="Symbol" w:hAnsi="Symbol"/>
      </w:rPr>
    </w:lvl>
  </w:abstractNum>
  <w:abstractNum w:abstractNumId="2">
    <w:nsid w:val="00000004"/>
    <w:multiLevelType w:val="singleLevel"/>
    <w:tmpl w:val="00000004"/>
    <w:name w:val="WW8Num3"/>
    <w:lvl w:ilvl="0">
      <w:start w:val="1"/>
      <w:numFmt w:val="bullet"/>
      <w:lvlText w:val=""/>
      <w:lvlJc w:val="left"/>
      <w:pPr>
        <w:tabs>
          <w:tab w:val="num" w:pos="0"/>
        </w:tabs>
        <w:ind w:left="720" w:hanging="360"/>
      </w:pPr>
      <w:rPr>
        <w:rFonts w:ascii="Symbol" w:hAnsi="Symbol"/>
      </w:rPr>
    </w:lvl>
  </w:abstractNum>
  <w:abstractNum w:abstractNumId="3">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4">
    <w:nsid w:val="00000006"/>
    <w:multiLevelType w:val="singleLevel"/>
    <w:tmpl w:val="00000006"/>
    <w:name w:val="WW8Num5"/>
    <w:lvl w:ilvl="0">
      <w:start w:val="1"/>
      <w:numFmt w:val="bullet"/>
      <w:lvlText w:val=""/>
      <w:lvlJc w:val="left"/>
      <w:pPr>
        <w:tabs>
          <w:tab w:val="num" w:pos="0"/>
        </w:tabs>
        <w:ind w:left="720" w:hanging="360"/>
      </w:pPr>
      <w:rPr>
        <w:rFonts w:ascii="Symbol" w:hAnsi="Symbol"/>
      </w:rPr>
    </w:lvl>
  </w:abstractNum>
  <w:abstractNum w:abstractNumId="5">
    <w:nsid w:val="00000008"/>
    <w:multiLevelType w:val="singleLevel"/>
    <w:tmpl w:val="00000008"/>
    <w:name w:val="WW8Num7"/>
    <w:lvl w:ilvl="0">
      <w:start w:val="1"/>
      <w:numFmt w:val="bullet"/>
      <w:lvlText w:val=""/>
      <w:lvlJc w:val="left"/>
      <w:pPr>
        <w:tabs>
          <w:tab w:val="num" w:pos="0"/>
        </w:tabs>
        <w:ind w:left="720" w:hanging="360"/>
      </w:pPr>
      <w:rPr>
        <w:rFonts w:ascii="Symbol" w:hAnsi="Symbol"/>
      </w:rPr>
    </w:lvl>
  </w:abstractNum>
  <w:abstractNum w:abstractNumId="6">
    <w:nsid w:val="00000009"/>
    <w:multiLevelType w:val="singleLevel"/>
    <w:tmpl w:val="00000009"/>
    <w:name w:val="WW8Num8"/>
    <w:lvl w:ilvl="0">
      <w:start w:val="1"/>
      <w:numFmt w:val="bullet"/>
      <w:lvlText w:val=""/>
      <w:lvlJc w:val="left"/>
      <w:pPr>
        <w:tabs>
          <w:tab w:val="num" w:pos="0"/>
        </w:tabs>
        <w:ind w:left="720" w:hanging="360"/>
      </w:pPr>
      <w:rPr>
        <w:rFonts w:ascii="Symbol" w:hAnsi="Symbol"/>
      </w:rPr>
    </w:lvl>
  </w:abstractNum>
  <w:abstractNum w:abstractNumId="7">
    <w:nsid w:val="0000000A"/>
    <w:multiLevelType w:val="singleLevel"/>
    <w:tmpl w:val="0000000A"/>
    <w:name w:val="WW8Num9"/>
    <w:lvl w:ilvl="0">
      <w:start w:val="1"/>
      <w:numFmt w:val="bullet"/>
      <w:lvlText w:val=""/>
      <w:lvlJc w:val="left"/>
      <w:pPr>
        <w:tabs>
          <w:tab w:val="num" w:pos="0"/>
        </w:tabs>
        <w:ind w:left="720" w:hanging="360"/>
      </w:pPr>
      <w:rPr>
        <w:rFonts w:ascii="Symbol" w:hAnsi="Symbol"/>
      </w:rPr>
    </w:lvl>
  </w:abstractNum>
  <w:abstractNum w:abstractNumId="8">
    <w:nsid w:val="0000000B"/>
    <w:multiLevelType w:val="singleLevel"/>
    <w:tmpl w:val="0000000B"/>
    <w:name w:val="WW8Num10"/>
    <w:lvl w:ilvl="0">
      <w:start w:val="1"/>
      <w:numFmt w:val="bullet"/>
      <w:lvlText w:val=""/>
      <w:lvlJc w:val="left"/>
      <w:pPr>
        <w:tabs>
          <w:tab w:val="num" w:pos="0"/>
        </w:tabs>
        <w:ind w:left="720" w:hanging="360"/>
      </w:pPr>
      <w:rPr>
        <w:rFonts w:ascii="Symbol" w:hAnsi="Symbol"/>
      </w:rPr>
    </w:lvl>
  </w:abstractNum>
  <w:abstractNum w:abstractNumId="9">
    <w:nsid w:val="008941A2"/>
    <w:multiLevelType w:val="hybridMultilevel"/>
    <w:tmpl w:val="3146B49C"/>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10">
    <w:nsid w:val="04EB5B5C"/>
    <w:multiLevelType w:val="hybridMultilevel"/>
    <w:tmpl w:val="7F0C8DF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5676AAE"/>
    <w:multiLevelType w:val="hybridMultilevel"/>
    <w:tmpl w:val="A0B250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A3B19E1"/>
    <w:multiLevelType w:val="hybridMultilevel"/>
    <w:tmpl w:val="FEB28E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A477885"/>
    <w:multiLevelType w:val="hybridMultilevel"/>
    <w:tmpl w:val="C9FC4696"/>
    <w:lvl w:ilvl="0" w:tplc="0419000D">
      <w:start w:val="1"/>
      <w:numFmt w:val="bullet"/>
      <w:lvlText w:val=""/>
      <w:lvlJc w:val="left"/>
      <w:pPr>
        <w:ind w:left="675" w:hanging="360"/>
      </w:pPr>
      <w:rPr>
        <w:rFonts w:ascii="Wingdings" w:hAnsi="Wingdings"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14">
    <w:nsid w:val="0C1C4345"/>
    <w:multiLevelType w:val="hybridMultilevel"/>
    <w:tmpl w:val="D7F8B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0DFE72D9"/>
    <w:multiLevelType w:val="hybridMultilevel"/>
    <w:tmpl w:val="5F12A8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13572DC8"/>
    <w:multiLevelType w:val="hybridMultilevel"/>
    <w:tmpl w:val="E4E84A52"/>
    <w:lvl w:ilvl="0" w:tplc="9E9C72C8">
      <w:start w:val="1"/>
      <w:numFmt w:val="decimal"/>
      <w:lvlText w:val="%1."/>
      <w:lvlJc w:val="left"/>
      <w:pPr>
        <w:tabs>
          <w:tab w:val="num" w:pos="1334"/>
        </w:tabs>
        <w:ind w:left="1334" w:hanging="795"/>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7">
    <w:nsid w:val="13A55DA1"/>
    <w:multiLevelType w:val="hybridMultilevel"/>
    <w:tmpl w:val="50C861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5435298"/>
    <w:multiLevelType w:val="hybridMultilevel"/>
    <w:tmpl w:val="CCD6D5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1B792B15"/>
    <w:multiLevelType w:val="hybridMultilevel"/>
    <w:tmpl w:val="DC2E7D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BE83D1D"/>
    <w:multiLevelType w:val="hybridMultilevel"/>
    <w:tmpl w:val="7AC2F8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1C256E7B"/>
    <w:multiLevelType w:val="hybridMultilevel"/>
    <w:tmpl w:val="72FCA7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1E42792E"/>
    <w:multiLevelType w:val="hybridMultilevel"/>
    <w:tmpl w:val="659A40FE"/>
    <w:lvl w:ilvl="0" w:tplc="04190001">
      <w:start w:val="1"/>
      <w:numFmt w:val="bullet"/>
      <w:lvlText w:val=""/>
      <w:lvlJc w:val="left"/>
      <w:pPr>
        <w:tabs>
          <w:tab w:val="num" w:pos="748"/>
        </w:tabs>
        <w:ind w:left="74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155780F"/>
    <w:multiLevelType w:val="hybridMultilevel"/>
    <w:tmpl w:val="76425F34"/>
    <w:lvl w:ilvl="0" w:tplc="0419000D">
      <w:start w:val="1"/>
      <w:numFmt w:val="bullet"/>
      <w:lvlText w:val=""/>
      <w:lvlJc w:val="left"/>
      <w:pPr>
        <w:ind w:left="725" w:hanging="360"/>
      </w:pPr>
      <w:rPr>
        <w:rFonts w:ascii="Wingdings" w:hAnsi="Wingdings" w:hint="default"/>
      </w:rPr>
    </w:lvl>
    <w:lvl w:ilvl="1" w:tplc="04190003">
      <w:start w:val="1"/>
      <w:numFmt w:val="bullet"/>
      <w:lvlText w:val="o"/>
      <w:lvlJc w:val="left"/>
      <w:pPr>
        <w:ind w:left="1445" w:hanging="360"/>
      </w:pPr>
      <w:rPr>
        <w:rFonts w:ascii="Courier New" w:hAnsi="Courier New" w:cs="Courier New" w:hint="default"/>
      </w:rPr>
    </w:lvl>
    <w:lvl w:ilvl="2" w:tplc="04190005">
      <w:start w:val="1"/>
      <w:numFmt w:val="bullet"/>
      <w:lvlText w:val=""/>
      <w:lvlJc w:val="left"/>
      <w:pPr>
        <w:ind w:left="2165" w:hanging="360"/>
      </w:pPr>
      <w:rPr>
        <w:rFonts w:ascii="Wingdings" w:hAnsi="Wingdings" w:hint="default"/>
      </w:rPr>
    </w:lvl>
    <w:lvl w:ilvl="3" w:tplc="04190001">
      <w:start w:val="1"/>
      <w:numFmt w:val="bullet"/>
      <w:lvlText w:val=""/>
      <w:lvlJc w:val="left"/>
      <w:pPr>
        <w:ind w:left="2885" w:hanging="360"/>
      </w:pPr>
      <w:rPr>
        <w:rFonts w:ascii="Symbol" w:hAnsi="Symbol" w:hint="default"/>
      </w:rPr>
    </w:lvl>
    <w:lvl w:ilvl="4" w:tplc="04190003">
      <w:start w:val="1"/>
      <w:numFmt w:val="bullet"/>
      <w:lvlText w:val="o"/>
      <w:lvlJc w:val="left"/>
      <w:pPr>
        <w:ind w:left="3605" w:hanging="360"/>
      </w:pPr>
      <w:rPr>
        <w:rFonts w:ascii="Courier New" w:hAnsi="Courier New" w:cs="Courier New" w:hint="default"/>
      </w:rPr>
    </w:lvl>
    <w:lvl w:ilvl="5" w:tplc="04190005">
      <w:start w:val="1"/>
      <w:numFmt w:val="bullet"/>
      <w:lvlText w:val=""/>
      <w:lvlJc w:val="left"/>
      <w:pPr>
        <w:ind w:left="4325" w:hanging="360"/>
      </w:pPr>
      <w:rPr>
        <w:rFonts w:ascii="Wingdings" w:hAnsi="Wingdings" w:hint="default"/>
      </w:rPr>
    </w:lvl>
    <w:lvl w:ilvl="6" w:tplc="04190001">
      <w:start w:val="1"/>
      <w:numFmt w:val="bullet"/>
      <w:lvlText w:val=""/>
      <w:lvlJc w:val="left"/>
      <w:pPr>
        <w:ind w:left="5045" w:hanging="360"/>
      </w:pPr>
      <w:rPr>
        <w:rFonts w:ascii="Symbol" w:hAnsi="Symbol" w:hint="default"/>
      </w:rPr>
    </w:lvl>
    <w:lvl w:ilvl="7" w:tplc="04190003">
      <w:start w:val="1"/>
      <w:numFmt w:val="bullet"/>
      <w:lvlText w:val="o"/>
      <w:lvlJc w:val="left"/>
      <w:pPr>
        <w:ind w:left="5765" w:hanging="360"/>
      </w:pPr>
      <w:rPr>
        <w:rFonts w:ascii="Courier New" w:hAnsi="Courier New" w:cs="Courier New" w:hint="default"/>
      </w:rPr>
    </w:lvl>
    <w:lvl w:ilvl="8" w:tplc="04190005">
      <w:start w:val="1"/>
      <w:numFmt w:val="bullet"/>
      <w:lvlText w:val=""/>
      <w:lvlJc w:val="left"/>
      <w:pPr>
        <w:ind w:left="6485" w:hanging="360"/>
      </w:pPr>
      <w:rPr>
        <w:rFonts w:ascii="Wingdings" w:hAnsi="Wingdings" w:hint="default"/>
      </w:rPr>
    </w:lvl>
  </w:abstractNum>
  <w:abstractNum w:abstractNumId="24">
    <w:nsid w:val="21BD1838"/>
    <w:multiLevelType w:val="hybridMultilevel"/>
    <w:tmpl w:val="96060E1A"/>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25">
    <w:nsid w:val="231E6B50"/>
    <w:multiLevelType w:val="hybridMultilevel"/>
    <w:tmpl w:val="71AEA5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27E3794C"/>
    <w:multiLevelType w:val="hybridMultilevel"/>
    <w:tmpl w:val="3B08180C"/>
    <w:lvl w:ilvl="0" w:tplc="0419000D">
      <w:start w:val="1"/>
      <w:numFmt w:val="bullet"/>
      <w:lvlText w:val=""/>
      <w:lvlJc w:val="left"/>
      <w:pPr>
        <w:tabs>
          <w:tab w:val="num" w:pos="1117"/>
        </w:tabs>
        <w:ind w:left="1117" w:hanging="360"/>
      </w:pPr>
      <w:rPr>
        <w:rFonts w:ascii="Wingdings" w:hAnsi="Wingdings"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7">
    <w:nsid w:val="2B993D7B"/>
    <w:multiLevelType w:val="hybridMultilevel"/>
    <w:tmpl w:val="518276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2BD82F0F"/>
    <w:multiLevelType w:val="hybridMultilevel"/>
    <w:tmpl w:val="39A4CAB0"/>
    <w:lvl w:ilvl="0" w:tplc="0419000D">
      <w:start w:val="1"/>
      <w:numFmt w:val="bullet"/>
      <w:lvlText w:val=""/>
      <w:lvlJc w:val="left"/>
      <w:pPr>
        <w:ind w:left="2039" w:hanging="360"/>
      </w:pPr>
      <w:rPr>
        <w:rFonts w:ascii="Wingdings" w:hAnsi="Wingdings" w:hint="default"/>
      </w:rPr>
    </w:lvl>
    <w:lvl w:ilvl="1" w:tplc="04190003">
      <w:start w:val="1"/>
      <w:numFmt w:val="bullet"/>
      <w:lvlText w:val="o"/>
      <w:lvlJc w:val="left"/>
      <w:pPr>
        <w:ind w:left="2759" w:hanging="360"/>
      </w:pPr>
      <w:rPr>
        <w:rFonts w:ascii="Courier New" w:hAnsi="Courier New" w:cs="Courier New" w:hint="default"/>
      </w:rPr>
    </w:lvl>
    <w:lvl w:ilvl="2" w:tplc="04190005">
      <w:start w:val="1"/>
      <w:numFmt w:val="bullet"/>
      <w:lvlText w:val=""/>
      <w:lvlJc w:val="left"/>
      <w:pPr>
        <w:ind w:left="3479" w:hanging="360"/>
      </w:pPr>
      <w:rPr>
        <w:rFonts w:ascii="Wingdings" w:hAnsi="Wingdings" w:hint="default"/>
      </w:rPr>
    </w:lvl>
    <w:lvl w:ilvl="3" w:tplc="04190001">
      <w:start w:val="1"/>
      <w:numFmt w:val="bullet"/>
      <w:lvlText w:val=""/>
      <w:lvlJc w:val="left"/>
      <w:pPr>
        <w:ind w:left="4199" w:hanging="360"/>
      </w:pPr>
      <w:rPr>
        <w:rFonts w:ascii="Symbol" w:hAnsi="Symbol" w:hint="default"/>
      </w:rPr>
    </w:lvl>
    <w:lvl w:ilvl="4" w:tplc="04190003">
      <w:start w:val="1"/>
      <w:numFmt w:val="bullet"/>
      <w:lvlText w:val="o"/>
      <w:lvlJc w:val="left"/>
      <w:pPr>
        <w:ind w:left="4919" w:hanging="360"/>
      </w:pPr>
      <w:rPr>
        <w:rFonts w:ascii="Courier New" w:hAnsi="Courier New" w:cs="Courier New" w:hint="default"/>
      </w:rPr>
    </w:lvl>
    <w:lvl w:ilvl="5" w:tplc="04190005">
      <w:start w:val="1"/>
      <w:numFmt w:val="bullet"/>
      <w:lvlText w:val=""/>
      <w:lvlJc w:val="left"/>
      <w:pPr>
        <w:ind w:left="5639" w:hanging="360"/>
      </w:pPr>
      <w:rPr>
        <w:rFonts w:ascii="Wingdings" w:hAnsi="Wingdings" w:hint="default"/>
      </w:rPr>
    </w:lvl>
    <w:lvl w:ilvl="6" w:tplc="04190001">
      <w:start w:val="1"/>
      <w:numFmt w:val="bullet"/>
      <w:lvlText w:val=""/>
      <w:lvlJc w:val="left"/>
      <w:pPr>
        <w:ind w:left="6359" w:hanging="360"/>
      </w:pPr>
      <w:rPr>
        <w:rFonts w:ascii="Symbol" w:hAnsi="Symbol" w:hint="default"/>
      </w:rPr>
    </w:lvl>
    <w:lvl w:ilvl="7" w:tplc="04190003">
      <w:start w:val="1"/>
      <w:numFmt w:val="bullet"/>
      <w:lvlText w:val="o"/>
      <w:lvlJc w:val="left"/>
      <w:pPr>
        <w:ind w:left="7079" w:hanging="360"/>
      </w:pPr>
      <w:rPr>
        <w:rFonts w:ascii="Courier New" w:hAnsi="Courier New" w:cs="Courier New" w:hint="default"/>
      </w:rPr>
    </w:lvl>
    <w:lvl w:ilvl="8" w:tplc="04190005">
      <w:start w:val="1"/>
      <w:numFmt w:val="bullet"/>
      <w:lvlText w:val=""/>
      <w:lvlJc w:val="left"/>
      <w:pPr>
        <w:ind w:left="7799" w:hanging="360"/>
      </w:pPr>
      <w:rPr>
        <w:rFonts w:ascii="Wingdings" w:hAnsi="Wingdings" w:hint="default"/>
      </w:rPr>
    </w:lvl>
  </w:abstractNum>
  <w:abstractNum w:abstractNumId="29">
    <w:nsid w:val="2DA97A6D"/>
    <w:multiLevelType w:val="hybridMultilevel"/>
    <w:tmpl w:val="397EE056"/>
    <w:lvl w:ilvl="0" w:tplc="DE26E56C">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0">
    <w:nsid w:val="2F66258A"/>
    <w:multiLevelType w:val="hybridMultilevel"/>
    <w:tmpl w:val="C6E4D3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316C2E47"/>
    <w:multiLevelType w:val="hybridMultilevel"/>
    <w:tmpl w:val="2CB206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31B36FBF"/>
    <w:multiLevelType w:val="hybridMultilevel"/>
    <w:tmpl w:val="8E4C9C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322E4583"/>
    <w:multiLevelType w:val="hybridMultilevel"/>
    <w:tmpl w:val="D3FE56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5357F2E"/>
    <w:multiLevelType w:val="hybridMultilevel"/>
    <w:tmpl w:val="B49E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A2C65C8"/>
    <w:multiLevelType w:val="hybridMultilevel"/>
    <w:tmpl w:val="D3EA5AE6"/>
    <w:lvl w:ilvl="0" w:tplc="0419000D">
      <w:start w:val="1"/>
      <w:numFmt w:val="bullet"/>
      <w:lvlText w:val=""/>
      <w:lvlJc w:val="left"/>
      <w:pPr>
        <w:ind w:left="381" w:hanging="360"/>
      </w:pPr>
      <w:rPr>
        <w:rFonts w:ascii="Wingdings" w:hAnsi="Wingdings" w:hint="default"/>
      </w:rPr>
    </w:lvl>
    <w:lvl w:ilvl="1" w:tplc="04190019">
      <w:start w:val="1"/>
      <w:numFmt w:val="lowerLetter"/>
      <w:lvlText w:val="%2."/>
      <w:lvlJc w:val="left"/>
      <w:pPr>
        <w:ind w:left="1101" w:hanging="360"/>
      </w:pPr>
    </w:lvl>
    <w:lvl w:ilvl="2" w:tplc="0419001B">
      <w:start w:val="1"/>
      <w:numFmt w:val="lowerRoman"/>
      <w:lvlText w:val="%3."/>
      <w:lvlJc w:val="right"/>
      <w:pPr>
        <w:ind w:left="1821" w:hanging="180"/>
      </w:pPr>
    </w:lvl>
    <w:lvl w:ilvl="3" w:tplc="0419000F">
      <w:start w:val="1"/>
      <w:numFmt w:val="decimal"/>
      <w:lvlText w:val="%4."/>
      <w:lvlJc w:val="left"/>
      <w:pPr>
        <w:ind w:left="2541" w:hanging="360"/>
      </w:pPr>
    </w:lvl>
    <w:lvl w:ilvl="4" w:tplc="04190019">
      <w:start w:val="1"/>
      <w:numFmt w:val="lowerLetter"/>
      <w:lvlText w:val="%5."/>
      <w:lvlJc w:val="left"/>
      <w:pPr>
        <w:ind w:left="3261" w:hanging="360"/>
      </w:pPr>
    </w:lvl>
    <w:lvl w:ilvl="5" w:tplc="0419001B">
      <w:start w:val="1"/>
      <w:numFmt w:val="lowerRoman"/>
      <w:lvlText w:val="%6."/>
      <w:lvlJc w:val="right"/>
      <w:pPr>
        <w:ind w:left="3981" w:hanging="180"/>
      </w:pPr>
    </w:lvl>
    <w:lvl w:ilvl="6" w:tplc="0419000F">
      <w:start w:val="1"/>
      <w:numFmt w:val="decimal"/>
      <w:lvlText w:val="%7."/>
      <w:lvlJc w:val="left"/>
      <w:pPr>
        <w:ind w:left="4701" w:hanging="360"/>
      </w:pPr>
    </w:lvl>
    <w:lvl w:ilvl="7" w:tplc="04190019">
      <w:start w:val="1"/>
      <w:numFmt w:val="lowerLetter"/>
      <w:lvlText w:val="%8."/>
      <w:lvlJc w:val="left"/>
      <w:pPr>
        <w:ind w:left="5421" w:hanging="360"/>
      </w:pPr>
    </w:lvl>
    <w:lvl w:ilvl="8" w:tplc="0419001B">
      <w:start w:val="1"/>
      <w:numFmt w:val="lowerRoman"/>
      <w:lvlText w:val="%9."/>
      <w:lvlJc w:val="right"/>
      <w:pPr>
        <w:ind w:left="6141" w:hanging="180"/>
      </w:pPr>
    </w:lvl>
  </w:abstractNum>
  <w:abstractNum w:abstractNumId="36">
    <w:nsid w:val="3A660B4F"/>
    <w:multiLevelType w:val="hybridMultilevel"/>
    <w:tmpl w:val="31AABE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3C0720EA"/>
    <w:multiLevelType w:val="hybridMultilevel"/>
    <w:tmpl w:val="D2B4035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D">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3CCE7267"/>
    <w:multiLevelType w:val="hybridMultilevel"/>
    <w:tmpl w:val="51349A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3DBE6866"/>
    <w:multiLevelType w:val="hybridMultilevel"/>
    <w:tmpl w:val="B8A8B2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3E766ABA"/>
    <w:multiLevelType w:val="hybridMultilevel"/>
    <w:tmpl w:val="55680F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16A4853"/>
    <w:multiLevelType w:val="hybridMultilevel"/>
    <w:tmpl w:val="C854FA00"/>
    <w:lvl w:ilvl="0" w:tplc="0419000D">
      <w:start w:val="1"/>
      <w:numFmt w:val="bullet"/>
      <w:lvlText w:val=""/>
      <w:lvlJc w:val="left"/>
      <w:pPr>
        <w:ind w:left="1364" w:hanging="360"/>
      </w:pPr>
      <w:rPr>
        <w:rFonts w:ascii="Wingdings" w:hAnsi="Wingdings" w:hint="default"/>
      </w:rPr>
    </w:lvl>
    <w:lvl w:ilvl="1" w:tplc="04190003">
      <w:start w:val="1"/>
      <w:numFmt w:val="bullet"/>
      <w:lvlText w:val="o"/>
      <w:lvlJc w:val="left"/>
      <w:pPr>
        <w:ind w:left="2084" w:hanging="360"/>
      </w:pPr>
      <w:rPr>
        <w:rFonts w:ascii="Courier New" w:hAnsi="Courier New" w:cs="Courier New" w:hint="default"/>
      </w:rPr>
    </w:lvl>
    <w:lvl w:ilvl="2" w:tplc="04190005">
      <w:start w:val="1"/>
      <w:numFmt w:val="bullet"/>
      <w:lvlText w:val=""/>
      <w:lvlJc w:val="left"/>
      <w:pPr>
        <w:ind w:left="2804" w:hanging="360"/>
      </w:pPr>
      <w:rPr>
        <w:rFonts w:ascii="Wingdings" w:hAnsi="Wingdings" w:hint="default"/>
      </w:rPr>
    </w:lvl>
    <w:lvl w:ilvl="3" w:tplc="04190001">
      <w:start w:val="1"/>
      <w:numFmt w:val="bullet"/>
      <w:lvlText w:val=""/>
      <w:lvlJc w:val="left"/>
      <w:pPr>
        <w:ind w:left="3524" w:hanging="360"/>
      </w:pPr>
      <w:rPr>
        <w:rFonts w:ascii="Symbol" w:hAnsi="Symbol" w:hint="default"/>
      </w:rPr>
    </w:lvl>
    <w:lvl w:ilvl="4" w:tplc="04190003">
      <w:start w:val="1"/>
      <w:numFmt w:val="bullet"/>
      <w:lvlText w:val="o"/>
      <w:lvlJc w:val="left"/>
      <w:pPr>
        <w:ind w:left="4244" w:hanging="360"/>
      </w:pPr>
      <w:rPr>
        <w:rFonts w:ascii="Courier New" w:hAnsi="Courier New" w:cs="Courier New" w:hint="default"/>
      </w:rPr>
    </w:lvl>
    <w:lvl w:ilvl="5" w:tplc="04190005">
      <w:start w:val="1"/>
      <w:numFmt w:val="bullet"/>
      <w:lvlText w:val=""/>
      <w:lvlJc w:val="left"/>
      <w:pPr>
        <w:ind w:left="4964" w:hanging="360"/>
      </w:pPr>
      <w:rPr>
        <w:rFonts w:ascii="Wingdings" w:hAnsi="Wingdings" w:hint="default"/>
      </w:rPr>
    </w:lvl>
    <w:lvl w:ilvl="6" w:tplc="04190001">
      <w:start w:val="1"/>
      <w:numFmt w:val="bullet"/>
      <w:lvlText w:val=""/>
      <w:lvlJc w:val="left"/>
      <w:pPr>
        <w:ind w:left="5684" w:hanging="360"/>
      </w:pPr>
      <w:rPr>
        <w:rFonts w:ascii="Symbol" w:hAnsi="Symbol" w:hint="default"/>
      </w:rPr>
    </w:lvl>
    <w:lvl w:ilvl="7" w:tplc="04190003">
      <w:start w:val="1"/>
      <w:numFmt w:val="bullet"/>
      <w:lvlText w:val="o"/>
      <w:lvlJc w:val="left"/>
      <w:pPr>
        <w:ind w:left="6404" w:hanging="360"/>
      </w:pPr>
      <w:rPr>
        <w:rFonts w:ascii="Courier New" w:hAnsi="Courier New" w:cs="Courier New" w:hint="default"/>
      </w:rPr>
    </w:lvl>
    <w:lvl w:ilvl="8" w:tplc="04190005">
      <w:start w:val="1"/>
      <w:numFmt w:val="bullet"/>
      <w:lvlText w:val=""/>
      <w:lvlJc w:val="left"/>
      <w:pPr>
        <w:ind w:left="7124" w:hanging="360"/>
      </w:pPr>
      <w:rPr>
        <w:rFonts w:ascii="Wingdings" w:hAnsi="Wingdings" w:hint="default"/>
      </w:rPr>
    </w:lvl>
  </w:abstractNum>
  <w:abstractNum w:abstractNumId="42">
    <w:nsid w:val="42590702"/>
    <w:multiLevelType w:val="hybridMultilevel"/>
    <w:tmpl w:val="1C703F12"/>
    <w:lvl w:ilvl="0" w:tplc="0419000D">
      <w:start w:val="1"/>
      <w:numFmt w:val="bullet"/>
      <w:lvlText w:val=""/>
      <w:lvlJc w:val="left"/>
      <w:pPr>
        <w:ind w:left="1065" w:hanging="360"/>
      </w:pPr>
      <w:rPr>
        <w:rFonts w:ascii="Wingdings" w:hAnsi="Wingdings"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43">
    <w:nsid w:val="486104B3"/>
    <w:multiLevelType w:val="hybridMultilevel"/>
    <w:tmpl w:val="F354831A"/>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C202BE1"/>
    <w:multiLevelType w:val="hybridMultilevel"/>
    <w:tmpl w:val="1D84C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4D13230B"/>
    <w:multiLevelType w:val="hybridMultilevel"/>
    <w:tmpl w:val="4172FF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4DF045E8"/>
    <w:multiLevelType w:val="hybridMultilevel"/>
    <w:tmpl w:val="0FB02276"/>
    <w:lvl w:ilvl="0" w:tplc="04190001">
      <w:start w:val="1"/>
      <w:numFmt w:val="bullet"/>
      <w:lvlText w:val=""/>
      <w:lvlJc w:val="left"/>
      <w:pPr>
        <w:ind w:left="1395" w:hanging="360"/>
      </w:pPr>
      <w:rPr>
        <w:rFonts w:ascii="Symbol" w:hAnsi="Symbol"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47">
    <w:nsid w:val="4DF33A96"/>
    <w:multiLevelType w:val="hybridMultilevel"/>
    <w:tmpl w:val="BCD61582"/>
    <w:lvl w:ilvl="0" w:tplc="0419000D">
      <w:start w:val="1"/>
      <w:numFmt w:val="bullet"/>
      <w:lvlText w:val=""/>
      <w:lvlJc w:val="left"/>
      <w:pPr>
        <w:tabs>
          <w:tab w:val="num" w:pos="1477"/>
        </w:tabs>
        <w:ind w:left="1477" w:hanging="360"/>
      </w:pPr>
      <w:rPr>
        <w:rFonts w:ascii="Wingdings" w:hAnsi="Wingdings" w:hint="default"/>
      </w:rPr>
    </w:lvl>
    <w:lvl w:ilvl="1" w:tplc="04190003" w:tentative="1">
      <w:start w:val="1"/>
      <w:numFmt w:val="bullet"/>
      <w:lvlText w:val="o"/>
      <w:lvlJc w:val="left"/>
      <w:pPr>
        <w:tabs>
          <w:tab w:val="num" w:pos="2197"/>
        </w:tabs>
        <w:ind w:left="2197" w:hanging="360"/>
      </w:pPr>
      <w:rPr>
        <w:rFonts w:ascii="Courier New" w:hAnsi="Courier New" w:cs="Courier New" w:hint="default"/>
      </w:rPr>
    </w:lvl>
    <w:lvl w:ilvl="2" w:tplc="04190005" w:tentative="1">
      <w:start w:val="1"/>
      <w:numFmt w:val="bullet"/>
      <w:lvlText w:val=""/>
      <w:lvlJc w:val="left"/>
      <w:pPr>
        <w:tabs>
          <w:tab w:val="num" w:pos="2917"/>
        </w:tabs>
        <w:ind w:left="2917" w:hanging="360"/>
      </w:pPr>
      <w:rPr>
        <w:rFonts w:ascii="Wingdings" w:hAnsi="Wingdings" w:hint="default"/>
      </w:rPr>
    </w:lvl>
    <w:lvl w:ilvl="3" w:tplc="04190001" w:tentative="1">
      <w:start w:val="1"/>
      <w:numFmt w:val="bullet"/>
      <w:lvlText w:val=""/>
      <w:lvlJc w:val="left"/>
      <w:pPr>
        <w:tabs>
          <w:tab w:val="num" w:pos="3637"/>
        </w:tabs>
        <w:ind w:left="3637" w:hanging="360"/>
      </w:pPr>
      <w:rPr>
        <w:rFonts w:ascii="Symbol" w:hAnsi="Symbol" w:hint="default"/>
      </w:rPr>
    </w:lvl>
    <w:lvl w:ilvl="4" w:tplc="04190003" w:tentative="1">
      <w:start w:val="1"/>
      <w:numFmt w:val="bullet"/>
      <w:lvlText w:val="o"/>
      <w:lvlJc w:val="left"/>
      <w:pPr>
        <w:tabs>
          <w:tab w:val="num" w:pos="4357"/>
        </w:tabs>
        <w:ind w:left="4357" w:hanging="360"/>
      </w:pPr>
      <w:rPr>
        <w:rFonts w:ascii="Courier New" w:hAnsi="Courier New" w:cs="Courier New" w:hint="default"/>
      </w:rPr>
    </w:lvl>
    <w:lvl w:ilvl="5" w:tplc="04190005" w:tentative="1">
      <w:start w:val="1"/>
      <w:numFmt w:val="bullet"/>
      <w:lvlText w:val=""/>
      <w:lvlJc w:val="left"/>
      <w:pPr>
        <w:tabs>
          <w:tab w:val="num" w:pos="5077"/>
        </w:tabs>
        <w:ind w:left="5077" w:hanging="360"/>
      </w:pPr>
      <w:rPr>
        <w:rFonts w:ascii="Wingdings" w:hAnsi="Wingdings" w:hint="default"/>
      </w:rPr>
    </w:lvl>
    <w:lvl w:ilvl="6" w:tplc="04190001" w:tentative="1">
      <w:start w:val="1"/>
      <w:numFmt w:val="bullet"/>
      <w:lvlText w:val=""/>
      <w:lvlJc w:val="left"/>
      <w:pPr>
        <w:tabs>
          <w:tab w:val="num" w:pos="5797"/>
        </w:tabs>
        <w:ind w:left="5797" w:hanging="360"/>
      </w:pPr>
      <w:rPr>
        <w:rFonts w:ascii="Symbol" w:hAnsi="Symbol" w:hint="default"/>
      </w:rPr>
    </w:lvl>
    <w:lvl w:ilvl="7" w:tplc="04190003" w:tentative="1">
      <w:start w:val="1"/>
      <w:numFmt w:val="bullet"/>
      <w:lvlText w:val="o"/>
      <w:lvlJc w:val="left"/>
      <w:pPr>
        <w:tabs>
          <w:tab w:val="num" w:pos="6517"/>
        </w:tabs>
        <w:ind w:left="6517" w:hanging="360"/>
      </w:pPr>
      <w:rPr>
        <w:rFonts w:ascii="Courier New" w:hAnsi="Courier New" w:cs="Courier New" w:hint="default"/>
      </w:rPr>
    </w:lvl>
    <w:lvl w:ilvl="8" w:tplc="04190005" w:tentative="1">
      <w:start w:val="1"/>
      <w:numFmt w:val="bullet"/>
      <w:lvlText w:val=""/>
      <w:lvlJc w:val="left"/>
      <w:pPr>
        <w:tabs>
          <w:tab w:val="num" w:pos="7237"/>
        </w:tabs>
        <w:ind w:left="7237" w:hanging="360"/>
      </w:pPr>
      <w:rPr>
        <w:rFonts w:ascii="Wingdings" w:hAnsi="Wingdings" w:hint="default"/>
      </w:rPr>
    </w:lvl>
  </w:abstractNum>
  <w:abstractNum w:abstractNumId="48">
    <w:nsid w:val="4F746C6F"/>
    <w:multiLevelType w:val="hybridMultilevel"/>
    <w:tmpl w:val="7AD6D382"/>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49">
    <w:nsid w:val="50CE2399"/>
    <w:multiLevelType w:val="hybridMultilevel"/>
    <w:tmpl w:val="96DC25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2931A9A"/>
    <w:multiLevelType w:val="hybridMultilevel"/>
    <w:tmpl w:val="64C0A9C6"/>
    <w:lvl w:ilvl="0" w:tplc="6E460CD8">
      <w:start w:val="1"/>
      <w:numFmt w:val="decimal"/>
      <w:lvlText w:val="%1."/>
      <w:lvlJc w:val="left"/>
      <w:pPr>
        <w:ind w:left="720" w:hanging="360"/>
      </w:pPr>
      <w:rPr>
        <w:rFonts w:ascii="Symbol" w:hAnsi="Symbol" w:cs="Symbol" w:hint="default"/>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53E138DE"/>
    <w:multiLevelType w:val="hybridMultilevel"/>
    <w:tmpl w:val="BFF25430"/>
    <w:lvl w:ilvl="0" w:tplc="0419000D">
      <w:start w:val="1"/>
      <w:numFmt w:val="bullet"/>
      <w:lvlText w:val=""/>
      <w:lvlJc w:val="left"/>
      <w:pPr>
        <w:ind w:left="1395" w:hanging="360"/>
      </w:pPr>
      <w:rPr>
        <w:rFonts w:ascii="Wingdings" w:hAnsi="Wingdings" w:hint="default"/>
      </w:rPr>
    </w:lvl>
    <w:lvl w:ilvl="1" w:tplc="04190003">
      <w:start w:val="1"/>
      <w:numFmt w:val="bullet"/>
      <w:lvlText w:val="o"/>
      <w:lvlJc w:val="left"/>
      <w:pPr>
        <w:ind w:left="2115" w:hanging="360"/>
      </w:pPr>
      <w:rPr>
        <w:rFonts w:ascii="Courier New" w:hAnsi="Courier New" w:cs="Courier New" w:hint="default"/>
      </w:rPr>
    </w:lvl>
    <w:lvl w:ilvl="2" w:tplc="04190005">
      <w:start w:val="1"/>
      <w:numFmt w:val="bullet"/>
      <w:lvlText w:val=""/>
      <w:lvlJc w:val="left"/>
      <w:pPr>
        <w:ind w:left="2835" w:hanging="360"/>
      </w:pPr>
      <w:rPr>
        <w:rFonts w:ascii="Wingdings" w:hAnsi="Wingdings" w:hint="default"/>
      </w:rPr>
    </w:lvl>
    <w:lvl w:ilvl="3" w:tplc="04190001">
      <w:start w:val="1"/>
      <w:numFmt w:val="bullet"/>
      <w:lvlText w:val=""/>
      <w:lvlJc w:val="left"/>
      <w:pPr>
        <w:ind w:left="3555" w:hanging="360"/>
      </w:pPr>
      <w:rPr>
        <w:rFonts w:ascii="Symbol" w:hAnsi="Symbol" w:hint="default"/>
      </w:rPr>
    </w:lvl>
    <w:lvl w:ilvl="4" w:tplc="04190003">
      <w:start w:val="1"/>
      <w:numFmt w:val="bullet"/>
      <w:lvlText w:val="o"/>
      <w:lvlJc w:val="left"/>
      <w:pPr>
        <w:ind w:left="4275" w:hanging="360"/>
      </w:pPr>
      <w:rPr>
        <w:rFonts w:ascii="Courier New" w:hAnsi="Courier New" w:cs="Courier New" w:hint="default"/>
      </w:rPr>
    </w:lvl>
    <w:lvl w:ilvl="5" w:tplc="04190005">
      <w:start w:val="1"/>
      <w:numFmt w:val="bullet"/>
      <w:lvlText w:val=""/>
      <w:lvlJc w:val="left"/>
      <w:pPr>
        <w:ind w:left="4995" w:hanging="360"/>
      </w:pPr>
      <w:rPr>
        <w:rFonts w:ascii="Wingdings" w:hAnsi="Wingdings" w:hint="default"/>
      </w:rPr>
    </w:lvl>
    <w:lvl w:ilvl="6" w:tplc="04190001">
      <w:start w:val="1"/>
      <w:numFmt w:val="bullet"/>
      <w:lvlText w:val=""/>
      <w:lvlJc w:val="left"/>
      <w:pPr>
        <w:ind w:left="5715" w:hanging="360"/>
      </w:pPr>
      <w:rPr>
        <w:rFonts w:ascii="Symbol" w:hAnsi="Symbol" w:hint="default"/>
      </w:rPr>
    </w:lvl>
    <w:lvl w:ilvl="7" w:tplc="04190003">
      <w:start w:val="1"/>
      <w:numFmt w:val="bullet"/>
      <w:lvlText w:val="o"/>
      <w:lvlJc w:val="left"/>
      <w:pPr>
        <w:ind w:left="6435" w:hanging="360"/>
      </w:pPr>
      <w:rPr>
        <w:rFonts w:ascii="Courier New" w:hAnsi="Courier New" w:cs="Courier New" w:hint="default"/>
      </w:rPr>
    </w:lvl>
    <w:lvl w:ilvl="8" w:tplc="04190005">
      <w:start w:val="1"/>
      <w:numFmt w:val="bullet"/>
      <w:lvlText w:val=""/>
      <w:lvlJc w:val="left"/>
      <w:pPr>
        <w:ind w:left="7155" w:hanging="360"/>
      </w:pPr>
      <w:rPr>
        <w:rFonts w:ascii="Wingdings" w:hAnsi="Wingdings" w:hint="default"/>
      </w:rPr>
    </w:lvl>
  </w:abstractNum>
  <w:abstractNum w:abstractNumId="52">
    <w:nsid w:val="56EB45D0"/>
    <w:multiLevelType w:val="hybridMultilevel"/>
    <w:tmpl w:val="8F80A8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nsid w:val="573E318F"/>
    <w:multiLevelType w:val="hybridMultilevel"/>
    <w:tmpl w:val="FB78E48C"/>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57A235B8"/>
    <w:multiLevelType w:val="hybridMultilevel"/>
    <w:tmpl w:val="1750A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C433E80"/>
    <w:multiLevelType w:val="hybridMultilevel"/>
    <w:tmpl w:val="CAF24B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6">
    <w:nsid w:val="5C86466F"/>
    <w:multiLevelType w:val="hybridMultilevel"/>
    <w:tmpl w:val="BBF8AF78"/>
    <w:lvl w:ilvl="0" w:tplc="0419000D">
      <w:start w:val="1"/>
      <w:numFmt w:val="bullet"/>
      <w:lvlText w:val=""/>
      <w:lvlJc w:val="left"/>
      <w:pPr>
        <w:ind w:left="675" w:hanging="360"/>
      </w:pPr>
      <w:rPr>
        <w:rFonts w:ascii="Wingdings" w:hAnsi="Wingdings" w:hint="default"/>
      </w:rPr>
    </w:lvl>
    <w:lvl w:ilvl="1" w:tplc="04190003">
      <w:start w:val="1"/>
      <w:numFmt w:val="bullet"/>
      <w:lvlText w:val="o"/>
      <w:lvlJc w:val="left"/>
      <w:pPr>
        <w:ind w:left="1395" w:hanging="360"/>
      </w:pPr>
      <w:rPr>
        <w:rFonts w:ascii="Courier New" w:hAnsi="Courier New" w:cs="Courier New" w:hint="default"/>
      </w:rPr>
    </w:lvl>
    <w:lvl w:ilvl="2" w:tplc="04190005">
      <w:start w:val="1"/>
      <w:numFmt w:val="bullet"/>
      <w:lvlText w:val=""/>
      <w:lvlJc w:val="left"/>
      <w:pPr>
        <w:ind w:left="2115" w:hanging="360"/>
      </w:pPr>
      <w:rPr>
        <w:rFonts w:ascii="Wingdings" w:hAnsi="Wingdings" w:hint="default"/>
      </w:rPr>
    </w:lvl>
    <w:lvl w:ilvl="3" w:tplc="04190001">
      <w:start w:val="1"/>
      <w:numFmt w:val="bullet"/>
      <w:lvlText w:val=""/>
      <w:lvlJc w:val="left"/>
      <w:pPr>
        <w:ind w:left="2835" w:hanging="360"/>
      </w:pPr>
      <w:rPr>
        <w:rFonts w:ascii="Symbol" w:hAnsi="Symbol" w:hint="default"/>
      </w:rPr>
    </w:lvl>
    <w:lvl w:ilvl="4" w:tplc="04190003">
      <w:start w:val="1"/>
      <w:numFmt w:val="bullet"/>
      <w:lvlText w:val="o"/>
      <w:lvlJc w:val="left"/>
      <w:pPr>
        <w:ind w:left="3555" w:hanging="360"/>
      </w:pPr>
      <w:rPr>
        <w:rFonts w:ascii="Courier New" w:hAnsi="Courier New" w:cs="Courier New" w:hint="default"/>
      </w:rPr>
    </w:lvl>
    <w:lvl w:ilvl="5" w:tplc="04190005">
      <w:start w:val="1"/>
      <w:numFmt w:val="bullet"/>
      <w:lvlText w:val=""/>
      <w:lvlJc w:val="left"/>
      <w:pPr>
        <w:ind w:left="4275" w:hanging="360"/>
      </w:pPr>
      <w:rPr>
        <w:rFonts w:ascii="Wingdings" w:hAnsi="Wingdings" w:hint="default"/>
      </w:rPr>
    </w:lvl>
    <w:lvl w:ilvl="6" w:tplc="04190001">
      <w:start w:val="1"/>
      <w:numFmt w:val="bullet"/>
      <w:lvlText w:val=""/>
      <w:lvlJc w:val="left"/>
      <w:pPr>
        <w:ind w:left="4995" w:hanging="360"/>
      </w:pPr>
      <w:rPr>
        <w:rFonts w:ascii="Symbol" w:hAnsi="Symbol" w:hint="default"/>
      </w:rPr>
    </w:lvl>
    <w:lvl w:ilvl="7" w:tplc="04190003">
      <w:start w:val="1"/>
      <w:numFmt w:val="bullet"/>
      <w:lvlText w:val="o"/>
      <w:lvlJc w:val="left"/>
      <w:pPr>
        <w:ind w:left="5715" w:hanging="360"/>
      </w:pPr>
      <w:rPr>
        <w:rFonts w:ascii="Courier New" w:hAnsi="Courier New" w:cs="Courier New" w:hint="default"/>
      </w:rPr>
    </w:lvl>
    <w:lvl w:ilvl="8" w:tplc="04190005">
      <w:start w:val="1"/>
      <w:numFmt w:val="bullet"/>
      <w:lvlText w:val=""/>
      <w:lvlJc w:val="left"/>
      <w:pPr>
        <w:ind w:left="6435" w:hanging="360"/>
      </w:pPr>
      <w:rPr>
        <w:rFonts w:ascii="Wingdings" w:hAnsi="Wingdings" w:hint="default"/>
      </w:rPr>
    </w:lvl>
  </w:abstractNum>
  <w:abstractNum w:abstractNumId="57">
    <w:nsid w:val="5C8B10F4"/>
    <w:multiLevelType w:val="hybridMultilevel"/>
    <w:tmpl w:val="358237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CA73484"/>
    <w:multiLevelType w:val="hybridMultilevel"/>
    <w:tmpl w:val="D9681A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3451F5E"/>
    <w:multiLevelType w:val="hybridMultilevel"/>
    <w:tmpl w:val="11F0A1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65860CF0"/>
    <w:multiLevelType w:val="hybridMultilevel"/>
    <w:tmpl w:val="EE6C3A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67934FBC"/>
    <w:multiLevelType w:val="hybridMultilevel"/>
    <w:tmpl w:val="31028E8A"/>
    <w:lvl w:ilvl="0" w:tplc="0419000D">
      <w:start w:val="1"/>
      <w:numFmt w:val="bullet"/>
      <w:lvlText w:val=""/>
      <w:lvlJc w:val="left"/>
      <w:pPr>
        <w:ind w:left="1065" w:hanging="360"/>
      </w:pPr>
      <w:rPr>
        <w:rFonts w:ascii="Wingdings" w:hAnsi="Wingdings"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62">
    <w:nsid w:val="69EF40B4"/>
    <w:multiLevelType w:val="hybridMultilevel"/>
    <w:tmpl w:val="F796C2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nsid w:val="6E9A55B2"/>
    <w:multiLevelType w:val="hybridMultilevel"/>
    <w:tmpl w:val="8D6E3A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4">
    <w:nsid w:val="70000575"/>
    <w:multiLevelType w:val="hybridMultilevel"/>
    <w:tmpl w:val="F88827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nsid w:val="7030430D"/>
    <w:multiLevelType w:val="hybridMultilevel"/>
    <w:tmpl w:val="5CB634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6">
    <w:nsid w:val="73926FE9"/>
    <w:multiLevelType w:val="hybridMultilevel"/>
    <w:tmpl w:val="0DB2C3B2"/>
    <w:lvl w:ilvl="0" w:tplc="AD10BD1A">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7">
    <w:nsid w:val="74D7201F"/>
    <w:multiLevelType w:val="hybridMultilevel"/>
    <w:tmpl w:val="086A12AA"/>
    <w:lvl w:ilvl="0" w:tplc="0419000D">
      <w:start w:val="1"/>
      <w:numFmt w:val="bullet"/>
      <w:lvlText w:val=""/>
      <w:lvlJc w:val="left"/>
      <w:pPr>
        <w:tabs>
          <w:tab w:val="num" w:pos="1477"/>
        </w:tabs>
        <w:ind w:left="1477" w:hanging="360"/>
      </w:pPr>
      <w:rPr>
        <w:rFonts w:ascii="Wingdings" w:hAnsi="Wingdings"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8">
    <w:nsid w:val="7BF95949"/>
    <w:multiLevelType w:val="hybridMultilevel"/>
    <w:tmpl w:val="FDF42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C786268"/>
    <w:multiLevelType w:val="hybridMultilevel"/>
    <w:tmpl w:val="14F8F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nsid w:val="7CC27EEA"/>
    <w:multiLevelType w:val="hybridMultilevel"/>
    <w:tmpl w:val="637AD6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1">
    <w:nsid w:val="7FDD1BB7"/>
    <w:multiLevelType w:val="hybridMultilevel"/>
    <w:tmpl w:val="BF106C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10"/>
  </w:num>
  <w:num w:numId="3">
    <w:abstractNumId w:val="14"/>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0"/>
    <w:lvlOverride w:ilvl="0">
      <w:startOverride w:val="1"/>
    </w:lvlOverride>
  </w:num>
  <w:num w:numId="14">
    <w:abstractNumId w:val="17"/>
  </w:num>
  <w:num w:numId="15">
    <w:abstractNumId w:val="19"/>
  </w:num>
  <w:num w:numId="16">
    <w:abstractNumId w:val="40"/>
  </w:num>
  <w:num w:numId="17">
    <w:abstractNumId w:val="61"/>
  </w:num>
  <w:num w:numId="18">
    <w:abstractNumId w:val="30"/>
  </w:num>
  <w:num w:numId="19">
    <w:abstractNumId w:val="59"/>
  </w:num>
  <w:num w:numId="20">
    <w:abstractNumId w:val="42"/>
  </w:num>
  <w:num w:numId="21">
    <w:abstractNumId w:val="27"/>
  </w:num>
  <w:num w:numId="22">
    <w:abstractNumId w:val="23"/>
  </w:num>
  <w:num w:numId="23">
    <w:abstractNumId w:val="63"/>
  </w:num>
  <w:num w:numId="24">
    <w:abstractNumId w:val="12"/>
  </w:num>
  <w:num w:numId="25">
    <w:abstractNumId w:val="41"/>
  </w:num>
  <w:num w:numId="26">
    <w:abstractNumId w:val="62"/>
  </w:num>
  <w:num w:numId="27">
    <w:abstractNumId w:val="55"/>
  </w:num>
  <w:num w:numId="28">
    <w:abstractNumId w:val="37"/>
  </w:num>
  <w:num w:numId="29">
    <w:abstractNumId w:val="39"/>
  </w:num>
  <w:num w:numId="30">
    <w:abstractNumId w:val="31"/>
  </w:num>
  <w:num w:numId="31">
    <w:abstractNumId w:val="28"/>
  </w:num>
  <w:num w:numId="32">
    <w:abstractNumId w:val="44"/>
  </w:num>
  <w:num w:numId="33">
    <w:abstractNumId w:val="21"/>
  </w:num>
  <w:num w:numId="3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num>
  <w:num w:numId="38">
    <w:abstractNumId w:val="71"/>
  </w:num>
  <w:num w:numId="39">
    <w:abstractNumId w:val="56"/>
  </w:num>
  <w:num w:numId="40">
    <w:abstractNumId w:val="65"/>
  </w:num>
  <w:num w:numId="41">
    <w:abstractNumId w:val="51"/>
  </w:num>
  <w:num w:numId="42">
    <w:abstractNumId w:val="45"/>
  </w:num>
  <w:num w:numId="43">
    <w:abstractNumId w:val="32"/>
  </w:num>
  <w:num w:numId="44">
    <w:abstractNumId w:val="24"/>
  </w:num>
  <w:num w:numId="45">
    <w:abstractNumId w:val="20"/>
  </w:num>
  <w:num w:numId="46">
    <w:abstractNumId w:val="18"/>
  </w:num>
  <w:num w:numId="47">
    <w:abstractNumId w:val="48"/>
  </w:num>
  <w:num w:numId="48">
    <w:abstractNumId w:val="69"/>
  </w:num>
  <w:num w:numId="49">
    <w:abstractNumId w:val="64"/>
  </w:num>
  <w:num w:numId="50">
    <w:abstractNumId w:val="46"/>
  </w:num>
  <w:num w:numId="51">
    <w:abstractNumId w:val="9"/>
  </w:num>
  <w:num w:numId="52">
    <w:abstractNumId w:val="36"/>
  </w:num>
  <w:num w:numId="53">
    <w:abstractNumId w:val="38"/>
  </w:num>
  <w:num w:numId="54">
    <w:abstractNumId w:val="15"/>
  </w:num>
  <w:num w:numId="55">
    <w:abstractNumId w:val="25"/>
  </w:num>
  <w:num w:numId="56">
    <w:abstractNumId w:val="53"/>
  </w:num>
  <w:num w:numId="57">
    <w:abstractNumId w:val="43"/>
  </w:num>
  <w:num w:numId="58">
    <w:abstractNumId w:val="57"/>
  </w:num>
  <w:num w:numId="59">
    <w:abstractNumId w:val="58"/>
  </w:num>
  <w:num w:numId="60">
    <w:abstractNumId w:val="49"/>
  </w:num>
  <w:num w:numId="61">
    <w:abstractNumId w:val="33"/>
  </w:num>
  <w:num w:numId="62">
    <w:abstractNumId w:val="68"/>
  </w:num>
  <w:num w:numId="63">
    <w:abstractNumId w:val="54"/>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num>
  <w:num w:numId="66">
    <w:abstractNumId w:val="67"/>
  </w:num>
  <w:num w:numId="67">
    <w:abstractNumId w:val="26"/>
  </w:num>
  <w:num w:numId="6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num>
  <w:num w:numId="72">
    <w:abstractNumId w:val="34"/>
  </w:num>
  <w:num w:numId="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
    <w:lvlOverride w:ilvl="0">
      <w:startOverride w:val="1"/>
    </w:lvlOverride>
  </w:num>
  <w:num w:numId="75">
    <w:abstractNumId w:val="3"/>
    <w:lvlOverride w:ilvl="0">
      <w:startOverride w:val="1"/>
    </w:lvlOverride>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342A50"/>
    <w:rsid w:val="00014035"/>
    <w:rsid w:val="0002389E"/>
    <w:rsid w:val="00026E69"/>
    <w:rsid w:val="00032F99"/>
    <w:rsid w:val="00043D10"/>
    <w:rsid w:val="00046FEE"/>
    <w:rsid w:val="00051759"/>
    <w:rsid w:val="00070094"/>
    <w:rsid w:val="00073041"/>
    <w:rsid w:val="000812F4"/>
    <w:rsid w:val="000875D0"/>
    <w:rsid w:val="000A45D7"/>
    <w:rsid w:val="000A5600"/>
    <w:rsid w:val="000B53A5"/>
    <w:rsid w:val="000C0B0D"/>
    <w:rsid w:val="000E2841"/>
    <w:rsid w:val="000E7B77"/>
    <w:rsid w:val="001006A3"/>
    <w:rsid w:val="0010225B"/>
    <w:rsid w:val="00140DC2"/>
    <w:rsid w:val="0015418F"/>
    <w:rsid w:val="00170F65"/>
    <w:rsid w:val="00176701"/>
    <w:rsid w:val="00194E34"/>
    <w:rsid w:val="00195601"/>
    <w:rsid w:val="00195C84"/>
    <w:rsid w:val="001B337F"/>
    <w:rsid w:val="001B6A2A"/>
    <w:rsid w:val="001B6E33"/>
    <w:rsid w:val="001C514D"/>
    <w:rsid w:val="001D0CF0"/>
    <w:rsid w:val="001F3770"/>
    <w:rsid w:val="00203BEC"/>
    <w:rsid w:val="00204D01"/>
    <w:rsid w:val="002075BA"/>
    <w:rsid w:val="002106BA"/>
    <w:rsid w:val="00220B31"/>
    <w:rsid w:val="00270AE3"/>
    <w:rsid w:val="00293819"/>
    <w:rsid w:val="002A2B78"/>
    <w:rsid w:val="002A68EE"/>
    <w:rsid w:val="002C7723"/>
    <w:rsid w:val="002D0120"/>
    <w:rsid w:val="002D4EE0"/>
    <w:rsid w:val="002E5D01"/>
    <w:rsid w:val="002F2591"/>
    <w:rsid w:val="00300201"/>
    <w:rsid w:val="003026EE"/>
    <w:rsid w:val="0030715E"/>
    <w:rsid w:val="0033598C"/>
    <w:rsid w:val="00342A50"/>
    <w:rsid w:val="00342EE1"/>
    <w:rsid w:val="003449AC"/>
    <w:rsid w:val="00371C76"/>
    <w:rsid w:val="0037686F"/>
    <w:rsid w:val="00383405"/>
    <w:rsid w:val="00387F0A"/>
    <w:rsid w:val="003902EF"/>
    <w:rsid w:val="003B480D"/>
    <w:rsid w:val="003C00A2"/>
    <w:rsid w:val="003C0DBC"/>
    <w:rsid w:val="003C758A"/>
    <w:rsid w:val="003F1CC4"/>
    <w:rsid w:val="003F649A"/>
    <w:rsid w:val="00401A5D"/>
    <w:rsid w:val="00403797"/>
    <w:rsid w:val="00403A4C"/>
    <w:rsid w:val="004103DE"/>
    <w:rsid w:val="00416F3A"/>
    <w:rsid w:val="00433E28"/>
    <w:rsid w:val="00453E99"/>
    <w:rsid w:val="00456542"/>
    <w:rsid w:val="00460174"/>
    <w:rsid w:val="0049725F"/>
    <w:rsid w:val="004C1B6E"/>
    <w:rsid w:val="004D2200"/>
    <w:rsid w:val="004E14D6"/>
    <w:rsid w:val="004F131F"/>
    <w:rsid w:val="00504D81"/>
    <w:rsid w:val="005223B0"/>
    <w:rsid w:val="00531109"/>
    <w:rsid w:val="00545A0B"/>
    <w:rsid w:val="00547ECC"/>
    <w:rsid w:val="005624D8"/>
    <w:rsid w:val="005744B9"/>
    <w:rsid w:val="005801F9"/>
    <w:rsid w:val="00590E3A"/>
    <w:rsid w:val="00593FF4"/>
    <w:rsid w:val="005A205D"/>
    <w:rsid w:val="005B2EA5"/>
    <w:rsid w:val="005C1615"/>
    <w:rsid w:val="005C7646"/>
    <w:rsid w:val="005F5D40"/>
    <w:rsid w:val="005F6C30"/>
    <w:rsid w:val="006033B2"/>
    <w:rsid w:val="00610CD3"/>
    <w:rsid w:val="00617249"/>
    <w:rsid w:val="00654503"/>
    <w:rsid w:val="00657F93"/>
    <w:rsid w:val="0066455A"/>
    <w:rsid w:val="00665737"/>
    <w:rsid w:val="006812BF"/>
    <w:rsid w:val="006A1564"/>
    <w:rsid w:val="006A6607"/>
    <w:rsid w:val="006A79C4"/>
    <w:rsid w:val="006C12D5"/>
    <w:rsid w:val="006D341C"/>
    <w:rsid w:val="006D7A92"/>
    <w:rsid w:val="006F26E8"/>
    <w:rsid w:val="0073716E"/>
    <w:rsid w:val="00741FDF"/>
    <w:rsid w:val="00743C2C"/>
    <w:rsid w:val="00745C10"/>
    <w:rsid w:val="00746991"/>
    <w:rsid w:val="00747934"/>
    <w:rsid w:val="007479B5"/>
    <w:rsid w:val="00753810"/>
    <w:rsid w:val="0076470F"/>
    <w:rsid w:val="007C4B78"/>
    <w:rsid w:val="007D3220"/>
    <w:rsid w:val="007D4B3B"/>
    <w:rsid w:val="007E52F7"/>
    <w:rsid w:val="008007D4"/>
    <w:rsid w:val="00803D87"/>
    <w:rsid w:val="00806AC9"/>
    <w:rsid w:val="008165CD"/>
    <w:rsid w:val="008220C8"/>
    <w:rsid w:val="0083353B"/>
    <w:rsid w:val="00837D66"/>
    <w:rsid w:val="008475D9"/>
    <w:rsid w:val="008678B2"/>
    <w:rsid w:val="00867C62"/>
    <w:rsid w:val="00872233"/>
    <w:rsid w:val="008726F8"/>
    <w:rsid w:val="00875DDB"/>
    <w:rsid w:val="00881412"/>
    <w:rsid w:val="00892FC5"/>
    <w:rsid w:val="00893237"/>
    <w:rsid w:val="008B4D54"/>
    <w:rsid w:val="008B591C"/>
    <w:rsid w:val="008C161A"/>
    <w:rsid w:val="008D1EB9"/>
    <w:rsid w:val="008D3E35"/>
    <w:rsid w:val="008D42B6"/>
    <w:rsid w:val="008D43F0"/>
    <w:rsid w:val="008D5444"/>
    <w:rsid w:val="008F41A7"/>
    <w:rsid w:val="00900AB4"/>
    <w:rsid w:val="00901DF3"/>
    <w:rsid w:val="00906B57"/>
    <w:rsid w:val="009135FE"/>
    <w:rsid w:val="009205DB"/>
    <w:rsid w:val="009316F8"/>
    <w:rsid w:val="009439DB"/>
    <w:rsid w:val="00955A42"/>
    <w:rsid w:val="009720B6"/>
    <w:rsid w:val="00973D67"/>
    <w:rsid w:val="00992191"/>
    <w:rsid w:val="00993603"/>
    <w:rsid w:val="00993E87"/>
    <w:rsid w:val="00997686"/>
    <w:rsid w:val="009B04E4"/>
    <w:rsid w:val="009B2838"/>
    <w:rsid w:val="009E3A8B"/>
    <w:rsid w:val="009E7044"/>
    <w:rsid w:val="009F2B4A"/>
    <w:rsid w:val="009F611B"/>
    <w:rsid w:val="00A159AD"/>
    <w:rsid w:val="00A20D4D"/>
    <w:rsid w:val="00A37DED"/>
    <w:rsid w:val="00A40FE0"/>
    <w:rsid w:val="00A457E0"/>
    <w:rsid w:val="00A53DF1"/>
    <w:rsid w:val="00A572A0"/>
    <w:rsid w:val="00AA00C9"/>
    <w:rsid w:val="00AB3D2D"/>
    <w:rsid w:val="00AC37BD"/>
    <w:rsid w:val="00AD2A0A"/>
    <w:rsid w:val="00AD5055"/>
    <w:rsid w:val="00AE3426"/>
    <w:rsid w:val="00AE5BBE"/>
    <w:rsid w:val="00AF33DB"/>
    <w:rsid w:val="00AF5F92"/>
    <w:rsid w:val="00B04C93"/>
    <w:rsid w:val="00B364DA"/>
    <w:rsid w:val="00B4323E"/>
    <w:rsid w:val="00B43E87"/>
    <w:rsid w:val="00B46F0C"/>
    <w:rsid w:val="00B51BF1"/>
    <w:rsid w:val="00B53744"/>
    <w:rsid w:val="00B56433"/>
    <w:rsid w:val="00B66754"/>
    <w:rsid w:val="00B6731E"/>
    <w:rsid w:val="00B676D6"/>
    <w:rsid w:val="00BB0DD8"/>
    <w:rsid w:val="00BB588E"/>
    <w:rsid w:val="00BC1D9A"/>
    <w:rsid w:val="00BC474B"/>
    <w:rsid w:val="00BD329C"/>
    <w:rsid w:val="00C01F8D"/>
    <w:rsid w:val="00C24966"/>
    <w:rsid w:val="00C33BD0"/>
    <w:rsid w:val="00C60904"/>
    <w:rsid w:val="00CA40AD"/>
    <w:rsid w:val="00CC0546"/>
    <w:rsid w:val="00CD2318"/>
    <w:rsid w:val="00CF59E7"/>
    <w:rsid w:val="00D0150C"/>
    <w:rsid w:val="00D0559D"/>
    <w:rsid w:val="00D11DB7"/>
    <w:rsid w:val="00D172C4"/>
    <w:rsid w:val="00D543B3"/>
    <w:rsid w:val="00D56F16"/>
    <w:rsid w:val="00D57E36"/>
    <w:rsid w:val="00D61A9F"/>
    <w:rsid w:val="00D63F70"/>
    <w:rsid w:val="00DB0B7C"/>
    <w:rsid w:val="00DB2D8D"/>
    <w:rsid w:val="00DB3FC3"/>
    <w:rsid w:val="00DB6D9B"/>
    <w:rsid w:val="00DD55BF"/>
    <w:rsid w:val="00DF7CE7"/>
    <w:rsid w:val="00E1152F"/>
    <w:rsid w:val="00E20C3C"/>
    <w:rsid w:val="00E221D9"/>
    <w:rsid w:val="00E23108"/>
    <w:rsid w:val="00E32496"/>
    <w:rsid w:val="00E425C5"/>
    <w:rsid w:val="00E4741A"/>
    <w:rsid w:val="00E922A1"/>
    <w:rsid w:val="00E95B61"/>
    <w:rsid w:val="00E95BBA"/>
    <w:rsid w:val="00EA07BC"/>
    <w:rsid w:val="00EB0570"/>
    <w:rsid w:val="00EB1106"/>
    <w:rsid w:val="00EB11CA"/>
    <w:rsid w:val="00EB148B"/>
    <w:rsid w:val="00EC693F"/>
    <w:rsid w:val="00EF2C5A"/>
    <w:rsid w:val="00F07EEB"/>
    <w:rsid w:val="00F20535"/>
    <w:rsid w:val="00F26899"/>
    <w:rsid w:val="00F40B04"/>
    <w:rsid w:val="00F823E1"/>
    <w:rsid w:val="00F85B5F"/>
    <w:rsid w:val="00FA0E75"/>
    <w:rsid w:val="00FA7BD3"/>
    <w:rsid w:val="00FB1141"/>
    <w:rsid w:val="00FC1691"/>
    <w:rsid w:val="00FC5F79"/>
    <w:rsid w:val="00FD4B0B"/>
    <w:rsid w:val="00FD7D68"/>
    <w:rsid w:val="00FF5E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106"/>
  </w:style>
  <w:style w:type="paragraph" w:styleId="2">
    <w:name w:val="heading 2"/>
    <w:basedOn w:val="a"/>
    <w:link w:val="20"/>
    <w:uiPriority w:val="9"/>
    <w:qFormat/>
    <w:rsid w:val="004E14D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140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4E14D6"/>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4E14D6"/>
  </w:style>
  <w:style w:type="table" w:customStyle="1" w:styleId="10">
    <w:name w:val="Сетка таблицы1"/>
    <w:basedOn w:val="a1"/>
    <w:next w:val="a3"/>
    <w:uiPriority w:val="59"/>
    <w:rsid w:val="004E14D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link w:val="a5"/>
    <w:qFormat/>
    <w:rsid w:val="004E14D6"/>
    <w:pPr>
      <w:spacing w:after="0" w:line="240" w:lineRule="auto"/>
    </w:pPr>
    <w:rPr>
      <w:rFonts w:ascii="Calibri" w:eastAsia="Calibri" w:hAnsi="Calibri" w:cs="Times New Roman"/>
    </w:rPr>
  </w:style>
  <w:style w:type="character" w:styleId="a6">
    <w:name w:val="Emphasis"/>
    <w:qFormat/>
    <w:rsid w:val="004E14D6"/>
    <w:rPr>
      <w:i/>
      <w:iCs/>
    </w:rPr>
  </w:style>
  <w:style w:type="paragraph" w:customStyle="1" w:styleId="21">
    <w:name w:val="Основной текст 21"/>
    <w:basedOn w:val="a"/>
    <w:rsid w:val="004E14D6"/>
    <w:pPr>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TableContents">
    <w:name w:val="Table Contents"/>
    <w:basedOn w:val="a"/>
    <w:rsid w:val="004E14D6"/>
    <w:pPr>
      <w:widowControl w:val="0"/>
      <w:suppressLineNumbers/>
      <w:suppressAutoHyphens/>
      <w:autoSpaceDN w:val="0"/>
      <w:spacing w:after="0" w:line="240" w:lineRule="auto"/>
    </w:pPr>
    <w:rPr>
      <w:rFonts w:ascii="Arial" w:eastAsia="Arial Unicode MS" w:hAnsi="Arial" w:cs="Tahoma"/>
      <w:kern w:val="3"/>
      <w:sz w:val="21"/>
      <w:szCs w:val="24"/>
      <w:lang w:eastAsia="ru-RU"/>
    </w:rPr>
  </w:style>
  <w:style w:type="paragraph" w:styleId="a7">
    <w:name w:val="List Paragraph"/>
    <w:basedOn w:val="a"/>
    <w:uiPriority w:val="34"/>
    <w:qFormat/>
    <w:rsid w:val="004E14D6"/>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4E14D6"/>
    <w:pPr>
      <w:tabs>
        <w:tab w:val="center" w:pos="4677"/>
        <w:tab w:val="right" w:pos="9355"/>
      </w:tabs>
    </w:pPr>
    <w:rPr>
      <w:rFonts w:ascii="Calibri" w:eastAsia="Times New Roman" w:hAnsi="Calibri" w:cs="Times New Roman"/>
    </w:rPr>
  </w:style>
  <w:style w:type="character" w:customStyle="1" w:styleId="a9">
    <w:name w:val="Верхний колонтитул Знак"/>
    <w:basedOn w:val="a0"/>
    <w:link w:val="a8"/>
    <w:uiPriority w:val="99"/>
    <w:semiHidden/>
    <w:rsid w:val="004E14D6"/>
    <w:rPr>
      <w:rFonts w:ascii="Calibri" w:eastAsia="Times New Roman" w:hAnsi="Calibri" w:cs="Times New Roman"/>
    </w:rPr>
  </w:style>
  <w:style w:type="paragraph" w:styleId="aa">
    <w:name w:val="footer"/>
    <w:basedOn w:val="a"/>
    <w:link w:val="ab"/>
    <w:uiPriority w:val="99"/>
    <w:semiHidden/>
    <w:unhideWhenUsed/>
    <w:rsid w:val="004E14D6"/>
    <w:pPr>
      <w:tabs>
        <w:tab w:val="center" w:pos="4677"/>
        <w:tab w:val="right" w:pos="9355"/>
      </w:tabs>
    </w:pPr>
    <w:rPr>
      <w:rFonts w:ascii="Calibri" w:eastAsia="Times New Roman" w:hAnsi="Calibri" w:cs="Times New Roman"/>
    </w:rPr>
  </w:style>
  <w:style w:type="character" w:customStyle="1" w:styleId="ab">
    <w:name w:val="Нижний колонтитул Знак"/>
    <w:basedOn w:val="a0"/>
    <w:link w:val="aa"/>
    <w:uiPriority w:val="99"/>
    <w:semiHidden/>
    <w:rsid w:val="004E14D6"/>
    <w:rPr>
      <w:rFonts w:ascii="Calibri" w:eastAsia="Times New Roman" w:hAnsi="Calibri" w:cs="Times New Roman"/>
    </w:rPr>
  </w:style>
  <w:style w:type="paragraph" w:styleId="ac">
    <w:name w:val="Normal (Web)"/>
    <w:basedOn w:val="a"/>
    <w:uiPriority w:val="99"/>
    <w:unhideWhenUsed/>
    <w:rsid w:val="004E14D6"/>
    <w:pPr>
      <w:spacing w:before="150" w:after="150" w:line="240" w:lineRule="auto"/>
      <w:ind w:left="300" w:right="300"/>
      <w:jc w:val="both"/>
    </w:pPr>
    <w:rPr>
      <w:rFonts w:ascii="Times New Roman" w:eastAsia="Times New Roman" w:hAnsi="Times New Roman" w:cs="Times New Roman"/>
      <w:sz w:val="24"/>
      <w:szCs w:val="24"/>
      <w:lang w:eastAsia="ru-RU"/>
    </w:rPr>
  </w:style>
  <w:style w:type="paragraph" w:customStyle="1" w:styleId="c2">
    <w:name w:val="c2"/>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E14D6"/>
  </w:style>
  <w:style w:type="character" w:customStyle="1" w:styleId="c3">
    <w:name w:val="c3"/>
    <w:basedOn w:val="a0"/>
    <w:rsid w:val="004E14D6"/>
  </w:style>
  <w:style w:type="character" w:customStyle="1" w:styleId="c0">
    <w:name w:val="c0"/>
    <w:basedOn w:val="a0"/>
    <w:rsid w:val="004E14D6"/>
  </w:style>
  <w:style w:type="character" w:customStyle="1" w:styleId="c9">
    <w:name w:val="c9"/>
    <w:basedOn w:val="a0"/>
    <w:rsid w:val="004E14D6"/>
  </w:style>
  <w:style w:type="paragraph" w:customStyle="1" w:styleId="c6">
    <w:name w:val="c6"/>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4E14D6"/>
  </w:style>
  <w:style w:type="character" w:styleId="ad">
    <w:name w:val="Hyperlink"/>
    <w:basedOn w:val="a0"/>
    <w:unhideWhenUsed/>
    <w:rsid w:val="004E14D6"/>
    <w:rPr>
      <w:color w:val="0000FF"/>
      <w:u w:val="single"/>
    </w:rPr>
  </w:style>
  <w:style w:type="character" w:styleId="ae">
    <w:name w:val="Strong"/>
    <w:basedOn w:val="a0"/>
    <w:uiPriority w:val="22"/>
    <w:qFormat/>
    <w:rsid w:val="004E14D6"/>
    <w:rPr>
      <w:b/>
      <w:bCs/>
    </w:rPr>
  </w:style>
  <w:style w:type="paragraph" w:customStyle="1" w:styleId="search-excerpt">
    <w:name w:val="search-excerpt"/>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Текст выноски1"/>
    <w:basedOn w:val="a"/>
    <w:next w:val="af"/>
    <w:link w:val="af0"/>
    <w:uiPriority w:val="99"/>
    <w:semiHidden/>
    <w:unhideWhenUsed/>
    <w:rsid w:val="004E14D6"/>
    <w:pPr>
      <w:spacing w:after="0" w:line="240" w:lineRule="auto"/>
    </w:pPr>
    <w:rPr>
      <w:rFonts w:ascii="Tahoma" w:hAnsi="Tahoma" w:cs="Tahoma"/>
      <w:sz w:val="16"/>
      <w:szCs w:val="16"/>
    </w:rPr>
  </w:style>
  <w:style w:type="character" w:customStyle="1" w:styleId="af0">
    <w:name w:val="Текст выноски Знак"/>
    <w:basedOn w:val="a0"/>
    <w:link w:val="11"/>
    <w:uiPriority w:val="99"/>
    <w:semiHidden/>
    <w:rsid w:val="004E14D6"/>
    <w:rPr>
      <w:rFonts w:ascii="Tahoma" w:hAnsi="Tahoma" w:cs="Tahoma"/>
      <w:sz w:val="16"/>
      <w:szCs w:val="16"/>
    </w:rPr>
  </w:style>
  <w:style w:type="character" w:customStyle="1" w:styleId="a5">
    <w:name w:val="Без интервала Знак"/>
    <w:basedOn w:val="a0"/>
    <w:link w:val="a4"/>
    <w:uiPriority w:val="1"/>
    <w:locked/>
    <w:rsid w:val="004E14D6"/>
    <w:rPr>
      <w:rFonts w:ascii="Calibri" w:eastAsia="Calibri" w:hAnsi="Calibri" w:cs="Times New Roman"/>
    </w:rPr>
  </w:style>
  <w:style w:type="character" w:customStyle="1" w:styleId="c27">
    <w:name w:val="c27"/>
    <w:basedOn w:val="a0"/>
    <w:rsid w:val="004E14D6"/>
  </w:style>
  <w:style w:type="paragraph" w:customStyle="1" w:styleId="c40">
    <w:name w:val="c40"/>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E14D6"/>
  </w:style>
  <w:style w:type="character" w:customStyle="1" w:styleId="c23">
    <w:name w:val="c23"/>
    <w:basedOn w:val="a0"/>
    <w:rsid w:val="004E14D6"/>
  </w:style>
  <w:style w:type="paragraph" w:customStyle="1" w:styleId="c25">
    <w:name w:val="c25"/>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E14D6"/>
  </w:style>
  <w:style w:type="character" w:customStyle="1" w:styleId="c17">
    <w:name w:val="c17"/>
    <w:basedOn w:val="a0"/>
    <w:rsid w:val="004E14D6"/>
  </w:style>
  <w:style w:type="paragraph" w:styleId="af">
    <w:name w:val="Balloon Text"/>
    <w:basedOn w:val="a"/>
    <w:link w:val="12"/>
    <w:uiPriority w:val="99"/>
    <w:semiHidden/>
    <w:unhideWhenUsed/>
    <w:rsid w:val="004E14D6"/>
    <w:pPr>
      <w:spacing w:after="0" w:line="240" w:lineRule="auto"/>
    </w:pPr>
    <w:rPr>
      <w:rFonts w:ascii="Tahoma" w:hAnsi="Tahoma" w:cs="Tahoma"/>
      <w:sz w:val="16"/>
      <w:szCs w:val="16"/>
    </w:rPr>
  </w:style>
  <w:style w:type="character" w:customStyle="1" w:styleId="12">
    <w:name w:val="Текст выноски Знак1"/>
    <w:basedOn w:val="a0"/>
    <w:link w:val="af"/>
    <w:uiPriority w:val="99"/>
    <w:semiHidden/>
    <w:rsid w:val="004E14D6"/>
    <w:rPr>
      <w:rFonts w:ascii="Tahoma" w:hAnsi="Tahoma" w:cs="Tahoma"/>
      <w:sz w:val="16"/>
      <w:szCs w:val="16"/>
    </w:rPr>
  </w:style>
  <w:style w:type="numbering" w:customStyle="1" w:styleId="22">
    <w:name w:val="Нет списка2"/>
    <w:next w:val="a2"/>
    <w:uiPriority w:val="99"/>
    <w:semiHidden/>
    <w:unhideWhenUsed/>
    <w:rsid w:val="00E23108"/>
  </w:style>
  <w:style w:type="character" w:customStyle="1" w:styleId="WW8Num1z0">
    <w:name w:val="WW8Num1z0"/>
    <w:rsid w:val="00E23108"/>
    <w:rPr>
      <w:rFonts w:ascii="Symbol" w:hAnsi="Symbol" w:cs="Symbol"/>
    </w:rPr>
  </w:style>
  <w:style w:type="character" w:customStyle="1" w:styleId="WW8Num2z0">
    <w:name w:val="WW8Num2z0"/>
    <w:rsid w:val="00E23108"/>
    <w:rPr>
      <w:rFonts w:ascii="Symbol" w:hAnsi="Symbol" w:cs="Symbol"/>
    </w:rPr>
  </w:style>
  <w:style w:type="character" w:customStyle="1" w:styleId="WW8Num7z0">
    <w:name w:val="WW8Num7z0"/>
    <w:rsid w:val="00E23108"/>
    <w:rPr>
      <w:rFonts w:ascii="Symbol" w:hAnsi="Symbol" w:cs="Symbol"/>
    </w:rPr>
  </w:style>
  <w:style w:type="character" w:customStyle="1" w:styleId="WW8Num7z1">
    <w:name w:val="WW8Num7z1"/>
    <w:rsid w:val="00E23108"/>
    <w:rPr>
      <w:rFonts w:ascii="Courier New" w:hAnsi="Courier New" w:cs="Courier New"/>
    </w:rPr>
  </w:style>
  <w:style w:type="character" w:customStyle="1" w:styleId="WW8Num7z2">
    <w:name w:val="WW8Num7z2"/>
    <w:rsid w:val="00E23108"/>
    <w:rPr>
      <w:rFonts w:ascii="Wingdings" w:hAnsi="Wingdings" w:cs="Wingdings"/>
    </w:rPr>
  </w:style>
  <w:style w:type="character" w:customStyle="1" w:styleId="WW8Num3z0">
    <w:name w:val="WW8Num3z0"/>
    <w:rsid w:val="00E23108"/>
    <w:rPr>
      <w:rFonts w:ascii="Symbol" w:hAnsi="Symbol" w:cs="Symbol"/>
    </w:rPr>
  </w:style>
  <w:style w:type="character" w:customStyle="1" w:styleId="WW8Num3z1">
    <w:name w:val="WW8Num3z1"/>
    <w:rsid w:val="00E23108"/>
    <w:rPr>
      <w:rFonts w:ascii="Courier New" w:hAnsi="Courier New" w:cs="Courier New"/>
    </w:rPr>
  </w:style>
  <w:style w:type="character" w:customStyle="1" w:styleId="WW8Num3z2">
    <w:name w:val="WW8Num3z2"/>
    <w:rsid w:val="00E23108"/>
    <w:rPr>
      <w:rFonts w:ascii="Wingdings" w:hAnsi="Wingdings" w:cs="Wingdings"/>
    </w:rPr>
  </w:style>
  <w:style w:type="character" w:customStyle="1" w:styleId="WW8Num9z0">
    <w:name w:val="WW8Num9z0"/>
    <w:rsid w:val="00E23108"/>
    <w:rPr>
      <w:rFonts w:ascii="Symbol" w:hAnsi="Symbol" w:cs="Symbol"/>
    </w:rPr>
  </w:style>
  <w:style w:type="character" w:customStyle="1" w:styleId="WW8Num9z1">
    <w:name w:val="WW8Num9z1"/>
    <w:rsid w:val="00E23108"/>
    <w:rPr>
      <w:rFonts w:ascii="Courier New" w:hAnsi="Courier New" w:cs="Courier New"/>
    </w:rPr>
  </w:style>
  <w:style w:type="character" w:customStyle="1" w:styleId="WW8Num9z2">
    <w:name w:val="WW8Num9z2"/>
    <w:rsid w:val="00E23108"/>
    <w:rPr>
      <w:rFonts w:ascii="Wingdings" w:hAnsi="Wingdings" w:cs="Wingdings"/>
    </w:rPr>
  </w:style>
  <w:style w:type="character" w:customStyle="1" w:styleId="WW8Num8z0">
    <w:name w:val="WW8Num8z0"/>
    <w:rsid w:val="00E23108"/>
    <w:rPr>
      <w:rFonts w:ascii="Symbol" w:hAnsi="Symbol" w:cs="Symbol"/>
    </w:rPr>
  </w:style>
  <w:style w:type="character" w:customStyle="1" w:styleId="WW8Num8z1">
    <w:name w:val="WW8Num8z1"/>
    <w:rsid w:val="00E23108"/>
    <w:rPr>
      <w:rFonts w:ascii="Courier New" w:hAnsi="Courier New" w:cs="Courier New"/>
    </w:rPr>
  </w:style>
  <w:style w:type="character" w:customStyle="1" w:styleId="WW8Num8z2">
    <w:name w:val="WW8Num8z2"/>
    <w:rsid w:val="00E23108"/>
    <w:rPr>
      <w:rFonts w:ascii="Wingdings" w:hAnsi="Wingdings" w:cs="Wingdings"/>
    </w:rPr>
  </w:style>
  <w:style w:type="character" w:customStyle="1" w:styleId="WW8Num5z0">
    <w:name w:val="WW8Num5z0"/>
    <w:rsid w:val="00E23108"/>
    <w:rPr>
      <w:rFonts w:ascii="Symbol" w:hAnsi="Symbol" w:cs="Symbol"/>
    </w:rPr>
  </w:style>
  <w:style w:type="character" w:customStyle="1" w:styleId="WW8Num5z1">
    <w:name w:val="WW8Num5z1"/>
    <w:rsid w:val="00E23108"/>
    <w:rPr>
      <w:rFonts w:ascii="Courier New" w:hAnsi="Courier New" w:cs="Courier New"/>
    </w:rPr>
  </w:style>
  <w:style w:type="character" w:customStyle="1" w:styleId="WW8Num5z2">
    <w:name w:val="WW8Num5z2"/>
    <w:rsid w:val="00E23108"/>
    <w:rPr>
      <w:rFonts w:ascii="Wingdings" w:hAnsi="Wingdings" w:cs="Wingdings"/>
    </w:rPr>
  </w:style>
  <w:style w:type="character" w:customStyle="1" w:styleId="WW8Num4z0">
    <w:name w:val="WW8Num4z0"/>
    <w:rsid w:val="00E23108"/>
    <w:rPr>
      <w:rFonts w:ascii="Symbol" w:hAnsi="Symbol" w:cs="Symbol"/>
    </w:rPr>
  </w:style>
  <w:style w:type="character" w:customStyle="1" w:styleId="WW8Num4z1">
    <w:name w:val="WW8Num4z1"/>
    <w:rsid w:val="00E23108"/>
    <w:rPr>
      <w:rFonts w:ascii="Courier New" w:hAnsi="Courier New" w:cs="Courier New"/>
    </w:rPr>
  </w:style>
  <w:style w:type="character" w:customStyle="1" w:styleId="WW8Num4z2">
    <w:name w:val="WW8Num4z2"/>
    <w:rsid w:val="00E23108"/>
    <w:rPr>
      <w:rFonts w:ascii="Wingdings" w:hAnsi="Wingdings" w:cs="Wingdings"/>
    </w:rPr>
  </w:style>
  <w:style w:type="character" w:customStyle="1" w:styleId="WW8Num10z0">
    <w:name w:val="WW8Num10z0"/>
    <w:rsid w:val="00E23108"/>
    <w:rPr>
      <w:rFonts w:ascii="Symbol" w:hAnsi="Symbol" w:cs="Symbol"/>
    </w:rPr>
  </w:style>
  <w:style w:type="character" w:customStyle="1" w:styleId="WW8Num10z1">
    <w:name w:val="WW8Num10z1"/>
    <w:rsid w:val="00E23108"/>
    <w:rPr>
      <w:rFonts w:ascii="Courier New" w:hAnsi="Courier New" w:cs="Courier New"/>
    </w:rPr>
  </w:style>
  <w:style w:type="character" w:customStyle="1" w:styleId="WW8Num10z2">
    <w:name w:val="WW8Num10z2"/>
    <w:rsid w:val="00E23108"/>
    <w:rPr>
      <w:rFonts w:ascii="Wingdings" w:hAnsi="Wingdings" w:cs="Wingdings"/>
    </w:rPr>
  </w:style>
  <w:style w:type="character" w:customStyle="1" w:styleId="WW8Num1z1">
    <w:name w:val="WW8Num1z1"/>
    <w:rsid w:val="00E23108"/>
    <w:rPr>
      <w:rFonts w:ascii="Courier New" w:hAnsi="Courier New" w:cs="Courier New"/>
    </w:rPr>
  </w:style>
  <w:style w:type="character" w:customStyle="1" w:styleId="WW8Num1z2">
    <w:name w:val="WW8Num1z2"/>
    <w:rsid w:val="00E23108"/>
    <w:rPr>
      <w:rFonts w:ascii="Wingdings" w:hAnsi="Wingdings" w:cs="Wingdings"/>
    </w:rPr>
  </w:style>
  <w:style w:type="character" w:customStyle="1" w:styleId="WW8Num12z0">
    <w:name w:val="WW8Num12z0"/>
    <w:rsid w:val="00E23108"/>
    <w:rPr>
      <w:rFonts w:ascii="Symbol" w:hAnsi="Symbol" w:cs="Symbol"/>
    </w:rPr>
  </w:style>
  <w:style w:type="character" w:customStyle="1" w:styleId="WW8Num12z1">
    <w:name w:val="WW8Num12z1"/>
    <w:rsid w:val="00E23108"/>
    <w:rPr>
      <w:rFonts w:ascii="Courier New" w:hAnsi="Courier New" w:cs="Courier New"/>
    </w:rPr>
  </w:style>
  <w:style w:type="character" w:customStyle="1" w:styleId="WW8Num12z2">
    <w:name w:val="WW8Num12z2"/>
    <w:rsid w:val="00E23108"/>
    <w:rPr>
      <w:rFonts w:ascii="Wingdings" w:hAnsi="Wingdings" w:cs="Wingdings"/>
    </w:rPr>
  </w:style>
  <w:style w:type="character" w:customStyle="1" w:styleId="WW8Num6z0">
    <w:name w:val="WW8Num6z0"/>
    <w:rsid w:val="00E23108"/>
    <w:rPr>
      <w:rFonts w:ascii="Symbol" w:hAnsi="Symbol" w:cs="Symbol"/>
    </w:rPr>
  </w:style>
  <w:style w:type="character" w:customStyle="1" w:styleId="WW8Num6z1">
    <w:name w:val="WW8Num6z1"/>
    <w:rsid w:val="00E23108"/>
    <w:rPr>
      <w:rFonts w:ascii="Courier New" w:hAnsi="Courier New" w:cs="Courier New"/>
    </w:rPr>
  </w:style>
  <w:style w:type="character" w:customStyle="1" w:styleId="WW8Num6z2">
    <w:name w:val="WW8Num6z2"/>
    <w:rsid w:val="00E23108"/>
    <w:rPr>
      <w:rFonts w:ascii="Wingdings" w:hAnsi="Wingdings" w:cs="Wingdings"/>
    </w:rPr>
  </w:style>
  <w:style w:type="character" w:customStyle="1" w:styleId="af1">
    <w:name w:val="Символ нумерации"/>
    <w:rsid w:val="00E23108"/>
  </w:style>
  <w:style w:type="character" w:customStyle="1" w:styleId="13">
    <w:name w:val="Основной шрифт абзаца1"/>
    <w:rsid w:val="00E23108"/>
  </w:style>
  <w:style w:type="paragraph" w:customStyle="1" w:styleId="af2">
    <w:name w:val="Заголовок"/>
    <w:basedOn w:val="a"/>
    <w:next w:val="af3"/>
    <w:rsid w:val="00E23108"/>
    <w:pPr>
      <w:keepNext/>
      <w:widowControl w:val="0"/>
      <w:suppressAutoHyphens/>
      <w:spacing w:before="240" w:after="120" w:line="240" w:lineRule="auto"/>
    </w:pPr>
    <w:rPr>
      <w:rFonts w:ascii="Arial" w:eastAsia="Andale Sans UI" w:hAnsi="Arial" w:cs="Tahoma"/>
      <w:kern w:val="1"/>
      <w:sz w:val="28"/>
      <w:szCs w:val="28"/>
    </w:rPr>
  </w:style>
  <w:style w:type="paragraph" w:styleId="af3">
    <w:name w:val="Body Text"/>
    <w:basedOn w:val="a"/>
    <w:link w:val="af4"/>
    <w:rsid w:val="00E23108"/>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f4">
    <w:name w:val="Основной текст Знак"/>
    <w:basedOn w:val="a0"/>
    <w:link w:val="af3"/>
    <w:rsid w:val="00E23108"/>
    <w:rPr>
      <w:rFonts w:ascii="Times New Roman" w:eastAsia="Andale Sans UI" w:hAnsi="Times New Roman" w:cs="Times New Roman"/>
      <w:kern w:val="1"/>
      <w:sz w:val="24"/>
      <w:szCs w:val="24"/>
    </w:rPr>
  </w:style>
  <w:style w:type="paragraph" w:styleId="af5">
    <w:name w:val="List"/>
    <w:basedOn w:val="af3"/>
    <w:rsid w:val="00E23108"/>
    <w:rPr>
      <w:rFonts w:cs="Tahoma"/>
    </w:rPr>
  </w:style>
  <w:style w:type="paragraph" w:customStyle="1" w:styleId="14">
    <w:name w:val="Название1"/>
    <w:basedOn w:val="a"/>
    <w:rsid w:val="00E23108"/>
    <w:pPr>
      <w:widowControl w:val="0"/>
      <w:suppressLineNumbers/>
      <w:suppressAutoHyphens/>
      <w:spacing w:before="120" w:after="120" w:line="240" w:lineRule="auto"/>
    </w:pPr>
    <w:rPr>
      <w:rFonts w:ascii="Times New Roman" w:eastAsia="Andale Sans UI" w:hAnsi="Times New Roman" w:cs="Tahoma"/>
      <w:i/>
      <w:iCs/>
      <w:kern w:val="1"/>
      <w:sz w:val="24"/>
      <w:szCs w:val="24"/>
    </w:rPr>
  </w:style>
  <w:style w:type="paragraph" w:customStyle="1" w:styleId="15">
    <w:name w:val="Указатель1"/>
    <w:basedOn w:val="a"/>
    <w:rsid w:val="00E23108"/>
    <w:pPr>
      <w:widowControl w:val="0"/>
      <w:suppressLineNumbers/>
      <w:suppressAutoHyphens/>
      <w:spacing w:after="0" w:line="240" w:lineRule="auto"/>
    </w:pPr>
    <w:rPr>
      <w:rFonts w:ascii="Times New Roman" w:eastAsia="Andale Sans UI" w:hAnsi="Times New Roman" w:cs="Tahoma"/>
      <w:kern w:val="1"/>
      <w:sz w:val="24"/>
      <w:szCs w:val="24"/>
    </w:rPr>
  </w:style>
  <w:style w:type="paragraph" w:customStyle="1" w:styleId="af6">
    <w:name w:val="Содержимое таблицы"/>
    <w:basedOn w:val="a"/>
    <w:rsid w:val="00E23108"/>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7">
    <w:name w:val="Заголовок таблицы"/>
    <w:basedOn w:val="af6"/>
    <w:rsid w:val="00E23108"/>
    <w:pPr>
      <w:jc w:val="center"/>
    </w:pPr>
    <w:rPr>
      <w:b/>
      <w:bCs/>
    </w:rPr>
  </w:style>
  <w:style w:type="table" w:customStyle="1" w:styleId="23">
    <w:name w:val="Сетка таблицы2"/>
    <w:basedOn w:val="a1"/>
    <w:next w:val="a3"/>
    <w:uiPriority w:val="59"/>
    <w:rsid w:val="00E324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E14D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140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4E14D6"/>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4E14D6"/>
  </w:style>
  <w:style w:type="table" w:customStyle="1" w:styleId="10">
    <w:name w:val="Сетка таблицы1"/>
    <w:basedOn w:val="a1"/>
    <w:next w:val="a3"/>
    <w:uiPriority w:val="59"/>
    <w:rsid w:val="004E14D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link w:val="a5"/>
    <w:qFormat/>
    <w:rsid w:val="004E14D6"/>
    <w:pPr>
      <w:spacing w:after="0" w:line="240" w:lineRule="auto"/>
    </w:pPr>
    <w:rPr>
      <w:rFonts w:ascii="Calibri" w:eastAsia="Calibri" w:hAnsi="Calibri" w:cs="Times New Roman"/>
    </w:rPr>
  </w:style>
  <w:style w:type="character" w:styleId="a6">
    <w:name w:val="Emphasis"/>
    <w:qFormat/>
    <w:rsid w:val="004E14D6"/>
    <w:rPr>
      <w:i/>
      <w:iCs/>
    </w:rPr>
  </w:style>
  <w:style w:type="paragraph" w:customStyle="1" w:styleId="21">
    <w:name w:val="Основной текст 21"/>
    <w:basedOn w:val="a"/>
    <w:rsid w:val="004E14D6"/>
    <w:pPr>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TableContents">
    <w:name w:val="Table Contents"/>
    <w:basedOn w:val="a"/>
    <w:rsid w:val="004E14D6"/>
    <w:pPr>
      <w:widowControl w:val="0"/>
      <w:suppressLineNumbers/>
      <w:suppressAutoHyphens/>
      <w:autoSpaceDN w:val="0"/>
      <w:spacing w:after="0" w:line="240" w:lineRule="auto"/>
    </w:pPr>
    <w:rPr>
      <w:rFonts w:ascii="Arial" w:eastAsia="Arial Unicode MS" w:hAnsi="Arial" w:cs="Tahoma"/>
      <w:kern w:val="3"/>
      <w:sz w:val="21"/>
      <w:szCs w:val="24"/>
      <w:lang w:eastAsia="ru-RU"/>
    </w:rPr>
  </w:style>
  <w:style w:type="paragraph" w:styleId="a7">
    <w:name w:val="List Paragraph"/>
    <w:basedOn w:val="a"/>
    <w:uiPriority w:val="34"/>
    <w:qFormat/>
    <w:rsid w:val="004E14D6"/>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4E14D6"/>
    <w:pPr>
      <w:tabs>
        <w:tab w:val="center" w:pos="4677"/>
        <w:tab w:val="right" w:pos="9355"/>
      </w:tabs>
    </w:pPr>
    <w:rPr>
      <w:rFonts w:ascii="Calibri" w:eastAsia="Times New Roman" w:hAnsi="Calibri" w:cs="Times New Roman"/>
    </w:rPr>
  </w:style>
  <w:style w:type="character" w:customStyle="1" w:styleId="a9">
    <w:name w:val="Верхний колонтитул Знак"/>
    <w:basedOn w:val="a0"/>
    <w:link w:val="a8"/>
    <w:uiPriority w:val="99"/>
    <w:semiHidden/>
    <w:rsid w:val="004E14D6"/>
    <w:rPr>
      <w:rFonts w:ascii="Calibri" w:eastAsia="Times New Roman" w:hAnsi="Calibri" w:cs="Times New Roman"/>
    </w:rPr>
  </w:style>
  <w:style w:type="paragraph" w:styleId="aa">
    <w:name w:val="footer"/>
    <w:basedOn w:val="a"/>
    <w:link w:val="ab"/>
    <w:uiPriority w:val="99"/>
    <w:semiHidden/>
    <w:unhideWhenUsed/>
    <w:rsid w:val="004E14D6"/>
    <w:pPr>
      <w:tabs>
        <w:tab w:val="center" w:pos="4677"/>
        <w:tab w:val="right" w:pos="9355"/>
      </w:tabs>
    </w:pPr>
    <w:rPr>
      <w:rFonts w:ascii="Calibri" w:eastAsia="Times New Roman" w:hAnsi="Calibri" w:cs="Times New Roman"/>
    </w:rPr>
  </w:style>
  <w:style w:type="character" w:customStyle="1" w:styleId="ab">
    <w:name w:val="Нижний колонтитул Знак"/>
    <w:basedOn w:val="a0"/>
    <w:link w:val="aa"/>
    <w:uiPriority w:val="99"/>
    <w:semiHidden/>
    <w:rsid w:val="004E14D6"/>
    <w:rPr>
      <w:rFonts w:ascii="Calibri" w:eastAsia="Times New Roman" w:hAnsi="Calibri" w:cs="Times New Roman"/>
    </w:rPr>
  </w:style>
  <w:style w:type="paragraph" w:styleId="ac">
    <w:name w:val="Normal (Web)"/>
    <w:basedOn w:val="a"/>
    <w:uiPriority w:val="99"/>
    <w:unhideWhenUsed/>
    <w:rsid w:val="004E14D6"/>
    <w:pPr>
      <w:spacing w:before="150" w:after="150" w:line="240" w:lineRule="auto"/>
      <w:ind w:left="300" w:right="300"/>
      <w:jc w:val="both"/>
    </w:pPr>
    <w:rPr>
      <w:rFonts w:ascii="Times New Roman" w:eastAsia="Times New Roman" w:hAnsi="Times New Roman" w:cs="Times New Roman"/>
      <w:sz w:val="24"/>
      <w:szCs w:val="24"/>
      <w:lang w:eastAsia="ru-RU"/>
    </w:rPr>
  </w:style>
  <w:style w:type="paragraph" w:customStyle="1" w:styleId="c2">
    <w:name w:val="c2"/>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E14D6"/>
  </w:style>
  <w:style w:type="character" w:customStyle="1" w:styleId="c3">
    <w:name w:val="c3"/>
    <w:basedOn w:val="a0"/>
    <w:rsid w:val="004E14D6"/>
  </w:style>
  <w:style w:type="character" w:customStyle="1" w:styleId="c0">
    <w:name w:val="c0"/>
    <w:basedOn w:val="a0"/>
    <w:rsid w:val="004E14D6"/>
  </w:style>
  <w:style w:type="character" w:customStyle="1" w:styleId="c9">
    <w:name w:val="c9"/>
    <w:basedOn w:val="a0"/>
    <w:rsid w:val="004E14D6"/>
  </w:style>
  <w:style w:type="paragraph" w:customStyle="1" w:styleId="c6">
    <w:name w:val="c6"/>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4E14D6"/>
  </w:style>
  <w:style w:type="character" w:styleId="ad">
    <w:name w:val="Hyperlink"/>
    <w:basedOn w:val="a0"/>
    <w:unhideWhenUsed/>
    <w:rsid w:val="004E14D6"/>
    <w:rPr>
      <w:color w:val="0000FF"/>
      <w:u w:val="single"/>
    </w:rPr>
  </w:style>
  <w:style w:type="character" w:styleId="ae">
    <w:name w:val="Strong"/>
    <w:basedOn w:val="a0"/>
    <w:uiPriority w:val="22"/>
    <w:qFormat/>
    <w:rsid w:val="004E14D6"/>
    <w:rPr>
      <w:b/>
      <w:bCs/>
    </w:rPr>
  </w:style>
  <w:style w:type="paragraph" w:customStyle="1" w:styleId="search-excerpt">
    <w:name w:val="search-excerpt"/>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Текст выноски1"/>
    <w:basedOn w:val="a"/>
    <w:next w:val="af"/>
    <w:link w:val="af0"/>
    <w:uiPriority w:val="99"/>
    <w:semiHidden/>
    <w:unhideWhenUsed/>
    <w:rsid w:val="004E14D6"/>
    <w:pPr>
      <w:spacing w:after="0" w:line="240" w:lineRule="auto"/>
    </w:pPr>
    <w:rPr>
      <w:rFonts w:ascii="Tahoma" w:hAnsi="Tahoma" w:cs="Tahoma"/>
      <w:sz w:val="16"/>
      <w:szCs w:val="16"/>
    </w:rPr>
  </w:style>
  <w:style w:type="character" w:customStyle="1" w:styleId="af0">
    <w:name w:val="Текст выноски Знак"/>
    <w:basedOn w:val="a0"/>
    <w:link w:val="11"/>
    <w:uiPriority w:val="99"/>
    <w:semiHidden/>
    <w:rsid w:val="004E14D6"/>
    <w:rPr>
      <w:rFonts w:ascii="Tahoma" w:hAnsi="Tahoma" w:cs="Tahoma"/>
      <w:sz w:val="16"/>
      <w:szCs w:val="16"/>
    </w:rPr>
  </w:style>
  <w:style w:type="character" w:customStyle="1" w:styleId="a5">
    <w:name w:val="Без интервала Знак"/>
    <w:basedOn w:val="a0"/>
    <w:link w:val="a4"/>
    <w:uiPriority w:val="1"/>
    <w:locked/>
    <w:rsid w:val="004E14D6"/>
    <w:rPr>
      <w:rFonts w:ascii="Calibri" w:eastAsia="Calibri" w:hAnsi="Calibri" w:cs="Times New Roman"/>
    </w:rPr>
  </w:style>
  <w:style w:type="character" w:customStyle="1" w:styleId="c27">
    <w:name w:val="c27"/>
    <w:basedOn w:val="a0"/>
    <w:rsid w:val="004E14D6"/>
  </w:style>
  <w:style w:type="paragraph" w:customStyle="1" w:styleId="c40">
    <w:name w:val="c40"/>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E14D6"/>
  </w:style>
  <w:style w:type="character" w:customStyle="1" w:styleId="c23">
    <w:name w:val="c23"/>
    <w:basedOn w:val="a0"/>
    <w:rsid w:val="004E14D6"/>
  </w:style>
  <w:style w:type="paragraph" w:customStyle="1" w:styleId="c25">
    <w:name w:val="c25"/>
    <w:basedOn w:val="a"/>
    <w:rsid w:val="004E1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E14D6"/>
  </w:style>
  <w:style w:type="character" w:customStyle="1" w:styleId="c17">
    <w:name w:val="c17"/>
    <w:basedOn w:val="a0"/>
    <w:rsid w:val="004E14D6"/>
  </w:style>
  <w:style w:type="paragraph" w:styleId="af">
    <w:name w:val="Balloon Text"/>
    <w:basedOn w:val="a"/>
    <w:link w:val="12"/>
    <w:uiPriority w:val="99"/>
    <w:semiHidden/>
    <w:unhideWhenUsed/>
    <w:rsid w:val="004E14D6"/>
    <w:pPr>
      <w:spacing w:after="0" w:line="240" w:lineRule="auto"/>
    </w:pPr>
    <w:rPr>
      <w:rFonts w:ascii="Tahoma" w:hAnsi="Tahoma" w:cs="Tahoma"/>
      <w:sz w:val="16"/>
      <w:szCs w:val="16"/>
    </w:rPr>
  </w:style>
  <w:style w:type="character" w:customStyle="1" w:styleId="12">
    <w:name w:val="Текст выноски Знак1"/>
    <w:basedOn w:val="a0"/>
    <w:link w:val="af"/>
    <w:uiPriority w:val="99"/>
    <w:semiHidden/>
    <w:rsid w:val="004E14D6"/>
    <w:rPr>
      <w:rFonts w:ascii="Tahoma" w:hAnsi="Tahoma" w:cs="Tahoma"/>
      <w:sz w:val="16"/>
      <w:szCs w:val="16"/>
    </w:rPr>
  </w:style>
  <w:style w:type="numbering" w:customStyle="1" w:styleId="22">
    <w:name w:val="Нет списка2"/>
    <w:next w:val="a2"/>
    <w:uiPriority w:val="99"/>
    <w:semiHidden/>
    <w:unhideWhenUsed/>
    <w:rsid w:val="00E23108"/>
  </w:style>
  <w:style w:type="character" w:customStyle="1" w:styleId="WW8Num1z0">
    <w:name w:val="WW8Num1z0"/>
    <w:rsid w:val="00E23108"/>
    <w:rPr>
      <w:rFonts w:ascii="Symbol" w:hAnsi="Symbol" w:cs="Symbol"/>
    </w:rPr>
  </w:style>
  <w:style w:type="character" w:customStyle="1" w:styleId="WW8Num2z0">
    <w:name w:val="WW8Num2z0"/>
    <w:rsid w:val="00E23108"/>
    <w:rPr>
      <w:rFonts w:ascii="Symbol" w:hAnsi="Symbol" w:cs="Symbol"/>
    </w:rPr>
  </w:style>
  <w:style w:type="character" w:customStyle="1" w:styleId="WW8Num7z0">
    <w:name w:val="WW8Num7z0"/>
    <w:rsid w:val="00E23108"/>
    <w:rPr>
      <w:rFonts w:ascii="Symbol" w:hAnsi="Symbol" w:cs="Symbol"/>
    </w:rPr>
  </w:style>
  <w:style w:type="character" w:customStyle="1" w:styleId="WW8Num7z1">
    <w:name w:val="WW8Num7z1"/>
    <w:rsid w:val="00E23108"/>
    <w:rPr>
      <w:rFonts w:ascii="Courier New" w:hAnsi="Courier New" w:cs="Courier New"/>
    </w:rPr>
  </w:style>
  <w:style w:type="character" w:customStyle="1" w:styleId="WW8Num7z2">
    <w:name w:val="WW8Num7z2"/>
    <w:rsid w:val="00E23108"/>
    <w:rPr>
      <w:rFonts w:ascii="Wingdings" w:hAnsi="Wingdings" w:cs="Wingdings"/>
    </w:rPr>
  </w:style>
  <w:style w:type="character" w:customStyle="1" w:styleId="WW8Num3z0">
    <w:name w:val="WW8Num3z0"/>
    <w:rsid w:val="00E23108"/>
    <w:rPr>
      <w:rFonts w:ascii="Symbol" w:hAnsi="Symbol" w:cs="Symbol"/>
    </w:rPr>
  </w:style>
  <w:style w:type="character" w:customStyle="1" w:styleId="WW8Num3z1">
    <w:name w:val="WW8Num3z1"/>
    <w:rsid w:val="00E23108"/>
    <w:rPr>
      <w:rFonts w:ascii="Courier New" w:hAnsi="Courier New" w:cs="Courier New"/>
    </w:rPr>
  </w:style>
  <w:style w:type="character" w:customStyle="1" w:styleId="WW8Num3z2">
    <w:name w:val="WW8Num3z2"/>
    <w:rsid w:val="00E23108"/>
    <w:rPr>
      <w:rFonts w:ascii="Wingdings" w:hAnsi="Wingdings" w:cs="Wingdings"/>
    </w:rPr>
  </w:style>
  <w:style w:type="character" w:customStyle="1" w:styleId="WW8Num9z0">
    <w:name w:val="WW8Num9z0"/>
    <w:rsid w:val="00E23108"/>
    <w:rPr>
      <w:rFonts w:ascii="Symbol" w:hAnsi="Symbol" w:cs="Symbol"/>
    </w:rPr>
  </w:style>
  <w:style w:type="character" w:customStyle="1" w:styleId="WW8Num9z1">
    <w:name w:val="WW8Num9z1"/>
    <w:rsid w:val="00E23108"/>
    <w:rPr>
      <w:rFonts w:ascii="Courier New" w:hAnsi="Courier New" w:cs="Courier New"/>
    </w:rPr>
  </w:style>
  <w:style w:type="character" w:customStyle="1" w:styleId="WW8Num9z2">
    <w:name w:val="WW8Num9z2"/>
    <w:rsid w:val="00E23108"/>
    <w:rPr>
      <w:rFonts w:ascii="Wingdings" w:hAnsi="Wingdings" w:cs="Wingdings"/>
    </w:rPr>
  </w:style>
  <w:style w:type="character" w:customStyle="1" w:styleId="WW8Num8z0">
    <w:name w:val="WW8Num8z0"/>
    <w:rsid w:val="00E23108"/>
    <w:rPr>
      <w:rFonts w:ascii="Symbol" w:hAnsi="Symbol" w:cs="Symbol"/>
    </w:rPr>
  </w:style>
  <w:style w:type="character" w:customStyle="1" w:styleId="WW8Num8z1">
    <w:name w:val="WW8Num8z1"/>
    <w:rsid w:val="00E23108"/>
    <w:rPr>
      <w:rFonts w:ascii="Courier New" w:hAnsi="Courier New" w:cs="Courier New"/>
    </w:rPr>
  </w:style>
  <w:style w:type="character" w:customStyle="1" w:styleId="WW8Num8z2">
    <w:name w:val="WW8Num8z2"/>
    <w:rsid w:val="00E23108"/>
    <w:rPr>
      <w:rFonts w:ascii="Wingdings" w:hAnsi="Wingdings" w:cs="Wingdings"/>
    </w:rPr>
  </w:style>
  <w:style w:type="character" w:customStyle="1" w:styleId="WW8Num5z0">
    <w:name w:val="WW8Num5z0"/>
    <w:rsid w:val="00E23108"/>
    <w:rPr>
      <w:rFonts w:ascii="Symbol" w:hAnsi="Symbol" w:cs="Symbol"/>
    </w:rPr>
  </w:style>
  <w:style w:type="character" w:customStyle="1" w:styleId="WW8Num5z1">
    <w:name w:val="WW8Num5z1"/>
    <w:rsid w:val="00E23108"/>
    <w:rPr>
      <w:rFonts w:ascii="Courier New" w:hAnsi="Courier New" w:cs="Courier New"/>
    </w:rPr>
  </w:style>
  <w:style w:type="character" w:customStyle="1" w:styleId="WW8Num5z2">
    <w:name w:val="WW8Num5z2"/>
    <w:rsid w:val="00E23108"/>
    <w:rPr>
      <w:rFonts w:ascii="Wingdings" w:hAnsi="Wingdings" w:cs="Wingdings"/>
    </w:rPr>
  </w:style>
  <w:style w:type="character" w:customStyle="1" w:styleId="WW8Num4z0">
    <w:name w:val="WW8Num4z0"/>
    <w:rsid w:val="00E23108"/>
    <w:rPr>
      <w:rFonts w:ascii="Symbol" w:hAnsi="Symbol" w:cs="Symbol"/>
    </w:rPr>
  </w:style>
  <w:style w:type="character" w:customStyle="1" w:styleId="WW8Num4z1">
    <w:name w:val="WW8Num4z1"/>
    <w:rsid w:val="00E23108"/>
    <w:rPr>
      <w:rFonts w:ascii="Courier New" w:hAnsi="Courier New" w:cs="Courier New"/>
    </w:rPr>
  </w:style>
  <w:style w:type="character" w:customStyle="1" w:styleId="WW8Num4z2">
    <w:name w:val="WW8Num4z2"/>
    <w:rsid w:val="00E23108"/>
    <w:rPr>
      <w:rFonts w:ascii="Wingdings" w:hAnsi="Wingdings" w:cs="Wingdings"/>
    </w:rPr>
  </w:style>
  <w:style w:type="character" w:customStyle="1" w:styleId="WW8Num10z0">
    <w:name w:val="WW8Num10z0"/>
    <w:rsid w:val="00E23108"/>
    <w:rPr>
      <w:rFonts w:ascii="Symbol" w:hAnsi="Symbol" w:cs="Symbol"/>
    </w:rPr>
  </w:style>
  <w:style w:type="character" w:customStyle="1" w:styleId="WW8Num10z1">
    <w:name w:val="WW8Num10z1"/>
    <w:rsid w:val="00E23108"/>
    <w:rPr>
      <w:rFonts w:ascii="Courier New" w:hAnsi="Courier New" w:cs="Courier New"/>
    </w:rPr>
  </w:style>
  <w:style w:type="character" w:customStyle="1" w:styleId="WW8Num10z2">
    <w:name w:val="WW8Num10z2"/>
    <w:rsid w:val="00E23108"/>
    <w:rPr>
      <w:rFonts w:ascii="Wingdings" w:hAnsi="Wingdings" w:cs="Wingdings"/>
    </w:rPr>
  </w:style>
  <w:style w:type="character" w:customStyle="1" w:styleId="WW8Num1z1">
    <w:name w:val="WW8Num1z1"/>
    <w:rsid w:val="00E23108"/>
    <w:rPr>
      <w:rFonts w:ascii="Courier New" w:hAnsi="Courier New" w:cs="Courier New"/>
    </w:rPr>
  </w:style>
  <w:style w:type="character" w:customStyle="1" w:styleId="WW8Num1z2">
    <w:name w:val="WW8Num1z2"/>
    <w:rsid w:val="00E23108"/>
    <w:rPr>
      <w:rFonts w:ascii="Wingdings" w:hAnsi="Wingdings" w:cs="Wingdings"/>
    </w:rPr>
  </w:style>
  <w:style w:type="character" w:customStyle="1" w:styleId="WW8Num12z0">
    <w:name w:val="WW8Num12z0"/>
    <w:rsid w:val="00E23108"/>
    <w:rPr>
      <w:rFonts w:ascii="Symbol" w:hAnsi="Symbol" w:cs="Symbol"/>
    </w:rPr>
  </w:style>
  <w:style w:type="character" w:customStyle="1" w:styleId="WW8Num12z1">
    <w:name w:val="WW8Num12z1"/>
    <w:rsid w:val="00E23108"/>
    <w:rPr>
      <w:rFonts w:ascii="Courier New" w:hAnsi="Courier New" w:cs="Courier New"/>
    </w:rPr>
  </w:style>
  <w:style w:type="character" w:customStyle="1" w:styleId="WW8Num12z2">
    <w:name w:val="WW8Num12z2"/>
    <w:rsid w:val="00E23108"/>
    <w:rPr>
      <w:rFonts w:ascii="Wingdings" w:hAnsi="Wingdings" w:cs="Wingdings"/>
    </w:rPr>
  </w:style>
  <w:style w:type="character" w:customStyle="1" w:styleId="WW8Num6z0">
    <w:name w:val="WW8Num6z0"/>
    <w:rsid w:val="00E23108"/>
    <w:rPr>
      <w:rFonts w:ascii="Symbol" w:hAnsi="Symbol" w:cs="Symbol"/>
    </w:rPr>
  </w:style>
  <w:style w:type="character" w:customStyle="1" w:styleId="WW8Num6z1">
    <w:name w:val="WW8Num6z1"/>
    <w:rsid w:val="00E23108"/>
    <w:rPr>
      <w:rFonts w:ascii="Courier New" w:hAnsi="Courier New" w:cs="Courier New"/>
    </w:rPr>
  </w:style>
  <w:style w:type="character" w:customStyle="1" w:styleId="WW8Num6z2">
    <w:name w:val="WW8Num6z2"/>
    <w:rsid w:val="00E23108"/>
    <w:rPr>
      <w:rFonts w:ascii="Wingdings" w:hAnsi="Wingdings" w:cs="Wingdings"/>
    </w:rPr>
  </w:style>
  <w:style w:type="character" w:customStyle="1" w:styleId="af1">
    <w:name w:val="Символ нумерации"/>
    <w:rsid w:val="00E23108"/>
  </w:style>
  <w:style w:type="character" w:customStyle="1" w:styleId="13">
    <w:name w:val="Основной шрифт абзаца1"/>
    <w:rsid w:val="00E23108"/>
  </w:style>
  <w:style w:type="paragraph" w:customStyle="1" w:styleId="af2">
    <w:name w:val="Заголовок"/>
    <w:basedOn w:val="a"/>
    <w:next w:val="af3"/>
    <w:rsid w:val="00E23108"/>
    <w:pPr>
      <w:keepNext/>
      <w:widowControl w:val="0"/>
      <w:suppressAutoHyphens/>
      <w:spacing w:before="240" w:after="120" w:line="240" w:lineRule="auto"/>
    </w:pPr>
    <w:rPr>
      <w:rFonts w:ascii="Arial" w:eastAsia="Andale Sans UI" w:hAnsi="Arial" w:cs="Tahoma"/>
      <w:kern w:val="1"/>
      <w:sz w:val="28"/>
      <w:szCs w:val="28"/>
    </w:rPr>
  </w:style>
  <w:style w:type="paragraph" w:styleId="af3">
    <w:name w:val="Body Text"/>
    <w:basedOn w:val="a"/>
    <w:link w:val="af4"/>
    <w:rsid w:val="00E23108"/>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f4">
    <w:name w:val="Основной текст Знак"/>
    <w:basedOn w:val="a0"/>
    <w:link w:val="af3"/>
    <w:rsid w:val="00E23108"/>
    <w:rPr>
      <w:rFonts w:ascii="Times New Roman" w:eastAsia="Andale Sans UI" w:hAnsi="Times New Roman" w:cs="Times New Roman"/>
      <w:kern w:val="1"/>
      <w:sz w:val="24"/>
      <w:szCs w:val="24"/>
    </w:rPr>
  </w:style>
  <w:style w:type="paragraph" w:styleId="af5">
    <w:name w:val="List"/>
    <w:basedOn w:val="af3"/>
    <w:rsid w:val="00E23108"/>
    <w:rPr>
      <w:rFonts w:cs="Tahoma"/>
    </w:rPr>
  </w:style>
  <w:style w:type="paragraph" w:customStyle="1" w:styleId="14">
    <w:name w:val="Название1"/>
    <w:basedOn w:val="a"/>
    <w:rsid w:val="00E23108"/>
    <w:pPr>
      <w:widowControl w:val="0"/>
      <w:suppressLineNumbers/>
      <w:suppressAutoHyphens/>
      <w:spacing w:before="120" w:after="120" w:line="240" w:lineRule="auto"/>
    </w:pPr>
    <w:rPr>
      <w:rFonts w:ascii="Times New Roman" w:eastAsia="Andale Sans UI" w:hAnsi="Times New Roman" w:cs="Tahoma"/>
      <w:i/>
      <w:iCs/>
      <w:kern w:val="1"/>
      <w:sz w:val="24"/>
      <w:szCs w:val="24"/>
    </w:rPr>
  </w:style>
  <w:style w:type="paragraph" w:customStyle="1" w:styleId="15">
    <w:name w:val="Указатель1"/>
    <w:basedOn w:val="a"/>
    <w:rsid w:val="00E23108"/>
    <w:pPr>
      <w:widowControl w:val="0"/>
      <w:suppressLineNumbers/>
      <w:suppressAutoHyphens/>
      <w:spacing w:after="0" w:line="240" w:lineRule="auto"/>
    </w:pPr>
    <w:rPr>
      <w:rFonts w:ascii="Times New Roman" w:eastAsia="Andale Sans UI" w:hAnsi="Times New Roman" w:cs="Tahoma"/>
      <w:kern w:val="1"/>
      <w:sz w:val="24"/>
      <w:szCs w:val="24"/>
    </w:rPr>
  </w:style>
  <w:style w:type="paragraph" w:customStyle="1" w:styleId="af6">
    <w:name w:val="Содержимое таблицы"/>
    <w:basedOn w:val="a"/>
    <w:rsid w:val="00E23108"/>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7">
    <w:name w:val="Заголовок таблицы"/>
    <w:basedOn w:val="af6"/>
    <w:rsid w:val="00E23108"/>
    <w:pPr>
      <w:jc w:val="center"/>
    </w:pPr>
    <w:rPr>
      <w:b/>
      <w:bCs/>
    </w:rPr>
  </w:style>
  <w:style w:type="table" w:customStyle="1" w:styleId="23">
    <w:name w:val="Сетка таблицы2"/>
    <w:basedOn w:val="a1"/>
    <w:next w:val="a3"/>
    <w:uiPriority w:val="59"/>
    <w:rsid w:val="00E32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t-teach.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40842-9A8F-4C8A-A6C6-289FC752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TotalTime>
  <Pages>99</Pages>
  <Words>29638</Words>
  <Characters>168937</Characters>
  <Application>Microsoft Office Word</Application>
  <DocSecurity>0</DocSecurity>
  <Lines>1407</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Родион</dc:creator>
  <cp:keywords/>
  <dc:description/>
  <cp:lastModifiedBy>Севда</cp:lastModifiedBy>
  <cp:revision>129</cp:revision>
  <dcterms:created xsi:type="dcterms:W3CDTF">2014-11-16T19:21:00Z</dcterms:created>
  <dcterms:modified xsi:type="dcterms:W3CDTF">2020-11-05T07:02:00Z</dcterms:modified>
</cp:coreProperties>
</file>